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560A" w:rsidRDefault="0052560A" w:rsidP="0052560A"/>
    <w:p w:rsidR="0052560A" w:rsidRDefault="0052560A" w:rsidP="0052560A"/>
    <w:p w:rsidR="0052560A" w:rsidRDefault="0052560A" w:rsidP="0052560A"/>
    <w:p w:rsidR="0052560A" w:rsidRDefault="0052560A" w:rsidP="0052560A"/>
    <w:p w:rsidR="0052560A" w:rsidRDefault="0052560A" w:rsidP="0052560A"/>
    <w:p w:rsidR="0052560A" w:rsidRPr="00CB11D1" w:rsidRDefault="0052560A" w:rsidP="0052560A"/>
    <w:p w:rsidR="0052560A" w:rsidRPr="006B45EF" w:rsidRDefault="0052560A" w:rsidP="0052560A">
      <w:pPr>
        <w:pStyle w:val="aff7"/>
        <w:rPr>
          <w:rFonts w:ascii="Times New Roman" w:hAnsi="Times New Roman" w:cs="Times New Roman"/>
          <w:b/>
          <w:sz w:val="32"/>
          <w:szCs w:val="32"/>
        </w:rPr>
      </w:pPr>
    </w:p>
    <w:p w:rsidR="0052560A" w:rsidRPr="006B45EF" w:rsidRDefault="0052560A" w:rsidP="0052560A">
      <w:pPr>
        <w:pStyle w:val="aff7"/>
        <w:ind w:firstLine="0"/>
        <w:rPr>
          <w:rFonts w:ascii="Times New Roman" w:hAnsi="Times New Roman" w:cs="Times New Roman"/>
          <w:b/>
          <w:sz w:val="32"/>
          <w:szCs w:val="32"/>
        </w:rPr>
      </w:pPr>
    </w:p>
    <w:p w:rsidR="0052560A" w:rsidRPr="006B45EF" w:rsidRDefault="0052560A" w:rsidP="0052560A">
      <w:pPr>
        <w:pStyle w:val="aff7"/>
        <w:ind w:firstLine="0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t>ПРОЕКТ ПЛАНИРОВКИ</w:t>
      </w: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br/>
        <w:t xml:space="preserve"> И ПРОЕКТ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МЕЖЕВАНИЯ </w:t>
      </w:r>
    </w:p>
    <w:p w:rsidR="0052560A" w:rsidRPr="006B45EF" w:rsidRDefault="0052560A" w:rsidP="0052560A">
      <w:pPr>
        <w:pStyle w:val="aff7"/>
        <w:ind w:firstLine="0"/>
      </w:pPr>
      <w:r w:rsidRPr="007447B8">
        <w:rPr>
          <w:rFonts w:ascii="Times New Roman" w:hAnsi="Times New Roman" w:cs="Times New Roman"/>
          <w:caps w:val="0"/>
          <w:sz w:val="32"/>
          <w:szCs w:val="32"/>
        </w:rPr>
        <w:t xml:space="preserve">В </w:t>
      </w:r>
      <w:r w:rsidRPr="007942E2">
        <w:rPr>
          <w:rFonts w:ascii="Times New Roman" w:hAnsi="Times New Roman" w:cs="Times New Roman"/>
        </w:rPr>
        <w:t xml:space="preserve">городе Смоленске в границах проспекта Строителей - улицы Рыленкова </w:t>
      </w:r>
      <w:r w:rsidRPr="007942E2">
        <w:rPr>
          <w:rStyle w:val="38"/>
          <w:rFonts w:eastAsia="TimesNewRomanPSMT"/>
        </w:rPr>
        <w:t xml:space="preserve">- </w:t>
      </w:r>
      <w:r w:rsidRPr="007942E2">
        <w:rPr>
          <w:rFonts w:ascii="Times New Roman" w:hAnsi="Times New Roman" w:cs="Times New Roman"/>
        </w:rPr>
        <w:t xml:space="preserve">улицы Брылевка </w:t>
      </w:r>
      <w:r w:rsidRPr="007942E2">
        <w:rPr>
          <w:rStyle w:val="38"/>
          <w:rFonts w:eastAsia="TimesNewRomanPSMT"/>
        </w:rPr>
        <w:t xml:space="preserve">- </w:t>
      </w:r>
      <w:r w:rsidRPr="007942E2">
        <w:rPr>
          <w:rFonts w:ascii="Times New Roman" w:hAnsi="Times New Roman" w:cs="Times New Roman"/>
        </w:rPr>
        <w:t>улицы Генерала Тр</w:t>
      </w:r>
      <w:r w:rsidRPr="007942E2">
        <w:rPr>
          <w:rFonts w:ascii="Times New Roman" w:hAnsi="Times New Roman" w:cs="Times New Roman"/>
        </w:rPr>
        <w:t>о</w:t>
      </w:r>
      <w:r w:rsidRPr="007942E2">
        <w:rPr>
          <w:rFonts w:ascii="Times New Roman" w:hAnsi="Times New Roman" w:cs="Times New Roman"/>
        </w:rPr>
        <w:t>шева - по границе земельного участка с кадастровым н</w:t>
      </w:r>
      <w:r w:rsidRPr="007942E2">
        <w:rPr>
          <w:rFonts w:ascii="Times New Roman" w:hAnsi="Times New Roman" w:cs="Times New Roman"/>
        </w:rPr>
        <w:t>о</w:t>
      </w:r>
      <w:r w:rsidRPr="007942E2">
        <w:rPr>
          <w:rFonts w:ascii="Times New Roman" w:hAnsi="Times New Roman" w:cs="Times New Roman"/>
        </w:rPr>
        <w:t>мером 67:27:0000000:3212 - по границе земельного участка Ф</w:t>
      </w:r>
      <w:r w:rsidRPr="007942E2">
        <w:rPr>
          <w:rFonts w:ascii="Times New Roman" w:hAnsi="Times New Roman" w:cs="Times New Roman"/>
        </w:rPr>
        <w:t>е</w:t>
      </w:r>
      <w:r w:rsidRPr="007942E2">
        <w:rPr>
          <w:rFonts w:ascii="Times New Roman" w:hAnsi="Times New Roman" w:cs="Times New Roman"/>
        </w:rPr>
        <w:t>дерального центра травматологии, ортопедии и эндопрот</w:t>
      </w:r>
      <w:r w:rsidRPr="007942E2">
        <w:rPr>
          <w:rFonts w:ascii="Times New Roman" w:hAnsi="Times New Roman" w:cs="Times New Roman"/>
        </w:rPr>
        <w:t>е</w:t>
      </w:r>
      <w:r w:rsidRPr="007942E2">
        <w:rPr>
          <w:rFonts w:ascii="Times New Roman" w:hAnsi="Times New Roman" w:cs="Times New Roman"/>
        </w:rPr>
        <w:t>зирования</w:t>
      </w:r>
    </w:p>
    <w:p w:rsidR="0052560A" w:rsidRPr="006B45EF" w:rsidRDefault="0052560A" w:rsidP="0052560A">
      <w:pPr>
        <w:ind w:firstLine="0"/>
      </w:pPr>
    </w:p>
    <w:p w:rsidR="0052560A" w:rsidRPr="006B45EF" w:rsidRDefault="0052560A" w:rsidP="0052560A">
      <w:pPr>
        <w:ind w:firstLine="0"/>
      </w:pPr>
    </w:p>
    <w:p w:rsidR="0052560A" w:rsidRPr="006B45EF" w:rsidRDefault="0052560A" w:rsidP="0052560A">
      <w:pPr>
        <w:pStyle w:val="affff"/>
        <w:ind w:firstLine="0"/>
        <w:rPr>
          <w:rFonts w:ascii="Times New Roman" w:hAnsi="Times New Roman"/>
        </w:rPr>
      </w:pPr>
      <w:r w:rsidRPr="006B45EF">
        <w:rPr>
          <w:rFonts w:ascii="Times New Roman" w:hAnsi="Times New Roman"/>
        </w:rPr>
        <w:t xml:space="preserve">Утверждаемая часть </w:t>
      </w:r>
      <w:r w:rsidRPr="006B45EF">
        <w:rPr>
          <w:rFonts w:ascii="Times New Roman" w:hAnsi="Times New Roman"/>
        </w:rPr>
        <w:br/>
        <w:t>ПОЯСНИТЕЛЬНАЯ ЗАПИСКА</w:t>
      </w:r>
    </w:p>
    <w:p w:rsidR="0052560A" w:rsidRPr="006B45EF" w:rsidRDefault="0052560A" w:rsidP="0052560A">
      <w:pPr>
        <w:pStyle w:val="affff"/>
        <w:rPr>
          <w:rFonts w:ascii="Times New Roman" w:hAnsi="Times New Roman"/>
        </w:rPr>
      </w:pPr>
    </w:p>
    <w:p w:rsidR="0052560A" w:rsidRPr="006B45EF" w:rsidRDefault="0052560A" w:rsidP="0052560A">
      <w:pPr>
        <w:pStyle w:val="affff"/>
        <w:rPr>
          <w:rFonts w:ascii="Times New Roman" w:hAnsi="Times New Roman"/>
        </w:rPr>
      </w:pPr>
    </w:p>
    <w:p w:rsidR="0052560A" w:rsidRDefault="0052560A" w:rsidP="0052560A"/>
    <w:p w:rsidR="0052560A" w:rsidRPr="006B45EF" w:rsidRDefault="0052560A" w:rsidP="0052560A"/>
    <w:p w:rsidR="0052560A" w:rsidRPr="006B45EF" w:rsidRDefault="0052560A" w:rsidP="0052560A">
      <w:pPr>
        <w:pStyle w:val="affff1"/>
        <w:ind w:firstLine="0"/>
        <w:rPr>
          <w:rFonts w:ascii="Times New Roman" w:hAnsi="Times New Roman"/>
          <w:sz w:val="24"/>
          <w:szCs w:val="24"/>
        </w:rPr>
      </w:pPr>
      <w:r w:rsidRPr="006B45EF">
        <w:rPr>
          <w:rFonts w:ascii="Times New Roman" w:hAnsi="Times New Roman"/>
          <w:sz w:val="24"/>
          <w:szCs w:val="24"/>
        </w:rPr>
        <w:t>Том 1</w:t>
      </w:r>
    </w:p>
    <w:p w:rsidR="0052560A" w:rsidRDefault="0052560A" w:rsidP="0052560A">
      <w:pPr>
        <w:ind w:firstLine="0"/>
      </w:pPr>
    </w:p>
    <w:p w:rsidR="0052560A" w:rsidRDefault="0052560A" w:rsidP="0052560A">
      <w:pPr>
        <w:ind w:firstLine="0"/>
      </w:pPr>
    </w:p>
    <w:p w:rsidR="0052560A" w:rsidRPr="006B45EF" w:rsidRDefault="0052560A" w:rsidP="0052560A">
      <w:pPr>
        <w:pStyle w:val="affff2"/>
        <w:ind w:firstLine="0"/>
        <w:rPr>
          <w:rFonts w:ascii="Times New Roman" w:hAnsi="Times New Roman"/>
          <w:szCs w:val="28"/>
        </w:rPr>
      </w:pPr>
      <w:r w:rsidRPr="006B45EF">
        <w:rPr>
          <w:rFonts w:ascii="Times New Roman" w:hAnsi="Times New Roman"/>
        </w:rPr>
        <w:t>0</w:t>
      </w:r>
      <w:r>
        <w:rPr>
          <w:rFonts w:ascii="Times New Roman" w:hAnsi="Times New Roman"/>
        </w:rPr>
        <w:t>11</w:t>
      </w:r>
      <w:r w:rsidRPr="006B45EF">
        <w:rPr>
          <w:rFonts w:ascii="Times New Roman" w:hAnsi="Times New Roman"/>
        </w:rPr>
        <w:t>.0.00-00-П</w:t>
      </w:r>
      <w:r>
        <w:rPr>
          <w:rFonts w:ascii="Times New Roman" w:hAnsi="Times New Roman"/>
        </w:rPr>
        <w:t>ПТ и ПМ</w:t>
      </w:r>
    </w:p>
    <w:p w:rsidR="0052560A" w:rsidRPr="006B45EF" w:rsidRDefault="0052560A" w:rsidP="0052560A">
      <w:pPr>
        <w:ind w:firstLine="0"/>
      </w:pPr>
    </w:p>
    <w:p w:rsidR="0052560A" w:rsidRPr="006B45EF" w:rsidRDefault="0052560A" w:rsidP="0052560A">
      <w:pPr>
        <w:ind w:firstLine="0"/>
      </w:pPr>
    </w:p>
    <w:p w:rsidR="0052560A" w:rsidRPr="00F4750F" w:rsidRDefault="0052560A" w:rsidP="0052560A">
      <w:pPr>
        <w:pStyle w:val="affff2"/>
        <w:ind w:firstLine="0"/>
        <w:rPr>
          <w:rStyle w:val="afffd"/>
          <w:rFonts w:ascii="Times New Roman" w:hAnsi="Times New Roman"/>
          <w:bCs w:val="0"/>
        </w:rPr>
      </w:pPr>
      <w:r w:rsidRPr="005824D6">
        <w:rPr>
          <w:rStyle w:val="afffd"/>
          <w:rFonts w:ascii="Times New Roman" w:hAnsi="Times New Roman"/>
          <w:bCs w:val="0"/>
        </w:rPr>
        <w:t xml:space="preserve">2018 </w:t>
      </w:r>
      <w:r>
        <w:rPr>
          <w:rStyle w:val="afffd"/>
          <w:rFonts w:ascii="Times New Roman" w:hAnsi="Times New Roman"/>
          <w:bCs w:val="0"/>
        </w:rPr>
        <w:t>г.</w:t>
      </w:r>
    </w:p>
    <w:p w:rsidR="0052560A" w:rsidRPr="005824D6" w:rsidRDefault="0052560A" w:rsidP="0052560A">
      <w:pPr>
        <w:pStyle w:val="affff2"/>
        <w:ind w:firstLine="0"/>
        <w:rPr>
          <w:rStyle w:val="afffd"/>
          <w:rFonts w:ascii="Times New Roman" w:hAnsi="Times New Roman"/>
          <w:bCs w:val="0"/>
        </w:rPr>
      </w:pPr>
    </w:p>
    <w:p w:rsidR="0052560A" w:rsidRPr="005824D6" w:rsidRDefault="0052560A" w:rsidP="0052560A">
      <w:pPr>
        <w:pStyle w:val="affff2"/>
        <w:ind w:firstLine="0"/>
        <w:rPr>
          <w:rStyle w:val="afffd"/>
          <w:rFonts w:ascii="Times New Roman" w:hAnsi="Times New Roman"/>
          <w:bCs w:val="0"/>
        </w:rPr>
      </w:pPr>
    </w:p>
    <w:p w:rsidR="0052560A" w:rsidRDefault="0052560A" w:rsidP="0052560A">
      <w:pPr>
        <w:rPr>
          <w:rStyle w:val="afffd"/>
          <w:bCs w:val="0"/>
        </w:rPr>
      </w:pPr>
    </w:p>
    <w:p w:rsidR="0052560A" w:rsidRDefault="0052560A" w:rsidP="0052560A"/>
    <w:p w:rsidR="0052560A" w:rsidRDefault="0052560A" w:rsidP="0052560A"/>
    <w:p w:rsidR="0052560A" w:rsidRDefault="0052560A" w:rsidP="0052560A"/>
    <w:p w:rsidR="0052560A" w:rsidRDefault="0052560A" w:rsidP="0052560A"/>
    <w:p w:rsidR="0052560A" w:rsidRPr="00CB11D1" w:rsidRDefault="0052560A" w:rsidP="0052560A"/>
    <w:p w:rsidR="0052560A" w:rsidRPr="003E0AED" w:rsidRDefault="0052560A" w:rsidP="0052560A">
      <w:pPr>
        <w:pStyle w:val="aff7"/>
        <w:ind w:firstLine="0"/>
        <w:rPr>
          <w:rFonts w:ascii="Times New Roman" w:hAnsi="Times New Roman" w:cs="Times New Roman"/>
          <w:i/>
          <w:sz w:val="22"/>
          <w:szCs w:val="22"/>
        </w:rPr>
      </w:pP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t>ПРОЕКТ ПЛАНИРОВКИ</w:t>
      </w: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br/>
        <w:t xml:space="preserve"> И ПРОЕКТ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МЕЖЕВАНИЯ </w:t>
      </w:r>
      <w:r w:rsidRPr="00E475CD">
        <w:rPr>
          <w:b/>
        </w:rPr>
        <w:t xml:space="preserve">в городе Смоленске в границах </w:t>
      </w:r>
      <w:r w:rsidRPr="003E0AED">
        <w:rPr>
          <w:rFonts w:ascii="Times New Roman" w:hAnsi="Times New Roman" w:cs="Times New Roman"/>
          <w:b/>
          <w:i/>
          <w:sz w:val="22"/>
          <w:szCs w:val="22"/>
        </w:rPr>
        <w:t xml:space="preserve">проспекта Строителей - улицы Рыленкова </w:t>
      </w:r>
      <w:r w:rsidRPr="003E0AED">
        <w:rPr>
          <w:rStyle w:val="38"/>
          <w:rFonts w:eastAsia="TimesNewRomanPSMT"/>
          <w:b/>
          <w:i/>
          <w:sz w:val="22"/>
          <w:szCs w:val="22"/>
        </w:rPr>
        <w:t xml:space="preserve">- </w:t>
      </w:r>
      <w:r w:rsidRPr="003E0AED">
        <w:rPr>
          <w:rFonts w:ascii="Times New Roman" w:hAnsi="Times New Roman" w:cs="Times New Roman"/>
          <w:b/>
          <w:i/>
          <w:sz w:val="22"/>
          <w:szCs w:val="22"/>
        </w:rPr>
        <w:t xml:space="preserve">улицы Брылевка </w:t>
      </w:r>
      <w:r w:rsidRPr="003E0AED">
        <w:rPr>
          <w:rStyle w:val="38"/>
          <w:rFonts w:eastAsia="TimesNewRomanPSMT"/>
          <w:b/>
          <w:i/>
          <w:sz w:val="22"/>
          <w:szCs w:val="22"/>
        </w:rPr>
        <w:t xml:space="preserve">- </w:t>
      </w:r>
      <w:r w:rsidRPr="003E0AED">
        <w:rPr>
          <w:rFonts w:ascii="Times New Roman" w:hAnsi="Times New Roman" w:cs="Times New Roman"/>
          <w:b/>
          <w:i/>
          <w:sz w:val="22"/>
          <w:szCs w:val="22"/>
        </w:rPr>
        <w:t>улицы Г</w:t>
      </w:r>
      <w:r w:rsidRPr="003E0AED">
        <w:rPr>
          <w:rFonts w:ascii="Times New Roman" w:hAnsi="Times New Roman" w:cs="Times New Roman"/>
          <w:b/>
          <w:i/>
          <w:sz w:val="22"/>
          <w:szCs w:val="22"/>
        </w:rPr>
        <w:t>е</w:t>
      </w:r>
      <w:r w:rsidRPr="003E0AED">
        <w:rPr>
          <w:rFonts w:ascii="Times New Roman" w:hAnsi="Times New Roman" w:cs="Times New Roman"/>
          <w:b/>
          <w:i/>
          <w:sz w:val="22"/>
          <w:szCs w:val="22"/>
        </w:rPr>
        <w:t>нерала Трошева - по границе земельного участка с кадастровым номером 67:27:0000000:3212 - по границе земельного участка Федерального центра травматологии, ортопедии и эндопротезирования</w:t>
      </w:r>
    </w:p>
    <w:p w:rsidR="0052560A" w:rsidRDefault="0052560A" w:rsidP="0052560A">
      <w:pPr>
        <w:pStyle w:val="affff"/>
        <w:spacing w:line="480" w:lineRule="auto"/>
        <w:ind w:firstLine="0"/>
        <w:rPr>
          <w:rFonts w:ascii="Times New Roman" w:hAnsi="Times New Roman"/>
        </w:rPr>
      </w:pPr>
      <w:r w:rsidRPr="006B45EF">
        <w:rPr>
          <w:rFonts w:ascii="Times New Roman" w:hAnsi="Times New Roman"/>
        </w:rPr>
        <w:t xml:space="preserve">Утверждаемая часть </w:t>
      </w:r>
      <w:r w:rsidRPr="006B45EF">
        <w:rPr>
          <w:rFonts w:ascii="Times New Roman" w:hAnsi="Times New Roman"/>
        </w:rPr>
        <w:br/>
        <w:t>ПОЯСНИТЕЛЬНАЯ ЗАПИСКА</w:t>
      </w:r>
    </w:p>
    <w:p w:rsidR="0052560A" w:rsidRPr="006B45EF" w:rsidRDefault="0052560A" w:rsidP="0052560A">
      <w:pPr>
        <w:pStyle w:val="affff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Раздел: Положения о размещении объектов капитального строительства</w:t>
      </w:r>
      <w:r>
        <w:rPr>
          <w:rFonts w:ascii="Times New Roman" w:hAnsi="Times New Roman"/>
        </w:rPr>
        <w:br/>
        <w:t>Положение о характеристиках планируемого развития территории</w:t>
      </w:r>
    </w:p>
    <w:p w:rsidR="0052560A" w:rsidRPr="006B45EF" w:rsidRDefault="0052560A" w:rsidP="0052560A">
      <w:pPr>
        <w:pStyle w:val="affff"/>
        <w:rPr>
          <w:rFonts w:ascii="Times New Roman" w:hAnsi="Times New Roman"/>
        </w:rPr>
      </w:pPr>
    </w:p>
    <w:p w:rsidR="0052560A" w:rsidRPr="006B45EF" w:rsidRDefault="0052560A" w:rsidP="0052560A">
      <w:pPr>
        <w:pStyle w:val="affff"/>
        <w:rPr>
          <w:rFonts w:ascii="Times New Roman" w:hAnsi="Times New Roman"/>
        </w:rPr>
      </w:pPr>
    </w:p>
    <w:p w:rsidR="0052560A" w:rsidRPr="006B45EF" w:rsidRDefault="0052560A" w:rsidP="0052560A"/>
    <w:p w:rsidR="0052560A" w:rsidRPr="006B45EF" w:rsidRDefault="0052560A" w:rsidP="0052560A">
      <w:pPr>
        <w:pStyle w:val="affff1"/>
        <w:ind w:firstLine="0"/>
        <w:rPr>
          <w:rFonts w:ascii="Times New Roman" w:hAnsi="Times New Roman"/>
          <w:sz w:val="24"/>
          <w:szCs w:val="24"/>
        </w:rPr>
      </w:pPr>
      <w:r w:rsidRPr="006B45EF">
        <w:rPr>
          <w:rFonts w:ascii="Times New Roman" w:hAnsi="Times New Roman"/>
          <w:sz w:val="24"/>
          <w:szCs w:val="24"/>
        </w:rPr>
        <w:t>Том 1</w:t>
      </w:r>
    </w:p>
    <w:p w:rsidR="0052560A" w:rsidRPr="006B45EF" w:rsidRDefault="0052560A" w:rsidP="0052560A">
      <w:pPr>
        <w:ind w:firstLine="0"/>
      </w:pPr>
    </w:p>
    <w:p w:rsidR="0052560A" w:rsidRPr="006B45EF" w:rsidRDefault="0052560A" w:rsidP="0052560A">
      <w:pPr>
        <w:ind w:firstLine="0"/>
      </w:pPr>
    </w:p>
    <w:p w:rsidR="0052560A" w:rsidRDefault="0052560A" w:rsidP="0052560A">
      <w:pPr>
        <w:pStyle w:val="affff2"/>
        <w:rPr>
          <w:rFonts w:ascii="Times New Roman" w:hAnsi="Times New Roman"/>
        </w:rPr>
      </w:pPr>
      <w:r w:rsidRPr="006B45EF">
        <w:rPr>
          <w:rFonts w:ascii="Times New Roman" w:hAnsi="Times New Roman"/>
        </w:rPr>
        <w:t>0</w:t>
      </w:r>
      <w:r>
        <w:rPr>
          <w:rFonts w:ascii="Times New Roman" w:hAnsi="Times New Roman"/>
        </w:rPr>
        <w:t>11</w:t>
      </w:r>
      <w:r w:rsidRPr="006B45EF">
        <w:rPr>
          <w:rFonts w:ascii="Times New Roman" w:hAnsi="Times New Roman"/>
        </w:rPr>
        <w:t>.0.00-00-П</w:t>
      </w:r>
      <w:r>
        <w:rPr>
          <w:rFonts w:ascii="Times New Roman" w:hAnsi="Times New Roman"/>
        </w:rPr>
        <w:t>ПТ и ПМ</w:t>
      </w:r>
    </w:p>
    <w:p w:rsidR="0052560A" w:rsidRDefault="0052560A" w:rsidP="0052560A">
      <w:pPr>
        <w:pStyle w:val="affff2"/>
        <w:rPr>
          <w:rFonts w:ascii="Times New Roman" w:hAnsi="Times New Roman"/>
        </w:rPr>
      </w:pPr>
    </w:p>
    <w:p w:rsidR="0052560A" w:rsidRPr="00CB11D1" w:rsidRDefault="0052560A" w:rsidP="0052560A">
      <w:pPr>
        <w:pStyle w:val="affff2"/>
      </w:pPr>
    </w:p>
    <w:tbl>
      <w:tblPr>
        <w:tblW w:w="12066" w:type="dxa"/>
        <w:tblLook w:val="04A0" w:firstRow="1" w:lastRow="0" w:firstColumn="1" w:lastColumn="0" w:noHBand="0" w:noVBand="1"/>
      </w:tblPr>
      <w:tblGrid>
        <w:gridCol w:w="6062"/>
        <w:gridCol w:w="6004"/>
      </w:tblGrid>
      <w:tr w:rsidR="0052560A" w:rsidRPr="005339CB" w:rsidTr="007A1DFE">
        <w:tc>
          <w:tcPr>
            <w:tcW w:w="6062" w:type="dxa"/>
          </w:tcPr>
          <w:p w:rsidR="0052560A" w:rsidRPr="005339CB" w:rsidRDefault="0052560A" w:rsidP="007A1DFE">
            <w:r>
              <w:t>Ген. директор</w:t>
            </w:r>
          </w:p>
        </w:tc>
        <w:tc>
          <w:tcPr>
            <w:tcW w:w="6004" w:type="dxa"/>
          </w:tcPr>
          <w:p w:rsidR="0052560A" w:rsidRPr="00B27B37" w:rsidRDefault="0052560A" w:rsidP="007A1DFE"/>
        </w:tc>
      </w:tr>
      <w:tr w:rsidR="0052560A" w:rsidRPr="005339CB" w:rsidTr="007A1DFE">
        <w:tc>
          <w:tcPr>
            <w:tcW w:w="6062" w:type="dxa"/>
          </w:tcPr>
          <w:p w:rsidR="0052560A" w:rsidRPr="005339CB" w:rsidRDefault="0052560A" w:rsidP="007A1DFE">
            <w:r w:rsidRPr="005339CB">
              <w:t>Главный инженер проекта</w:t>
            </w:r>
          </w:p>
        </w:tc>
        <w:tc>
          <w:tcPr>
            <w:tcW w:w="6004" w:type="dxa"/>
          </w:tcPr>
          <w:p w:rsidR="0052560A" w:rsidRPr="00B27B37" w:rsidRDefault="0052560A" w:rsidP="007A1DFE"/>
        </w:tc>
      </w:tr>
    </w:tbl>
    <w:p w:rsidR="0052560A" w:rsidRDefault="0052560A" w:rsidP="0052560A">
      <w:pPr>
        <w:pStyle w:val="affff2"/>
        <w:rPr>
          <w:rStyle w:val="afffd"/>
          <w:rFonts w:ascii="Times New Roman" w:hAnsi="Times New Roman"/>
          <w:bCs w:val="0"/>
        </w:rPr>
      </w:pPr>
    </w:p>
    <w:p w:rsidR="0052560A" w:rsidRPr="00110EE7" w:rsidRDefault="0052560A" w:rsidP="0052560A">
      <w:pPr>
        <w:pStyle w:val="affff2"/>
        <w:rPr>
          <w:rStyle w:val="afffd"/>
          <w:rFonts w:ascii="Times New Roman" w:hAnsi="Times New Roman"/>
          <w:bCs w:val="0"/>
        </w:rPr>
      </w:pPr>
      <w:r>
        <w:rPr>
          <w:rStyle w:val="afffd"/>
          <w:rFonts w:ascii="Times New Roman" w:hAnsi="Times New Roman"/>
          <w:bCs w:val="0"/>
        </w:rPr>
        <w:t>2018 г.</w:t>
      </w:r>
    </w:p>
    <w:p w:rsidR="0052560A" w:rsidRPr="0077149C" w:rsidRDefault="0052560A" w:rsidP="0052560A">
      <w:pPr>
        <w:pStyle w:val="affff2"/>
        <w:rPr>
          <w:rStyle w:val="afffd"/>
          <w:rFonts w:cs="Arial"/>
          <w:bCs w:val="0"/>
        </w:rPr>
        <w:sectPr w:rsidR="0052560A" w:rsidRPr="0077149C" w:rsidSect="004A2D1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403" w:right="851" w:bottom="993" w:left="1418" w:header="147" w:footer="305" w:gutter="0"/>
          <w:pgNumType w:start="1"/>
          <w:cols w:space="720"/>
          <w:titlePg/>
          <w:docGrid w:linePitch="360"/>
        </w:sectPr>
      </w:pPr>
    </w:p>
    <w:p w:rsidR="0052560A" w:rsidRPr="003D34C0" w:rsidRDefault="0052560A" w:rsidP="0052560A">
      <w:pPr>
        <w:pStyle w:val="10"/>
        <w:numPr>
          <w:ilvl w:val="0"/>
          <w:numId w:val="1"/>
        </w:numPr>
      </w:pPr>
      <w:bookmarkStart w:id="0" w:name="_Toc502243053"/>
      <w:r>
        <w:lastRenderedPageBreak/>
        <w:t>СОСТАВ ПРОЕКТНОЙ ДОКУМЕНТАЦИИ</w:t>
      </w:r>
      <w:bookmarkEnd w:id="0"/>
    </w:p>
    <w:tbl>
      <w:tblPr>
        <w:tblW w:w="12473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5316"/>
        <w:gridCol w:w="1346"/>
        <w:gridCol w:w="1346"/>
        <w:gridCol w:w="1346"/>
      </w:tblGrid>
      <w:tr w:rsidR="0052560A" w:rsidRPr="00C9633B" w:rsidTr="007A1DFE">
        <w:trPr>
          <w:gridAfter w:val="2"/>
          <w:wAfter w:w="2692" w:type="dxa"/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f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№</w:t>
            </w:r>
          </w:p>
          <w:p w:rsidR="0052560A" w:rsidRPr="00C9633B" w:rsidRDefault="0052560A" w:rsidP="007A1DFE">
            <w:pPr>
              <w:pStyle w:val="afff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f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Обозначение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f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f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Примеч</w:t>
            </w:r>
            <w:r w:rsidRPr="00C9633B">
              <w:rPr>
                <w:b/>
                <w:sz w:val="24"/>
                <w:szCs w:val="24"/>
              </w:rPr>
              <w:t>а</w:t>
            </w:r>
            <w:r w:rsidRPr="00C9633B">
              <w:rPr>
                <w:b/>
                <w:sz w:val="24"/>
                <w:szCs w:val="24"/>
              </w:rPr>
              <w:t>ние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194FC7" w:rsidRDefault="0052560A" w:rsidP="007A1DFE">
            <w:pPr>
              <w:pStyle w:val="affd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Default="0052560A" w:rsidP="007A1DFE">
            <w:pPr>
              <w:pStyle w:val="affd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Утверждаема</w:t>
            </w:r>
            <w:r w:rsidRPr="00C9633B">
              <w:rPr>
                <w:i/>
                <w:sz w:val="24"/>
                <w:szCs w:val="24"/>
              </w:rPr>
              <w:t>я часть: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3E0AED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824D6">
              <w:rPr>
                <w:sz w:val="24"/>
                <w:szCs w:val="24"/>
              </w:rPr>
              <w:t>Проекта планировки и проекта межевания терр</w:t>
            </w:r>
            <w:r w:rsidRPr="005824D6">
              <w:rPr>
                <w:sz w:val="24"/>
                <w:szCs w:val="24"/>
              </w:rPr>
              <w:t>и</w:t>
            </w:r>
            <w:r w:rsidRPr="005824D6">
              <w:rPr>
                <w:sz w:val="24"/>
                <w:szCs w:val="24"/>
              </w:rPr>
              <w:t xml:space="preserve">тории ориентировочной площадью 78 га в городе Смоленске в границах проспекта Строителей - улицы Рыленкова </w:t>
            </w:r>
            <w:r w:rsidRPr="005824D6">
              <w:rPr>
                <w:rStyle w:val="38"/>
                <w:rFonts w:eastAsia="TimesNewRomanPSMT"/>
              </w:rPr>
              <w:t xml:space="preserve">- </w:t>
            </w:r>
            <w:r w:rsidRPr="005824D6">
              <w:rPr>
                <w:sz w:val="24"/>
                <w:szCs w:val="24"/>
              </w:rPr>
              <w:t xml:space="preserve">улицы Брылевка </w:t>
            </w:r>
            <w:r w:rsidRPr="005824D6">
              <w:rPr>
                <w:rStyle w:val="38"/>
                <w:rFonts w:eastAsia="TimesNewRomanPSMT"/>
              </w:rPr>
              <w:t xml:space="preserve">- </w:t>
            </w:r>
            <w:r w:rsidRPr="005824D6">
              <w:rPr>
                <w:sz w:val="24"/>
                <w:szCs w:val="24"/>
              </w:rPr>
              <w:t>улицы Г</w:t>
            </w:r>
            <w:r w:rsidRPr="005824D6">
              <w:rPr>
                <w:sz w:val="24"/>
                <w:szCs w:val="24"/>
              </w:rPr>
              <w:t>е</w:t>
            </w:r>
            <w:r w:rsidRPr="005824D6">
              <w:rPr>
                <w:sz w:val="24"/>
                <w:szCs w:val="24"/>
              </w:rPr>
              <w:t>нерала Трошева - по границе земельного участка с кадастровым номером 67:27:0000000:3212 - по границе земельного участка Федерального це</w:t>
            </w:r>
            <w:r w:rsidRPr="005824D6">
              <w:rPr>
                <w:sz w:val="24"/>
                <w:szCs w:val="24"/>
              </w:rPr>
              <w:t>н</w:t>
            </w:r>
            <w:r w:rsidRPr="005824D6">
              <w:rPr>
                <w:sz w:val="24"/>
                <w:szCs w:val="24"/>
              </w:rPr>
              <w:t>тра травматологии, ортопедии и эндопротезир</w:t>
            </w:r>
            <w:r w:rsidRPr="005824D6">
              <w:rPr>
                <w:sz w:val="24"/>
                <w:szCs w:val="24"/>
              </w:rPr>
              <w:t>о</w:t>
            </w:r>
            <w:r w:rsidRPr="005824D6">
              <w:rPr>
                <w:sz w:val="24"/>
                <w:szCs w:val="24"/>
              </w:rPr>
              <w:t>вания»</w:t>
            </w:r>
            <w:r w:rsidRPr="00457519">
              <w:rPr>
                <w:sz w:val="24"/>
                <w:szCs w:val="24"/>
              </w:rPr>
              <w:t>.</w:t>
            </w:r>
          </w:p>
          <w:p w:rsidR="0052560A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475CD">
              <w:rPr>
                <w:b/>
              </w:rPr>
              <w:t xml:space="preserve"> </w:t>
            </w:r>
            <w:r w:rsidRPr="00C9633B">
              <w:rPr>
                <w:sz w:val="24"/>
                <w:szCs w:val="24"/>
              </w:rPr>
              <w:t>Положения о размещении объектов капитальн</w:t>
            </w:r>
            <w:r w:rsidRPr="00C9633B">
              <w:rPr>
                <w:sz w:val="24"/>
                <w:szCs w:val="24"/>
              </w:rPr>
              <w:t>о</w:t>
            </w:r>
            <w:r w:rsidRPr="00C9633B">
              <w:rPr>
                <w:sz w:val="24"/>
                <w:szCs w:val="24"/>
              </w:rPr>
              <w:t>го строительства</w:t>
            </w:r>
            <w:r>
              <w:rPr>
                <w:sz w:val="24"/>
                <w:szCs w:val="24"/>
              </w:rPr>
              <w:t xml:space="preserve">. </w:t>
            </w:r>
            <w:r w:rsidRPr="005824D6">
              <w:rPr>
                <w:sz w:val="24"/>
                <w:szCs w:val="24"/>
              </w:rPr>
              <w:t>Положение о характеристиках планируемого развития территории.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1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Чертеж планировки территории 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5B09D0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Чертеж </w:t>
            </w:r>
            <w:r>
              <w:rPr>
                <w:sz w:val="24"/>
                <w:szCs w:val="24"/>
              </w:rPr>
              <w:t xml:space="preserve">красных линий и линий регулирования застройки </w:t>
            </w:r>
            <w:r w:rsidRPr="00C9633B">
              <w:rPr>
                <w:sz w:val="24"/>
                <w:szCs w:val="24"/>
              </w:rPr>
              <w:t xml:space="preserve"> 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1а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i/>
                <w:sz w:val="24"/>
                <w:szCs w:val="24"/>
              </w:rPr>
              <w:t>Обоснование:</w:t>
            </w:r>
          </w:p>
        </w:tc>
      </w:tr>
      <w:tr w:rsidR="0052560A" w:rsidRPr="00C9633B" w:rsidTr="007A1DFE">
        <w:trPr>
          <w:gridAfter w:val="2"/>
          <w:wAfter w:w="2692" w:type="dxa"/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457519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824D6">
              <w:rPr>
                <w:sz w:val="24"/>
                <w:szCs w:val="24"/>
              </w:rPr>
              <w:t>Проекта планировки и проекта межевания терр</w:t>
            </w:r>
            <w:r w:rsidRPr="005824D6">
              <w:rPr>
                <w:sz w:val="24"/>
                <w:szCs w:val="24"/>
              </w:rPr>
              <w:t>и</w:t>
            </w:r>
            <w:r w:rsidRPr="005824D6">
              <w:rPr>
                <w:sz w:val="24"/>
                <w:szCs w:val="24"/>
              </w:rPr>
              <w:t>тории ориентировочной площадью 7</w:t>
            </w:r>
            <w:r>
              <w:rPr>
                <w:sz w:val="24"/>
                <w:szCs w:val="24"/>
              </w:rPr>
              <w:t>6</w:t>
            </w:r>
            <w:r w:rsidRPr="005824D6">
              <w:rPr>
                <w:sz w:val="24"/>
                <w:szCs w:val="24"/>
              </w:rPr>
              <w:t xml:space="preserve"> га в городе Смоленске в границах проспекта Строителей - улицы Рыленкова </w:t>
            </w:r>
            <w:r w:rsidRPr="005824D6">
              <w:rPr>
                <w:rStyle w:val="38"/>
                <w:rFonts w:eastAsia="TimesNewRomanPSMT"/>
              </w:rPr>
              <w:t xml:space="preserve">- </w:t>
            </w:r>
            <w:r w:rsidRPr="005824D6">
              <w:rPr>
                <w:sz w:val="24"/>
                <w:szCs w:val="24"/>
              </w:rPr>
              <w:t xml:space="preserve">улицы Брылевка </w:t>
            </w:r>
            <w:r w:rsidRPr="005824D6">
              <w:rPr>
                <w:rStyle w:val="38"/>
                <w:rFonts w:eastAsia="TimesNewRomanPSMT"/>
              </w:rPr>
              <w:t xml:space="preserve">- </w:t>
            </w:r>
            <w:r w:rsidRPr="005824D6">
              <w:rPr>
                <w:sz w:val="24"/>
                <w:szCs w:val="24"/>
              </w:rPr>
              <w:t>улицы Г</w:t>
            </w:r>
            <w:r w:rsidRPr="005824D6">
              <w:rPr>
                <w:sz w:val="24"/>
                <w:szCs w:val="24"/>
              </w:rPr>
              <w:t>е</w:t>
            </w:r>
            <w:r w:rsidRPr="005824D6">
              <w:rPr>
                <w:sz w:val="24"/>
                <w:szCs w:val="24"/>
              </w:rPr>
              <w:t>нерала Трошева - по границе земельного участка с кадастровым номером 67:27:0000000:3212 - по границе земельного участка Федерального це</w:t>
            </w:r>
            <w:r w:rsidRPr="005824D6">
              <w:rPr>
                <w:sz w:val="24"/>
                <w:szCs w:val="24"/>
              </w:rPr>
              <w:t>н</w:t>
            </w:r>
            <w:r w:rsidRPr="005824D6">
              <w:rPr>
                <w:sz w:val="24"/>
                <w:szCs w:val="24"/>
              </w:rPr>
              <w:t>тра травматологии, ортопедии и эндопротезир</w:t>
            </w:r>
            <w:r w:rsidRPr="005824D6">
              <w:rPr>
                <w:sz w:val="24"/>
                <w:szCs w:val="24"/>
              </w:rPr>
              <w:t>о</w:t>
            </w:r>
            <w:r w:rsidRPr="005824D6">
              <w:rPr>
                <w:sz w:val="24"/>
                <w:szCs w:val="24"/>
              </w:rPr>
              <w:t>вания</w:t>
            </w:r>
            <w:r w:rsidRPr="00457519">
              <w:rPr>
                <w:sz w:val="24"/>
                <w:szCs w:val="24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2</w:t>
            </w:r>
          </w:p>
        </w:tc>
      </w:tr>
      <w:tr w:rsidR="0052560A" w:rsidRPr="00C9633B" w:rsidTr="007A1DFE">
        <w:trPr>
          <w:gridAfter w:val="2"/>
          <w:wAfter w:w="2692" w:type="dxa"/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2</w:t>
            </w:r>
          </w:p>
        </w:tc>
      </w:tr>
      <w:tr w:rsidR="0052560A" w:rsidRPr="00C9633B" w:rsidTr="007A1DFE">
        <w:trPr>
          <w:gridAfter w:val="2"/>
          <w:wAfter w:w="2692" w:type="dxa"/>
          <w:trHeight w:val="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организации улично-дорожной сети и схема движения транспорта </w:t>
            </w:r>
            <w:r w:rsidRPr="00C9633B">
              <w:rPr>
                <w:sz w:val="24"/>
                <w:szCs w:val="24"/>
              </w:rPr>
              <w:br/>
              <w:t>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4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границ зон с особыми условиями испол</w:t>
            </w:r>
            <w:r w:rsidRPr="00C9633B">
              <w:rPr>
                <w:sz w:val="24"/>
                <w:szCs w:val="24"/>
              </w:rPr>
              <w:t>ь</w:t>
            </w:r>
            <w:r w:rsidRPr="00C9633B">
              <w:rPr>
                <w:sz w:val="24"/>
                <w:szCs w:val="24"/>
              </w:rPr>
              <w:t>зования территории 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6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границ зон размещения объектов кап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тального строительства. </w:t>
            </w:r>
            <w:r w:rsidRPr="00C9633B">
              <w:rPr>
                <w:sz w:val="24"/>
                <w:szCs w:val="24"/>
              </w:rPr>
              <w:t>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7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8C197E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011.0.00-00-ППТ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8C197E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Схема объектов инженерной инфраструктуры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C9633B">
              <w:rPr>
                <w:sz w:val="24"/>
                <w:szCs w:val="24"/>
              </w:rPr>
              <w:t>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8C197E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8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t xml:space="preserve">Проект </w:t>
            </w:r>
            <w:r>
              <w:rPr>
                <w:b/>
                <w:sz w:val="24"/>
                <w:szCs w:val="24"/>
              </w:rPr>
              <w:t>межевания</w:t>
            </w:r>
            <w:r w:rsidRPr="00194FC7">
              <w:rPr>
                <w:b/>
                <w:sz w:val="24"/>
                <w:szCs w:val="24"/>
              </w:rPr>
              <w:t xml:space="preserve"> территории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1113F4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113F4">
              <w:rPr>
                <w:sz w:val="24"/>
                <w:szCs w:val="24"/>
              </w:rPr>
              <w:t>Каталог координат поворотных точек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3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2560A" w:rsidRPr="00C9633B" w:rsidTr="007A1DFE">
        <w:trPr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красных линий и линий рег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лирования застройки</w:t>
            </w:r>
            <w:r w:rsidRPr="00C9633B">
              <w:rPr>
                <w:sz w:val="24"/>
                <w:szCs w:val="24"/>
              </w:rPr>
              <w:t xml:space="preserve"> 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  <w:tc>
          <w:tcPr>
            <w:tcW w:w="1346" w:type="dxa"/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2 листа: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границ формируемых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мельных участков </w:t>
            </w:r>
            <w:r w:rsidRPr="00C9633B">
              <w:rPr>
                <w:sz w:val="24"/>
                <w:szCs w:val="24"/>
              </w:rPr>
              <w:t>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2</w:t>
            </w:r>
          </w:p>
        </w:tc>
      </w:tr>
      <w:tr w:rsidR="0052560A" w:rsidRPr="00C9633B" w:rsidTr="007A1DFE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07110C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границ зон с особыми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виями использования территории </w:t>
            </w:r>
            <w:r w:rsidRPr="00C9633B">
              <w:rPr>
                <w:sz w:val="24"/>
                <w:szCs w:val="24"/>
              </w:rPr>
              <w:t>М 1:</w:t>
            </w:r>
            <w:r>
              <w:rPr>
                <w:sz w:val="24"/>
                <w:szCs w:val="24"/>
              </w:rPr>
              <w:t>2</w:t>
            </w:r>
            <w:r w:rsidRPr="00C9633B">
              <w:rPr>
                <w:sz w:val="24"/>
                <w:szCs w:val="24"/>
              </w:rPr>
              <w:t>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60A" w:rsidRPr="00C9633B" w:rsidRDefault="0052560A" w:rsidP="007A1DFE">
            <w:pPr>
              <w:pStyle w:val="affd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3</w:t>
            </w:r>
          </w:p>
        </w:tc>
      </w:tr>
    </w:tbl>
    <w:p w:rsidR="0052560A" w:rsidRDefault="0052560A" w:rsidP="0052560A"/>
    <w:p w:rsidR="0052560A" w:rsidRDefault="0052560A" w:rsidP="0052560A">
      <w:pPr>
        <w:pStyle w:val="10"/>
        <w:numPr>
          <w:ilvl w:val="0"/>
          <w:numId w:val="1"/>
        </w:numPr>
      </w:pPr>
      <w:bookmarkStart w:id="1" w:name="_Toc502243054"/>
      <w:r>
        <w:lastRenderedPageBreak/>
        <w:t>СОДЕРЖАНИЕ</w:t>
      </w:r>
      <w:bookmarkEnd w:id="1"/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r w:rsidRPr="00C111F9">
        <w:rPr>
          <w:b/>
          <w:bCs/>
          <w:caps/>
          <w:sz w:val="24"/>
          <w:szCs w:val="24"/>
        </w:rPr>
        <w:fldChar w:fldCharType="begin"/>
      </w:r>
      <w:r w:rsidRPr="00C111F9">
        <w:rPr>
          <w:b/>
          <w:bCs/>
          <w:caps/>
          <w:sz w:val="24"/>
          <w:szCs w:val="24"/>
        </w:rPr>
        <w:instrText xml:space="preserve"> TOC \o "1-5" \h \z \u </w:instrText>
      </w:r>
      <w:r w:rsidRPr="00C111F9">
        <w:rPr>
          <w:b/>
          <w:bCs/>
          <w:caps/>
          <w:sz w:val="24"/>
          <w:szCs w:val="24"/>
        </w:rPr>
        <w:fldChar w:fldCharType="separate"/>
      </w:r>
      <w:hyperlink w:anchor="_Toc502243053" w:history="1">
        <w:r w:rsidRPr="00C12DB9">
          <w:rPr>
            <w:rStyle w:val="a9"/>
            <w:noProof/>
            <w:sz w:val="24"/>
            <w:szCs w:val="24"/>
          </w:rPr>
          <w:t>1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СОСТАВ ПРОЕКТНОЙ ДОКУМЕНТАЦИИ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_Toc502243053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4" w:history="1">
        <w:r w:rsidRPr="00C12DB9">
          <w:rPr>
            <w:rStyle w:val="a9"/>
            <w:noProof/>
            <w:sz w:val="24"/>
            <w:szCs w:val="24"/>
          </w:rPr>
          <w:t>2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СОДЕРЖАНИЕ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_Toc502243054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5" w:history="1">
        <w:r w:rsidRPr="00C12DB9">
          <w:rPr>
            <w:rStyle w:val="a9"/>
            <w:noProof/>
            <w:sz w:val="24"/>
            <w:szCs w:val="24"/>
          </w:rPr>
          <w:t>3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ВВЕДЕНИЕ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_Toc502243055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6" w:history="1">
        <w:r w:rsidRPr="00C12DB9">
          <w:rPr>
            <w:rStyle w:val="a9"/>
            <w:noProof/>
            <w:sz w:val="24"/>
            <w:szCs w:val="24"/>
          </w:rPr>
          <w:t>4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ПЕРЕЧЕНЬ ПЛАНИРУЕМЫХ К РАЗМЕЩЕНИЮ ОБЪЕКТОВ КАПИТАЛЬНОГО СТРОИТЕЛЬСТВА И ИХ ХАРАКТЕРИСТИКИ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_Toc502243056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7" w:history="1">
        <w:r w:rsidRPr="00C12DB9">
          <w:rPr>
            <w:rStyle w:val="a9"/>
            <w:noProof/>
            <w:sz w:val="24"/>
            <w:szCs w:val="24"/>
          </w:rPr>
          <w:t>5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ПОЛОЖЕНИЕ О ХАРАКТЕРИСТИКАХ ПЛАНИРУЕМОГО РАЗВИТИЯ ТЕРРИТОРИИ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_Toc502243057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6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8" w:history="1">
        <w:r w:rsidRPr="00C12DB9">
          <w:rPr>
            <w:rStyle w:val="a9"/>
            <w:noProof/>
            <w:sz w:val="24"/>
            <w:szCs w:val="24"/>
          </w:rPr>
          <w:t>5.1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Технико-экономические показатели развития жилых территорий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_Toc502243058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6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59" w:history="1">
        <w:r w:rsidRPr="00C12DB9">
          <w:rPr>
            <w:rStyle w:val="a9"/>
            <w:noProof/>
            <w:sz w:val="24"/>
            <w:szCs w:val="24"/>
          </w:rPr>
          <w:t>5.2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Технико-экономические показатели развития социальной инфраструктуры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7</w:t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0" w:history="1">
        <w:r w:rsidRPr="00C12DB9">
          <w:rPr>
            <w:rStyle w:val="a9"/>
            <w:noProof/>
            <w:sz w:val="24"/>
            <w:szCs w:val="24"/>
          </w:rPr>
          <w:t>5.3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Технико-экономические показатели развития транспортной инфраструктуры</w:t>
        </w:r>
        <w:r w:rsidRPr="00C12DB9"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_Toc502243060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8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1" w:history="1">
        <w:r w:rsidRPr="00C12DB9">
          <w:rPr>
            <w:rStyle w:val="a9"/>
            <w:noProof/>
            <w:sz w:val="24"/>
            <w:szCs w:val="24"/>
          </w:rPr>
          <w:t>5.4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Технико-экономические показатели развития инженерной инфраструктуры</w:t>
        </w:r>
        <w:r w:rsidRPr="00C12DB9"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_Toc502243061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9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2" w:history="1">
        <w:r w:rsidRPr="00C12DB9">
          <w:rPr>
            <w:rStyle w:val="a9"/>
            <w:noProof/>
            <w:sz w:val="24"/>
            <w:szCs w:val="24"/>
          </w:rPr>
          <w:t>5.5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Основные технико-экономические показатели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_Toc502243062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12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1a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3" w:history="1">
        <w:r w:rsidRPr="00C12DB9">
          <w:rPr>
            <w:rStyle w:val="a9"/>
            <w:noProof/>
            <w:sz w:val="24"/>
            <w:szCs w:val="24"/>
          </w:rPr>
          <w:t>6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ПОЛОЖЕНИЕ ОБ ОЧЕРЕДНОСТИ ПЛАНИРУЕМОГО РАЗВИТИЯ ТЕРРИТОРИИ</w:t>
        </w:r>
        <w:r w:rsidRPr="00C12DB9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_Toc502243063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14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4" w:history="1">
        <w:r w:rsidRPr="00C12DB9">
          <w:rPr>
            <w:rStyle w:val="a9"/>
            <w:noProof/>
            <w:sz w:val="24"/>
            <w:szCs w:val="24"/>
          </w:rPr>
          <w:t>6.1</w:t>
        </w:r>
        <w:r w:rsidRPr="00892191">
          <w:rPr>
            <w:rFonts w:ascii="Calibri" w:eastAsia="Times New Roman" w:hAnsi="Calibri"/>
            <w:noProof/>
            <w:sz w:val="24"/>
            <w:szCs w:val="24"/>
          </w:rPr>
          <w:tab/>
        </w:r>
        <w:r w:rsidRPr="00C12DB9">
          <w:rPr>
            <w:rStyle w:val="a9"/>
            <w:noProof/>
            <w:sz w:val="24"/>
            <w:szCs w:val="24"/>
          </w:rPr>
          <w:t>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</w:t>
        </w:r>
        <w:r w:rsidRPr="00C12DB9">
          <w:rPr>
            <w:noProof/>
            <w:webHidden/>
            <w:sz w:val="24"/>
            <w:szCs w:val="24"/>
          </w:rPr>
          <w:tab/>
        </w:r>
        <w:r w:rsidRPr="00C12DB9">
          <w:rPr>
            <w:noProof/>
            <w:webHidden/>
            <w:sz w:val="24"/>
            <w:szCs w:val="24"/>
          </w:rPr>
          <w:fldChar w:fldCharType="begin"/>
        </w:r>
        <w:r w:rsidRPr="00C12DB9">
          <w:rPr>
            <w:noProof/>
            <w:webHidden/>
            <w:sz w:val="24"/>
            <w:szCs w:val="24"/>
          </w:rPr>
          <w:instrText xml:space="preserve"> PAGEREF _Toc502243064 \h </w:instrText>
        </w:r>
        <w:r w:rsidRPr="00C12DB9">
          <w:rPr>
            <w:noProof/>
            <w:webHidden/>
            <w:sz w:val="24"/>
            <w:szCs w:val="24"/>
          </w:rPr>
        </w:r>
        <w:r w:rsidRPr="00C12DB9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14</w:t>
        </w:r>
        <w:r w:rsidRPr="00C12DB9">
          <w:rPr>
            <w:noProof/>
            <w:webHidden/>
            <w:sz w:val="24"/>
            <w:szCs w:val="24"/>
          </w:rPr>
          <w:fldChar w:fldCharType="end"/>
        </w:r>
      </w:hyperlink>
    </w:p>
    <w:p w:rsidR="0052560A" w:rsidRPr="00892191" w:rsidRDefault="0052560A" w:rsidP="0052560A">
      <w:pPr>
        <w:pStyle w:val="26"/>
        <w:tabs>
          <w:tab w:val="left" w:pos="1320"/>
        </w:tabs>
        <w:rPr>
          <w:rFonts w:ascii="Calibri" w:eastAsia="Times New Roman" w:hAnsi="Calibri"/>
          <w:noProof/>
          <w:sz w:val="24"/>
          <w:szCs w:val="24"/>
        </w:rPr>
      </w:pPr>
      <w:hyperlink w:anchor="_Toc502243065" w:history="1"/>
    </w:p>
    <w:p w:rsidR="0052560A" w:rsidRDefault="0052560A" w:rsidP="0052560A">
      <w:pPr>
        <w:ind w:firstLine="0"/>
      </w:pPr>
      <w:r w:rsidRPr="00C111F9">
        <w:rPr>
          <w:b/>
          <w:bCs/>
          <w:caps/>
          <w:sz w:val="24"/>
          <w:szCs w:val="24"/>
        </w:rPr>
        <w:fldChar w:fldCharType="end"/>
      </w:r>
    </w:p>
    <w:p w:rsidR="0052560A" w:rsidRDefault="0052560A" w:rsidP="0052560A"/>
    <w:p w:rsidR="0052560A" w:rsidRDefault="0052560A" w:rsidP="0052560A">
      <w:pPr>
        <w:sectPr w:rsidR="0052560A" w:rsidSect="0052560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403" w:right="851" w:bottom="1344" w:left="1418" w:header="147" w:footer="1287" w:gutter="0"/>
          <w:pgNumType w:start="3"/>
          <w:cols w:space="720"/>
          <w:titlePg/>
          <w:docGrid w:linePitch="360"/>
        </w:sectPr>
      </w:pPr>
    </w:p>
    <w:p w:rsidR="0052560A" w:rsidRDefault="0052560A" w:rsidP="0052560A">
      <w:pPr>
        <w:pStyle w:val="10"/>
        <w:numPr>
          <w:ilvl w:val="0"/>
          <w:numId w:val="1"/>
        </w:numPr>
      </w:pPr>
      <w:bookmarkStart w:id="2" w:name="_Toc502243055"/>
      <w:r>
        <w:lastRenderedPageBreak/>
        <w:t>ВВЕДЕНИЕ</w:t>
      </w:r>
      <w:bookmarkEnd w:id="2"/>
    </w:p>
    <w:p w:rsidR="0052560A" w:rsidRPr="00B323CA" w:rsidRDefault="0052560A" w:rsidP="0052560A">
      <w:r w:rsidRPr="003262C1">
        <w:t xml:space="preserve">Проект планировки и проекта межевания территории ориентировочной площадью </w:t>
      </w:r>
      <w:r w:rsidRPr="001C7D15">
        <w:t xml:space="preserve">76 </w:t>
      </w:r>
      <w:r w:rsidRPr="003262C1">
        <w:t xml:space="preserve">га в городе Смоленске в границах проспекта Строителей - улицы Рыленкова </w:t>
      </w:r>
      <w:r w:rsidRPr="003262C1">
        <w:rPr>
          <w:rStyle w:val="38"/>
          <w:rFonts w:eastAsia="TimesNewRomanPSMT"/>
          <w:sz w:val="28"/>
          <w:szCs w:val="28"/>
        </w:rPr>
        <w:t xml:space="preserve">- </w:t>
      </w:r>
      <w:r w:rsidRPr="003262C1">
        <w:t xml:space="preserve">улицы Брылевка </w:t>
      </w:r>
      <w:r w:rsidRPr="003262C1">
        <w:rPr>
          <w:rStyle w:val="38"/>
          <w:rFonts w:eastAsia="TimesNewRomanPSMT"/>
          <w:sz w:val="28"/>
          <w:szCs w:val="28"/>
        </w:rPr>
        <w:t xml:space="preserve">- </w:t>
      </w:r>
      <w:r w:rsidRPr="003262C1">
        <w:t>улицы Генерала Трошева - по границе земельн</w:t>
      </w:r>
      <w:r w:rsidRPr="003262C1">
        <w:t>о</w:t>
      </w:r>
      <w:r w:rsidRPr="003262C1">
        <w:t>го участка с кадастровым номером 67:27:0000000:3212 - по границе земельного участка Федерального центра травматологии, ортопедии и эндопротезирования</w:t>
      </w:r>
      <w:r w:rsidRPr="00341A30">
        <w:t>, разработан</w:t>
      </w:r>
      <w:r w:rsidRPr="00B323CA">
        <w:t xml:space="preserve"> на основании:</w:t>
      </w:r>
    </w:p>
    <w:p w:rsidR="0052560A" w:rsidRPr="00F91CC7" w:rsidRDefault="0052560A" w:rsidP="0052560A">
      <w:r w:rsidRPr="00B323CA">
        <w:t xml:space="preserve">- </w:t>
      </w:r>
      <w:r>
        <w:t>Постановления администрации г. Смоленска от 07.03.2018 г. № 656-адм "О разрешении акционерному обществу "Ваш дом" подготовки проекта план</w:t>
      </w:r>
      <w:r>
        <w:t>и</w:t>
      </w:r>
      <w:r>
        <w:t xml:space="preserve">ровки и межевания </w:t>
      </w:r>
      <w:r w:rsidRPr="003262C1">
        <w:t xml:space="preserve">в границах проспекта Строителей - улицы Рыленкова </w:t>
      </w:r>
      <w:r w:rsidRPr="003262C1">
        <w:rPr>
          <w:rStyle w:val="38"/>
          <w:rFonts w:eastAsia="TimesNewRomanPSMT"/>
          <w:sz w:val="28"/>
          <w:szCs w:val="28"/>
        </w:rPr>
        <w:t xml:space="preserve">- </w:t>
      </w:r>
      <w:r w:rsidRPr="003262C1">
        <w:t>ул</w:t>
      </w:r>
      <w:r w:rsidRPr="003262C1">
        <w:t>и</w:t>
      </w:r>
      <w:r w:rsidRPr="003262C1">
        <w:t xml:space="preserve">цы Брылевка </w:t>
      </w:r>
      <w:r w:rsidRPr="003262C1">
        <w:rPr>
          <w:rStyle w:val="38"/>
          <w:rFonts w:eastAsia="TimesNewRomanPSMT"/>
          <w:sz w:val="28"/>
          <w:szCs w:val="28"/>
        </w:rPr>
        <w:t xml:space="preserve">- </w:t>
      </w:r>
      <w:r w:rsidRPr="003262C1">
        <w:t>улицы Генерала Трошева - по границе земельного участка с к</w:t>
      </w:r>
      <w:r w:rsidRPr="003262C1">
        <w:t>а</w:t>
      </w:r>
      <w:r w:rsidRPr="003262C1">
        <w:t>дастровым номером 67:27:0000000:3212 - по границе земельного участка Фед</w:t>
      </w:r>
      <w:r w:rsidRPr="003262C1">
        <w:t>е</w:t>
      </w:r>
      <w:r w:rsidRPr="003262C1">
        <w:t>рального центра травматологии, ортопедии и эндопротезирования</w:t>
      </w:r>
      <w:r w:rsidRPr="00F91CC7">
        <w:t>.</w:t>
      </w:r>
    </w:p>
    <w:p w:rsidR="0052560A" w:rsidRPr="00B323CA" w:rsidRDefault="0052560A" w:rsidP="0052560A">
      <w:r>
        <w:t xml:space="preserve">- </w:t>
      </w:r>
      <w:r w:rsidRPr="00B323CA">
        <w:t>Технического задания на подготовк</w:t>
      </w:r>
      <w:r>
        <w:t>у проекта планировки территории.</w:t>
      </w:r>
      <w:r w:rsidRPr="00B323CA">
        <w:t xml:space="preserve"> </w:t>
      </w:r>
    </w:p>
    <w:p w:rsidR="0052560A" w:rsidRDefault="0052560A" w:rsidP="0052560A">
      <w:r w:rsidRPr="00B323CA">
        <w:t>Подготовка документации по планировки территории осуществляется в целях</w:t>
      </w:r>
      <w:r>
        <w:t xml:space="preserve"> </w:t>
      </w:r>
      <w:r w:rsidRPr="00B323CA">
        <w:t>обеспечения устойчивого развития территории, выделения элементов пл</w:t>
      </w:r>
      <w:r w:rsidRPr="00B323CA">
        <w:t>а</w:t>
      </w:r>
      <w:r w:rsidRPr="00B323CA">
        <w:t>нировочной</w:t>
      </w:r>
      <w:r>
        <w:t xml:space="preserve"> </w:t>
      </w:r>
      <w:r w:rsidRPr="00B323CA">
        <w:t xml:space="preserve">структуры, </w:t>
      </w:r>
      <w:r>
        <w:t xml:space="preserve">установления границ территорий общего пользования, </w:t>
      </w:r>
      <w:r w:rsidRPr="00B323CA">
        <w:t>установления границ</w:t>
      </w:r>
      <w:r w:rsidRPr="007510DF">
        <w:t xml:space="preserve"> земельных участков, на которых расположены объекты</w:t>
      </w:r>
      <w:r>
        <w:t xml:space="preserve"> </w:t>
      </w:r>
      <w:r w:rsidRPr="007510DF">
        <w:t>к</w:t>
      </w:r>
      <w:r w:rsidRPr="007510DF">
        <w:t>а</w:t>
      </w:r>
      <w:r w:rsidRPr="007510DF">
        <w:t>питального строительства и нахождения оптимального решения по застройке территории,</w:t>
      </w:r>
      <w:r>
        <w:t xml:space="preserve"> </w:t>
      </w:r>
      <w:r w:rsidRPr="007510DF">
        <w:t>обеспеченной всей необходимой инженерной, транспортной и с</w:t>
      </w:r>
      <w:r w:rsidRPr="007510DF">
        <w:t>о</w:t>
      </w:r>
      <w:r>
        <w:t>циальной инфраструктурами, определения характеристик и очередности план</w:t>
      </w:r>
      <w:r>
        <w:t>и</w:t>
      </w:r>
      <w:r>
        <w:t>руемого развития территории. (Согласно статье 42 п.1 ГрК РФ).</w:t>
      </w:r>
    </w:p>
    <w:p w:rsidR="0052560A" w:rsidRDefault="0052560A" w:rsidP="0052560A">
      <w:r w:rsidRPr="007510DF">
        <w:t>При проектировании были использованы положения ранее разработанной и</w:t>
      </w:r>
      <w:r>
        <w:t xml:space="preserve"> </w:t>
      </w:r>
      <w:r w:rsidRPr="007510DF">
        <w:t>утвержденной и планируемой к утверждению документации территориального планирования,</w:t>
      </w:r>
      <w:r>
        <w:t xml:space="preserve"> </w:t>
      </w:r>
      <w:r w:rsidRPr="007510DF">
        <w:t xml:space="preserve">градостроительного зонирования, документации по планировки </w:t>
      </w:r>
      <w:r w:rsidRPr="007510DF">
        <w:lastRenderedPageBreak/>
        <w:t>террито</w:t>
      </w:r>
      <w:r>
        <w:t>рий:</w:t>
      </w:r>
    </w:p>
    <w:p w:rsidR="0052560A" w:rsidRPr="00B323CA" w:rsidRDefault="0052560A" w:rsidP="0052560A">
      <w:r w:rsidRPr="00B323CA">
        <w:t xml:space="preserve">- </w:t>
      </w:r>
      <w:r>
        <w:t>Генеральный план города Смоленска</w:t>
      </w:r>
      <w:r w:rsidRPr="00B323CA">
        <w:t>;</w:t>
      </w:r>
    </w:p>
    <w:p w:rsidR="0052560A" w:rsidRDefault="0052560A" w:rsidP="0052560A">
      <w:r w:rsidRPr="00B323CA">
        <w:t xml:space="preserve">- </w:t>
      </w:r>
      <w:r>
        <w:t>Правила землепользования и застройки города Смоленска;</w:t>
      </w:r>
    </w:p>
    <w:p w:rsidR="0052560A" w:rsidRDefault="0052560A" w:rsidP="0052560A">
      <w:pPr>
        <w:ind w:firstLine="360"/>
        <w:jc w:val="left"/>
      </w:pPr>
      <w:r>
        <w:t xml:space="preserve">     -  Проект планировки и межевания разработан на основе топографической съемке М 1:500,  выполненной ООО «ГеоМИР» в 2018 г.</w:t>
      </w:r>
    </w:p>
    <w:p w:rsidR="0052560A" w:rsidRDefault="0052560A" w:rsidP="0052560A">
      <w:pPr>
        <w:ind w:firstLine="680"/>
        <w:jc w:val="left"/>
      </w:pPr>
      <w:r>
        <w:t>Подготовка проектов планировки территории осуществляется для выдел</w:t>
      </w:r>
      <w:r>
        <w:t>е</w:t>
      </w:r>
      <w:r>
        <w:t>ния элементов планировочной структуры, установления границ территорий о</w:t>
      </w:r>
      <w:r>
        <w:t>б</w:t>
      </w:r>
      <w:r>
        <w:t>щего пользования, границ зон планируемого размещения объектов капитального строительства, определения характеристик и очередности планируемого разв</w:t>
      </w:r>
      <w:r>
        <w:t>и</w:t>
      </w:r>
      <w:r>
        <w:t>тия территории. (Согласно статье 42 п.1 ГрК РФ).</w:t>
      </w:r>
    </w:p>
    <w:p w:rsidR="0052560A" w:rsidRDefault="0052560A" w:rsidP="0052560A">
      <w:pPr>
        <w:ind w:firstLine="360"/>
        <w:jc w:val="left"/>
      </w:pPr>
      <w:r>
        <w:t>Проект выполнен с применением компьютерных геоинформационных техн</w:t>
      </w:r>
      <w:r>
        <w:t>о</w:t>
      </w:r>
      <w:r>
        <w:t xml:space="preserve">логий в программах </w:t>
      </w:r>
      <w:r>
        <w:rPr>
          <w:lang w:val="en-US" w:eastAsia="en-US" w:bidi="en-US"/>
        </w:rPr>
        <w:t>Avtocad</w:t>
      </w:r>
      <w:r w:rsidRPr="00D413C7">
        <w:rPr>
          <w:lang w:eastAsia="en-US" w:bidi="en-US"/>
        </w:rPr>
        <w:t xml:space="preserve">, </w:t>
      </w:r>
      <w:r>
        <w:t xml:space="preserve">ТехноКад, </w:t>
      </w:r>
      <w:r>
        <w:rPr>
          <w:lang w:val="en-US" w:eastAsia="en-US" w:bidi="en-US"/>
        </w:rPr>
        <w:t>MapInfo</w:t>
      </w:r>
      <w:r w:rsidRPr="00D413C7">
        <w:rPr>
          <w:lang w:eastAsia="en-US" w:bidi="en-US"/>
        </w:rPr>
        <w:t xml:space="preserve"> </w:t>
      </w:r>
      <w:r>
        <w:t>и содержит соответствующие картографические слои и семантические базы данных.</w:t>
      </w:r>
    </w:p>
    <w:p w:rsidR="0052560A" w:rsidRDefault="0052560A" w:rsidP="0052560A">
      <w:pPr>
        <w:ind w:firstLine="680"/>
        <w:jc w:val="left"/>
      </w:pPr>
    </w:p>
    <w:p w:rsidR="0052560A" w:rsidRDefault="0052560A" w:rsidP="0052560A">
      <w:pPr>
        <w:ind w:firstLine="360"/>
        <w:jc w:val="left"/>
      </w:pPr>
    </w:p>
    <w:p w:rsidR="0052560A" w:rsidRPr="00B323CA" w:rsidRDefault="0052560A" w:rsidP="0052560A"/>
    <w:p w:rsidR="0052560A" w:rsidRDefault="0052560A" w:rsidP="0052560A">
      <w:pPr>
        <w:pStyle w:val="10"/>
        <w:numPr>
          <w:ilvl w:val="0"/>
          <w:numId w:val="1"/>
        </w:numPr>
      </w:pPr>
      <w:bookmarkStart w:id="3" w:name="_Toc502243056"/>
      <w:r>
        <w:lastRenderedPageBreak/>
        <w:t>ПЕРЕЧЕНЬ ПЛАНИРУЕМЫХ К РАЗМЕЩЕНИЮ ОБЪЕКТОВ КАПИТАЛЬНОГО СТРОИТЕЛЬСТВА И ИХ ХАРАКТЕРИСТИКИ</w:t>
      </w:r>
      <w:bookmarkEnd w:id="3"/>
    </w:p>
    <w:p w:rsidR="0052560A" w:rsidRPr="009B0B88" w:rsidRDefault="0052560A" w:rsidP="0052560A">
      <w:r w:rsidRPr="009B0B88">
        <w:t xml:space="preserve">Общий фонд </w:t>
      </w:r>
      <w:r>
        <w:t>существующей</w:t>
      </w:r>
      <w:r w:rsidRPr="009B0B88">
        <w:t xml:space="preserve"> жилой застройки в границах</w:t>
      </w:r>
      <w:r>
        <w:t xml:space="preserve"> </w:t>
      </w:r>
      <w:r w:rsidRPr="009B0B88">
        <w:t>проектирования состав</w:t>
      </w:r>
      <w:r>
        <w:t>ляет</w:t>
      </w:r>
      <w:r w:rsidRPr="009B0B88">
        <w:t xml:space="preserve"> </w:t>
      </w:r>
      <w:r>
        <w:t>146,3</w:t>
      </w:r>
      <w:r w:rsidRPr="009B0B88">
        <w:t xml:space="preserve"> тыс. кв. м общей площади квартир. </w:t>
      </w:r>
      <w:r>
        <w:t>М</w:t>
      </w:r>
      <w:r w:rsidRPr="009B0B88">
        <w:t>ногоквартирн</w:t>
      </w:r>
      <w:r>
        <w:t>ые</w:t>
      </w:r>
      <w:r w:rsidRPr="009B0B88">
        <w:t xml:space="preserve"> дома</w:t>
      </w:r>
      <w:r>
        <w:t xml:space="preserve"> </w:t>
      </w:r>
      <w:r w:rsidRPr="009B0B88">
        <w:t xml:space="preserve">преимущественно </w:t>
      </w:r>
      <w:r>
        <w:t>5-10-ти этажные секционного типа, дома блокированного т</w:t>
      </w:r>
      <w:r>
        <w:t>и</w:t>
      </w:r>
      <w:r>
        <w:t>па.</w:t>
      </w:r>
    </w:p>
    <w:p w:rsidR="0052560A" w:rsidRPr="009B0B88" w:rsidRDefault="0052560A" w:rsidP="0052560A">
      <w:r w:rsidRPr="009B0B88">
        <w:t xml:space="preserve">Количество жителей в </w:t>
      </w:r>
      <w:r>
        <w:t>существующей</w:t>
      </w:r>
      <w:r w:rsidRPr="009B0B88">
        <w:t xml:space="preserve"> застройке </w:t>
      </w:r>
      <w:r w:rsidRPr="003D73EC">
        <w:t>состав</w:t>
      </w:r>
      <w:r>
        <w:t>ляет</w:t>
      </w:r>
      <w:r w:rsidRPr="003D73EC">
        <w:t xml:space="preserve"> </w:t>
      </w:r>
      <w:r w:rsidRPr="0097573E">
        <w:t>5940</w:t>
      </w:r>
      <w:r w:rsidRPr="003D73EC">
        <w:t xml:space="preserve"> человек</w:t>
      </w:r>
      <w:r w:rsidRPr="009B0B88">
        <w:t>.</w:t>
      </w:r>
    </w:p>
    <w:p w:rsidR="0052560A" w:rsidRPr="009B0B88" w:rsidRDefault="0052560A" w:rsidP="0052560A">
      <w:r w:rsidRPr="009B0B88">
        <w:t>Из объектов культурно-бытового назначения планируется строительство:</w:t>
      </w:r>
    </w:p>
    <w:p w:rsidR="0052560A" w:rsidRPr="00A24F2B" w:rsidRDefault="0052560A" w:rsidP="0052560A">
      <w:pPr>
        <w:rPr>
          <w:b/>
        </w:rPr>
      </w:pPr>
      <w:r w:rsidRPr="00A24F2B">
        <w:rPr>
          <w:b/>
        </w:rPr>
        <w:t>Объектов образования:</w:t>
      </w:r>
    </w:p>
    <w:p w:rsidR="0052560A" w:rsidRDefault="0052560A" w:rsidP="0052560A">
      <w:r w:rsidRPr="009B0B88">
        <w:t>- образовательн</w:t>
      </w:r>
      <w:r>
        <w:t>ое</w:t>
      </w:r>
      <w:r w:rsidRPr="009B0B88">
        <w:t xml:space="preserve"> учреждени</w:t>
      </w:r>
      <w:r>
        <w:t>е</w:t>
      </w:r>
      <w:r w:rsidRPr="009B0B88">
        <w:t xml:space="preserve"> </w:t>
      </w:r>
      <w:r>
        <w:t>(общеобразовательная школа)</w:t>
      </w:r>
    </w:p>
    <w:p w:rsidR="0052560A" w:rsidRPr="00A24F2B" w:rsidRDefault="0052560A" w:rsidP="0052560A">
      <w:pPr>
        <w:rPr>
          <w:b/>
        </w:rPr>
      </w:pPr>
      <w:r w:rsidRPr="00A24F2B">
        <w:rPr>
          <w:b/>
        </w:rPr>
        <w:t>Объектов здравоохранения:</w:t>
      </w:r>
    </w:p>
    <w:p w:rsidR="0052560A" w:rsidRPr="009B0B88" w:rsidRDefault="0052560A" w:rsidP="0052560A">
      <w:r w:rsidRPr="009B0B88">
        <w:t xml:space="preserve">- </w:t>
      </w:r>
      <w:r>
        <w:t>аптечный пункт.</w:t>
      </w:r>
    </w:p>
    <w:p w:rsidR="0052560A" w:rsidRPr="00BE1E29" w:rsidRDefault="0052560A" w:rsidP="0052560A">
      <w:pPr>
        <w:rPr>
          <w:b/>
        </w:rPr>
      </w:pPr>
      <w:r w:rsidRPr="00BE1E29">
        <w:rPr>
          <w:b/>
        </w:rPr>
        <w:t>Объектов физкультурно-оздоровительного назначения:</w:t>
      </w:r>
    </w:p>
    <w:p w:rsidR="0052560A" w:rsidRDefault="0052560A" w:rsidP="0052560A">
      <w:r w:rsidRPr="009B0B88">
        <w:t xml:space="preserve">- </w:t>
      </w:r>
      <w:r>
        <w:t>фитнес-центр</w:t>
      </w:r>
      <w:r w:rsidRPr="009B0B88">
        <w:t>.</w:t>
      </w:r>
    </w:p>
    <w:p w:rsidR="0052560A" w:rsidRDefault="0052560A" w:rsidP="0052560A">
      <w:r>
        <w:t>- физкультурно-оздоровительный центр</w:t>
      </w:r>
    </w:p>
    <w:p w:rsidR="0052560A" w:rsidRDefault="0052560A" w:rsidP="0052560A">
      <w:r>
        <w:t>- спортивно-оздоровительный центр</w:t>
      </w:r>
    </w:p>
    <w:p w:rsidR="0052560A" w:rsidRPr="00BE1E29" w:rsidRDefault="0052560A" w:rsidP="0052560A">
      <w:pPr>
        <w:rPr>
          <w:b/>
        </w:rPr>
      </w:pPr>
      <w:r w:rsidRPr="00BE1E29">
        <w:rPr>
          <w:b/>
        </w:rPr>
        <w:t>Объектов для хранения индивидуального автомобильного транспо</w:t>
      </w:r>
      <w:r w:rsidRPr="00BE1E29">
        <w:rPr>
          <w:b/>
        </w:rPr>
        <w:t>р</w:t>
      </w:r>
      <w:r w:rsidRPr="00BE1E29">
        <w:rPr>
          <w:b/>
        </w:rPr>
        <w:t>та:</w:t>
      </w:r>
    </w:p>
    <w:p w:rsidR="0052560A" w:rsidRPr="0052560A" w:rsidRDefault="0052560A" w:rsidP="0052560A">
      <w:pPr>
        <w:rPr>
          <w:b/>
          <w:color w:val="000000"/>
        </w:rPr>
      </w:pPr>
      <w:r w:rsidRPr="0052560A">
        <w:rPr>
          <w:b/>
          <w:color w:val="000000"/>
        </w:rPr>
        <w:t>- парковки на                  1260 м/мест;</w:t>
      </w:r>
    </w:p>
    <w:p w:rsidR="0052560A" w:rsidRDefault="0052560A" w:rsidP="0052560A">
      <w:pPr>
        <w:rPr>
          <w:b/>
        </w:rPr>
      </w:pPr>
      <w:r w:rsidRPr="00A24F2B">
        <w:rPr>
          <w:b/>
        </w:rPr>
        <w:t>Объектов предпринимательской деятельности, делового и финансов</w:t>
      </w:r>
      <w:r w:rsidRPr="00A24F2B">
        <w:rPr>
          <w:b/>
        </w:rPr>
        <w:t>о</w:t>
      </w:r>
      <w:r w:rsidRPr="00A24F2B">
        <w:rPr>
          <w:b/>
        </w:rPr>
        <w:t>го назначения:</w:t>
      </w:r>
    </w:p>
    <w:p w:rsidR="0052560A" w:rsidRPr="00457519" w:rsidRDefault="0052560A" w:rsidP="0052560A">
      <w:r w:rsidRPr="00457519">
        <w:t>-Торгово-развлекательный центр</w:t>
      </w:r>
    </w:p>
    <w:p w:rsidR="0052560A" w:rsidRPr="00457519" w:rsidRDefault="0052560A" w:rsidP="0052560A">
      <w:r w:rsidRPr="00457519">
        <w:t>-Магазин</w:t>
      </w:r>
    </w:p>
    <w:p w:rsidR="0052560A" w:rsidRPr="00457519" w:rsidRDefault="0052560A" w:rsidP="0052560A">
      <w:r w:rsidRPr="00457519">
        <w:t>-Гостиница</w:t>
      </w:r>
    </w:p>
    <w:p w:rsidR="0052560A" w:rsidRDefault="0052560A" w:rsidP="0052560A">
      <w:pPr>
        <w:rPr>
          <w:b/>
        </w:rPr>
      </w:pPr>
      <w:r w:rsidRPr="00A24F2B">
        <w:rPr>
          <w:b/>
        </w:rPr>
        <w:t xml:space="preserve">Объектов </w:t>
      </w:r>
      <w:r>
        <w:rPr>
          <w:b/>
        </w:rPr>
        <w:t>религиозной деятельности:</w:t>
      </w:r>
    </w:p>
    <w:p w:rsidR="0052560A" w:rsidRPr="00457519" w:rsidRDefault="0052560A" w:rsidP="0052560A">
      <w:r w:rsidRPr="00457519">
        <w:t>- Православный храм</w:t>
      </w:r>
    </w:p>
    <w:p w:rsidR="0052560A" w:rsidRDefault="0052560A" w:rsidP="0052560A">
      <w:pPr>
        <w:rPr>
          <w:b/>
        </w:rPr>
      </w:pPr>
    </w:p>
    <w:p w:rsidR="0052560A" w:rsidRDefault="0052560A" w:rsidP="0052560A">
      <w:pPr>
        <w:rPr>
          <w:b/>
        </w:rPr>
      </w:pPr>
    </w:p>
    <w:p w:rsidR="0052560A" w:rsidRPr="00A24F2B" w:rsidRDefault="0052560A" w:rsidP="0052560A">
      <w:pPr>
        <w:rPr>
          <w:b/>
        </w:rPr>
      </w:pPr>
      <w:r w:rsidRPr="00A24F2B">
        <w:rPr>
          <w:b/>
        </w:rPr>
        <w:t>Объектов инженерного обеспечения:</w:t>
      </w:r>
    </w:p>
    <w:p w:rsidR="0052560A" w:rsidRDefault="0052560A" w:rsidP="0052560A">
      <w:r w:rsidRPr="009B0B88">
        <w:t>- Г</w:t>
      </w:r>
      <w:r>
        <w:t>РП</w:t>
      </w:r>
      <w:r w:rsidRPr="005741B0">
        <w:t>-4</w:t>
      </w:r>
      <w:r w:rsidRPr="009B0B88">
        <w:t>;</w:t>
      </w:r>
    </w:p>
    <w:p w:rsidR="0052560A" w:rsidRPr="00DA53FC" w:rsidRDefault="0052560A" w:rsidP="0052560A">
      <w:r>
        <w:t>- ЦТП-1;</w:t>
      </w:r>
    </w:p>
    <w:p w:rsidR="0052560A" w:rsidRPr="005741B0" w:rsidRDefault="0052560A" w:rsidP="0052560A">
      <w:r w:rsidRPr="009B0B88">
        <w:t>- ТП (Трансформаторная подстанция)</w:t>
      </w:r>
      <w:r w:rsidRPr="005741B0">
        <w:t>-3</w:t>
      </w:r>
    </w:p>
    <w:p w:rsidR="0052560A" w:rsidRDefault="0052560A" w:rsidP="0052560A">
      <w:r w:rsidRPr="005741B0">
        <w:rPr>
          <w:b/>
        </w:rPr>
        <w:t xml:space="preserve">Объекты </w:t>
      </w:r>
      <w:r>
        <w:rPr>
          <w:b/>
        </w:rPr>
        <w:t>о</w:t>
      </w:r>
      <w:r w:rsidRPr="007D2B55">
        <w:rPr>
          <w:b/>
        </w:rPr>
        <w:t>тдых (рекреация)</w:t>
      </w:r>
      <w:r>
        <w:rPr>
          <w:b/>
        </w:rPr>
        <w:t>:</w:t>
      </w:r>
    </w:p>
    <w:p w:rsidR="0052560A" w:rsidRDefault="0052560A" w:rsidP="0052560A">
      <w:r>
        <w:t>- Парк культуры и отдыха «Соловьиная роща»</w:t>
      </w:r>
    </w:p>
    <w:p w:rsidR="0052560A" w:rsidRDefault="0052560A" w:rsidP="0052560A">
      <w:r>
        <w:t>- Д</w:t>
      </w:r>
      <w:r w:rsidRPr="005741B0">
        <w:t>етск</w:t>
      </w:r>
      <w:r>
        <w:t>ий</w:t>
      </w:r>
      <w:r w:rsidRPr="005741B0">
        <w:t xml:space="preserve"> эколого-биологическ</w:t>
      </w:r>
      <w:r>
        <w:t>ий центр</w:t>
      </w:r>
    </w:p>
    <w:p w:rsidR="0052560A" w:rsidRPr="005741B0" w:rsidRDefault="0052560A" w:rsidP="0052560A">
      <w:r>
        <w:t>-</w:t>
      </w:r>
      <w:r w:rsidRPr="00812100">
        <w:t xml:space="preserve"> </w:t>
      </w:r>
      <w:r>
        <w:t>Л</w:t>
      </w:r>
      <w:r w:rsidRPr="00812100">
        <w:t>есопарк</w:t>
      </w:r>
    </w:p>
    <w:p w:rsidR="0052560A" w:rsidRDefault="0052560A" w:rsidP="0052560A">
      <w:pPr>
        <w:pStyle w:val="10"/>
        <w:numPr>
          <w:ilvl w:val="0"/>
          <w:numId w:val="1"/>
        </w:numPr>
      </w:pPr>
      <w:bookmarkStart w:id="4" w:name="_Toc502243057"/>
      <w:r>
        <w:lastRenderedPageBreak/>
        <w:t>ПОЛОЖЕНИЕ О ХАРАКТЕРИСТИКАХ ПЛАНИРУЕМОГО РАЗВИТИЯ ТЕРРИТОРИИ</w:t>
      </w:r>
      <w:bookmarkEnd w:id="4"/>
    </w:p>
    <w:p w:rsidR="0052560A" w:rsidRPr="005453B2" w:rsidRDefault="0052560A" w:rsidP="0052560A">
      <w:pPr>
        <w:pStyle w:val="2"/>
        <w:numPr>
          <w:ilvl w:val="1"/>
          <w:numId w:val="1"/>
        </w:numPr>
      </w:pPr>
      <w:bookmarkStart w:id="5" w:name="_Toc502243058"/>
      <w:r>
        <w:t>Технико-экономические показатели развития жилых территорий</w:t>
      </w:r>
      <w:bookmarkEnd w:id="5"/>
    </w:p>
    <w:p w:rsidR="0052560A" w:rsidRDefault="0052560A" w:rsidP="0052560A">
      <w:bookmarkStart w:id="6" w:name="_Toc502243059"/>
      <w:r>
        <w:t>Территория в рассматриваемых границах занимает 76 га, в том числе в границах проекта планировки территории составляет 76 га, из них жилой з</w:t>
      </w:r>
      <w:r>
        <w:t>а</w:t>
      </w:r>
      <w:r>
        <w:t>стройки занимает 18,22 га (24%), застройки учебно-воспитательного назначения 4,29 га (5,64%), рекреационная территория 30,11 га (39,62%), территории инж</w:t>
      </w:r>
      <w:r>
        <w:t>е</w:t>
      </w:r>
      <w:r>
        <w:t>нерной и транспортной инфраструктуры 1,54 га (2,03%).</w:t>
      </w:r>
    </w:p>
    <w:p w:rsidR="0052560A" w:rsidRDefault="0052560A" w:rsidP="0052560A">
      <w:r>
        <w:t>Земли общего пользования составляют 9,8 га(12,9%) Функциональный б</w:t>
      </w:r>
      <w:r>
        <w:t>а</w:t>
      </w:r>
      <w:r>
        <w:t xml:space="preserve">ланс использования проектируемой территории представлен в табл.: </w:t>
      </w:r>
    </w:p>
    <w:p w:rsidR="0052560A" w:rsidRDefault="0052560A" w:rsidP="0052560A">
      <w:pPr>
        <w:rPr>
          <w:b/>
        </w:rPr>
      </w:pPr>
      <w:r w:rsidRPr="001C0C25">
        <w:rPr>
          <w:b/>
        </w:rPr>
        <w:t>Баланс функционального использования территории</w:t>
      </w:r>
    </w:p>
    <w:p w:rsidR="0052560A" w:rsidRPr="001C0C25" w:rsidRDefault="0052560A" w:rsidP="0052560A">
      <w:pPr>
        <w:rPr>
          <w:b/>
        </w:rPr>
      </w:pP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1280"/>
        <w:gridCol w:w="3977"/>
        <w:gridCol w:w="2126"/>
        <w:gridCol w:w="2268"/>
      </w:tblGrid>
      <w:tr w:rsidR="0052560A" w:rsidRPr="00986F3F" w:rsidTr="007A1DFE">
        <w:trPr>
          <w:trHeight w:val="765"/>
        </w:trPr>
        <w:tc>
          <w:tcPr>
            <w:tcW w:w="1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3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использования земель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Проектное предложение</w:t>
            </w:r>
          </w:p>
        </w:tc>
      </w:tr>
      <w:tr w:rsidR="0052560A" w:rsidRPr="00986F3F" w:rsidTr="007A1DFE">
        <w:trPr>
          <w:trHeight w:val="645"/>
        </w:trPr>
        <w:tc>
          <w:tcPr>
            <w:tcW w:w="1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52560A" w:rsidRPr="00986F3F" w:rsidTr="007A1DFE">
        <w:trPr>
          <w:trHeight w:val="63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Территория в границах рассмотр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33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2560A" w:rsidRPr="00986F3F" w:rsidTr="007A1DFE">
        <w:trPr>
          <w:trHeight w:val="39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Жилая зона: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18,24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52560A" w:rsidRPr="00986F3F" w:rsidTr="007A1DFE">
        <w:trPr>
          <w:trHeight w:val="64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участки многоквартирных жилых домов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33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Блокированной застройки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67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Индивидуальная жилая застройка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67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Зона участков учебно-воспитательного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5,64</w:t>
            </w:r>
          </w:p>
        </w:tc>
      </w:tr>
      <w:tr w:rsidR="0052560A" w:rsidRPr="00986F3F" w:rsidTr="007A1DFE">
        <w:trPr>
          <w:trHeight w:val="73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детские образовательные учрежд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40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3,49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42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Рекреационная зона: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39,62</w:t>
            </w:r>
          </w:p>
        </w:tc>
      </w:tr>
      <w:tr w:rsidR="0052560A" w:rsidRPr="00986F3F" w:rsidTr="007A1DFE">
        <w:trPr>
          <w:trHeight w:val="67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Под размещение парка культуры и отдыха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20,21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73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Для строительства детского экол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го-биологического центра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81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Для размещения объектов рекре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986F3F">
              <w:rPr>
                <w:rFonts w:eastAsia="Times New Roman"/>
                <w:color w:val="000000"/>
                <w:sz w:val="24"/>
                <w:szCs w:val="24"/>
              </w:rPr>
              <w:t>ционного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5,71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100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Зона инженерной и транспортной инфраструктуры: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2,03</w:t>
            </w:r>
          </w:p>
        </w:tc>
      </w:tr>
      <w:tr w:rsidR="0052560A" w:rsidRPr="00986F3F" w:rsidTr="007A1DFE">
        <w:trPr>
          <w:trHeight w:val="102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12,9</w:t>
            </w:r>
          </w:p>
        </w:tc>
      </w:tr>
      <w:tr w:rsidR="0052560A" w:rsidRPr="00986F3F" w:rsidTr="007A1DFE">
        <w:trPr>
          <w:trHeight w:val="79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Зона общественно-делового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10,26</w:t>
            </w:r>
          </w:p>
        </w:tc>
      </w:tr>
      <w:tr w:rsidR="0052560A" w:rsidRPr="00986F3F" w:rsidTr="007A1DFE">
        <w:trPr>
          <w:trHeight w:val="48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46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Для размещения объектов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63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Для размещения объектов торговли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63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Обеспечение обороны и безопа</w:t>
            </w: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ности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0,56</w:t>
            </w:r>
          </w:p>
        </w:tc>
      </w:tr>
      <w:tr w:rsidR="0052560A" w:rsidRPr="00986F3F" w:rsidTr="007A1DFE">
        <w:trPr>
          <w:trHeight w:val="43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Под военным комиссариатом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450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Ведение дачного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4,53</w:t>
            </w:r>
          </w:p>
        </w:tc>
      </w:tr>
      <w:tr w:rsidR="0052560A" w:rsidRPr="00986F3F" w:rsidTr="007A1DFE">
        <w:trPr>
          <w:trHeight w:val="55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Для садоводства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52560A" w:rsidRPr="00986F3F" w:rsidTr="007A1DFE">
        <w:trPr>
          <w:trHeight w:val="55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0,46</w:t>
            </w:r>
          </w:p>
        </w:tc>
      </w:tr>
      <w:tr w:rsidR="0052560A" w:rsidRPr="00986F3F" w:rsidTr="007A1DFE">
        <w:trPr>
          <w:trHeight w:val="435"/>
        </w:trPr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Под православным храмом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2560A" w:rsidRPr="00986F3F" w:rsidRDefault="0052560A" w:rsidP="007A1DFE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86F3F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2560A" w:rsidRPr="001C50D9" w:rsidRDefault="0052560A" w:rsidP="0052560A">
      <w:pPr>
        <w:pStyle w:val="a2"/>
        <w:rPr>
          <w:lang w:val="en-US"/>
        </w:rPr>
      </w:pPr>
    </w:p>
    <w:p w:rsidR="0052560A" w:rsidRDefault="0052560A" w:rsidP="0052560A">
      <w:pPr>
        <w:pStyle w:val="2"/>
        <w:numPr>
          <w:ilvl w:val="1"/>
          <w:numId w:val="1"/>
        </w:numPr>
      </w:pPr>
      <w:r>
        <w:t>Технико-экономические показатели развития социальной инфраструктуры</w:t>
      </w:r>
      <w:bookmarkEnd w:id="6"/>
    </w:p>
    <w:p w:rsidR="0052560A" w:rsidRDefault="0052560A" w:rsidP="0052560A">
      <w:pPr>
        <w:pStyle w:val="a2"/>
      </w:pPr>
      <w:r>
        <w:t>Расчетное население - 5940 чел.</w:t>
      </w:r>
    </w:p>
    <w:tbl>
      <w:tblPr>
        <w:tblW w:w="104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2931"/>
        <w:gridCol w:w="1405"/>
        <w:gridCol w:w="1434"/>
        <w:gridCol w:w="1942"/>
        <w:gridCol w:w="1951"/>
      </w:tblGrid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№№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Предприятия и учреждения обслуживания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Норматив на 1000 жителей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Требуется по норме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Вместимость по проекту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Примечания</w:t>
            </w: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Детские образовательные учреждения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45 мест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222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200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Общеобразовательные школы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90 мест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445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>
              <w:rPr>
                <w:rFonts w:eastAsia="TimesNewRomanPSMT"/>
                <w:szCs w:val="28"/>
                <w:lang w:eastAsia="ru-RU"/>
              </w:rPr>
              <w:t>1100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3E0AED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color w:val="FF0000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3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Магазины продовольственных товаров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100 кв.м.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494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494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Магазины непродовольственных товаров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180 кв.м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889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889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5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Объекты бытового обслуживания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 раб.места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10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10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6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Учреждения культуры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50кв.м.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247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247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7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Аптечный пункт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 xml:space="preserve">1 </w:t>
            </w:r>
            <w:r w:rsidRPr="009A2946">
              <w:rPr>
                <w:rFonts w:eastAsia="TimesNewRomanPSMT"/>
                <w:szCs w:val="28"/>
                <w:lang w:eastAsia="ru-RU"/>
              </w:rPr>
              <w:br/>
              <w:t>на жилую группу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8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Отделение связи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 xml:space="preserve">1 </w:t>
            </w:r>
            <w:r w:rsidRPr="009A2946">
              <w:rPr>
                <w:rFonts w:eastAsia="TimesNewRomanPSMT"/>
                <w:szCs w:val="28"/>
                <w:lang w:eastAsia="ru-RU"/>
              </w:rPr>
              <w:br/>
              <w:t>на жилую группу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9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Крытые спортивные учреждения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20 кв.м.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99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99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  <w:tr w:rsidR="0052560A" w:rsidTr="007A1DFE">
        <w:trPr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10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Пункт охраны правопорядка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10 кв.м.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49,4</w:t>
            </w:r>
          </w:p>
        </w:tc>
        <w:tc>
          <w:tcPr>
            <w:tcW w:w="19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49,4</w:t>
            </w:r>
          </w:p>
        </w:tc>
        <w:tc>
          <w:tcPr>
            <w:tcW w:w="19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</w:p>
        </w:tc>
      </w:tr>
    </w:tbl>
    <w:p w:rsidR="0052560A" w:rsidRPr="005453B2" w:rsidRDefault="0052560A" w:rsidP="0052560A">
      <w:pPr>
        <w:pStyle w:val="2"/>
        <w:numPr>
          <w:ilvl w:val="1"/>
          <w:numId w:val="1"/>
        </w:numPr>
      </w:pPr>
      <w:bookmarkStart w:id="7" w:name="_Toc502243060"/>
      <w:r>
        <w:t>Технико-экономические показатели развития транспортной инфраструктуры</w:t>
      </w:r>
      <w:bookmarkEnd w:id="7"/>
    </w:p>
    <w:p w:rsidR="0052560A" w:rsidRPr="000420B6" w:rsidRDefault="0052560A" w:rsidP="0052560A">
      <w:r w:rsidRPr="000420B6">
        <w:t>Внешние транспортные связи проектируемой территории будут осущест</w:t>
      </w:r>
      <w:r w:rsidRPr="000420B6">
        <w:t>в</w:t>
      </w:r>
      <w:r w:rsidRPr="000420B6">
        <w:t xml:space="preserve">ляться </w:t>
      </w:r>
      <w:r>
        <w:t>с</w:t>
      </w:r>
      <w:r w:rsidRPr="000420B6">
        <w:t xml:space="preserve"> ул</w:t>
      </w:r>
      <w:r>
        <w:t>ицы Генерала Трошева</w:t>
      </w:r>
      <w:r w:rsidRPr="000420B6">
        <w:t>.</w:t>
      </w:r>
      <w:r>
        <w:t xml:space="preserve"> Проектом предлагается организация двух въездов-выездов с территории микрорайона на Рыленкова и проспект Строит</w:t>
      </w:r>
      <w:r>
        <w:t>е</w:t>
      </w:r>
      <w:r>
        <w:t xml:space="preserve">лей.  </w:t>
      </w:r>
    </w:p>
    <w:p w:rsidR="0052560A" w:rsidRPr="000420B6" w:rsidRDefault="0052560A" w:rsidP="0052560A">
      <w:r w:rsidRPr="000420B6">
        <w:t>Параметры поперечных профилей местной улично-дорожной сети будут следующими:</w:t>
      </w:r>
    </w:p>
    <w:p w:rsidR="0052560A" w:rsidRDefault="0052560A" w:rsidP="0052560A">
      <w:pPr>
        <w:spacing w:before="100" w:beforeAutospacing="1"/>
        <w:contextualSpacing/>
        <w:jc w:val="left"/>
        <w:rPr>
          <w:lang w:val="ru-MO"/>
        </w:rPr>
      </w:pPr>
      <w:r w:rsidRPr="00036282">
        <w:rPr>
          <w:lang w:val="ru-MO"/>
        </w:rPr>
        <w:t xml:space="preserve">для улицы </w:t>
      </w:r>
      <w:r>
        <w:rPr>
          <w:lang w:val="ru-MO"/>
        </w:rPr>
        <w:t>Генерала Трошева</w:t>
      </w:r>
      <w:r w:rsidRPr="00036282">
        <w:rPr>
          <w:lang w:val="ru-MO"/>
        </w:rPr>
        <w:t xml:space="preserve"> –</w:t>
      </w:r>
      <w:r>
        <w:rPr>
          <w:lang w:val="ru-MO"/>
        </w:rPr>
        <w:t>18</w:t>
      </w:r>
      <w:r w:rsidRPr="00036282">
        <w:rPr>
          <w:lang w:val="ru-MO"/>
        </w:rPr>
        <w:t>м</w:t>
      </w:r>
      <w:r>
        <w:rPr>
          <w:lang w:val="ru-MO"/>
        </w:rPr>
        <w:t>;</w:t>
      </w:r>
    </w:p>
    <w:p w:rsidR="0052560A" w:rsidRDefault="0052560A" w:rsidP="0052560A">
      <w:pPr>
        <w:spacing w:before="100" w:beforeAutospacing="1"/>
        <w:contextualSpacing/>
        <w:jc w:val="left"/>
        <w:rPr>
          <w:lang w:val="ru-MO"/>
        </w:rPr>
      </w:pPr>
      <w:r w:rsidRPr="00036282">
        <w:rPr>
          <w:lang w:val="ru-MO"/>
        </w:rPr>
        <w:t xml:space="preserve">для улицы </w:t>
      </w:r>
      <w:r>
        <w:rPr>
          <w:lang w:val="ru-MO"/>
        </w:rPr>
        <w:t>ул. Брылева</w:t>
      </w:r>
      <w:r w:rsidRPr="00036282">
        <w:rPr>
          <w:lang w:val="ru-MO"/>
        </w:rPr>
        <w:t xml:space="preserve"> </w:t>
      </w:r>
      <w:r>
        <w:rPr>
          <w:lang w:val="ru-MO"/>
        </w:rPr>
        <w:t>–</w:t>
      </w:r>
      <w:r w:rsidRPr="00036282">
        <w:rPr>
          <w:lang w:val="ru-MO"/>
        </w:rPr>
        <w:t xml:space="preserve"> </w:t>
      </w:r>
      <w:r>
        <w:rPr>
          <w:lang w:val="ru-MO"/>
        </w:rPr>
        <w:t>8,9</w:t>
      </w:r>
      <w:r w:rsidRPr="00036282">
        <w:rPr>
          <w:lang w:val="ru-MO"/>
        </w:rPr>
        <w:t xml:space="preserve">м;  </w:t>
      </w:r>
    </w:p>
    <w:p w:rsidR="0052560A" w:rsidRDefault="0052560A" w:rsidP="0052560A">
      <w:pPr>
        <w:spacing w:before="100" w:beforeAutospacing="1"/>
        <w:contextualSpacing/>
        <w:jc w:val="left"/>
        <w:rPr>
          <w:lang w:val="ru-MO"/>
        </w:rPr>
      </w:pPr>
      <w:r w:rsidRPr="00036282">
        <w:rPr>
          <w:lang w:val="ru-MO"/>
        </w:rPr>
        <w:t xml:space="preserve">для улицы </w:t>
      </w:r>
      <w:r>
        <w:rPr>
          <w:lang w:val="ru-MO"/>
        </w:rPr>
        <w:t>Генерала Паскевича-8,9м;</w:t>
      </w:r>
    </w:p>
    <w:p w:rsidR="0052560A" w:rsidRPr="0052560A" w:rsidRDefault="0052560A" w:rsidP="0052560A">
      <w:pPr>
        <w:rPr>
          <w:color w:val="000000"/>
        </w:rPr>
      </w:pPr>
      <w:r w:rsidRPr="0052560A">
        <w:rPr>
          <w:color w:val="000000"/>
        </w:rPr>
        <w:lastRenderedPageBreak/>
        <w:t>Протяженность улично-дорожной сети составляет 4,8 км, площадь прое</w:t>
      </w:r>
      <w:r w:rsidRPr="0052560A">
        <w:rPr>
          <w:color w:val="000000"/>
        </w:rPr>
        <w:t>з</w:t>
      </w:r>
      <w:r w:rsidRPr="0052560A">
        <w:rPr>
          <w:color w:val="000000"/>
        </w:rPr>
        <w:t>дов - 1,41 га.</w:t>
      </w:r>
    </w:p>
    <w:p w:rsidR="0052560A" w:rsidRPr="00C4570D" w:rsidRDefault="0052560A" w:rsidP="0052560A">
      <w:r w:rsidRPr="00C4570D">
        <w:t xml:space="preserve">Согласно выполненному расчёту, в соответствии с требованиями ПЗЗ г. Смоленска, для постоянного и временного хранения автомобилей необходимо предусмотреть строительство: </w:t>
      </w:r>
    </w:p>
    <w:p w:rsidR="0052560A" w:rsidRPr="003E0AED" w:rsidRDefault="0052560A" w:rsidP="0052560A">
      <w:pPr>
        <w:rPr>
          <w:color w:val="FF0000"/>
        </w:rPr>
      </w:pPr>
      <w:r w:rsidRPr="00C4570D">
        <w:t xml:space="preserve">- для постоянного хранения автомобилей - </w:t>
      </w:r>
      <w:r w:rsidRPr="0097573E">
        <w:t>1</w:t>
      </w:r>
      <w:r>
        <w:t>250</w:t>
      </w:r>
      <w:r w:rsidRPr="0097573E">
        <w:t xml:space="preserve"> м/мест</w:t>
      </w:r>
      <w:r w:rsidRPr="00C4570D">
        <w:t xml:space="preserve">, исходя из расчёта, 100%-й обеспеченности автотранспортом, с учетом уровня автомобилизации 1 автомобиль на 80 кв.м. общей площади квартир. Общее проектное количество стоянок - </w:t>
      </w:r>
      <w:r w:rsidRPr="0097573E">
        <w:t>1</w:t>
      </w:r>
      <w:r>
        <w:t>260</w:t>
      </w:r>
      <w:r w:rsidRPr="0097573E">
        <w:t xml:space="preserve"> м/места.</w:t>
      </w:r>
    </w:p>
    <w:p w:rsidR="0052560A" w:rsidRPr="00892191" w:rsidRDefault="0052560A" w:rsidP="0052560A">
      <w:pPr>
        <w:rPr>
          <w:color w:val="000000"/>
        </w:rPr>
      </w:pPr>
    </w:p>
    <w:p w:rsidR="0052560A" w:rsidRDefault="0052560A" w:rsidP="0052560A">
      <w:pPr>
        <w:pStyle w:val="2"/>
        <w:numPr>
          <w:ilvl w:val="1"/>
          <w:numId w:val="1"/>
        </w:numPr>
      </w:pPr>
      <w:bookmarkStart w:id="8" w:name="_Toc502243061"/>
      <w:r>
        <w:t>Технико-экономические показатели развития инженерной инфраструктуры</w:t>
      </w:r>
      <w:bookmarkEnd w:id="8"/>
    </w:p>
    <w:p w:rsidR="0052560A" w:rsidRPr="00B43548" w:rsidRDefault="0052560A" w:rsidP="0052560A">
      <w:pPr>
        <w:pStyle w:val="a2"/>
        <w:rPr>
          <w:b/>
        </w:rPr>
      </w:pPr>
      <w:r w:rsidRPr="00B43548">
        <w:rPr>
          <w:b/>
        </w:rPr>
        <w:t>Таблица нагрузок по инженерному обеспечению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260"/>
        <w:gridCol w:w="2492"/>
        <w:gridCol w:w="3320"/>
      </w:tblGrid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Наименование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Ед.изм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Проектные решения на расчетный срок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Водоснабжение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</w:t>
            </w:r>
            <w:r w:rsidRPr="009A2946">
              <w:rPr>
                <w:rFonts w:eastAsia="TimesNewRomanPSMT"/>
                <w:sz w:val="24"/>
                <w:szCs w:val="28"/>
                <w:vertAlign w:val="superscript"/>
                <w:lang w:eastAsia="ru-RU"/>
              </w:rPr>
              <w:t>3</w:t>
            </w:r>
            <w:r w:rsidRPr="009A2946">
              <w:rPr>
                <w:rFonts w:eastAsia="TimesNewRomanPSMT"/>
                <w:szCs w:val="28"/>
                <w:lang w:eastAsia="ru-RU"/>
              </w:rPr>
              <w:t>/сут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1235,04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Канализация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</w:t>
            </w:r>
            <w:r w:rsidRPr="009A2946">
              <w:rPr>
                <w:rFonts w:eastAsia="TimesNewRomanPSMT"/>
                <w:sz w:val="24"/>
                <w:szCs w:val="28"/>
                <w:vertAlign w:val="superscript"/>
                <w:lang w:eastAsia="ru-RU"/>
              </w:rPr>
              <w:t>3</w:t>
            </w:r>
            <w:r w:rsidRPr="009A2946">
              <w:rPr>
                <w:rFonts w:eastAsia="TimesNewRomanPSMT"/>
                <w:szCs w:val="28"/>
                <w:lang w:eastAsia="ru-RU"/>
              </w:rPr>
              <w:t>/сут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1235,04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Теплоснабжение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Гкал/час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12,3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Газоснабжение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млн м3/год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4,84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Электроснабжение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МВт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4,85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Ливневая канализация (Годовой объем поверхностных вод)</w:t>
            </w:r>
          </w:p>
        </w:tc>
        <w:tc>
          <w:tcPr>
            <w:tcW w:w="2492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м</w:t>
            </w:r>
            <w:r w:rsidRPr="009A2946">
              <w:rPr>
                <w:rFonts w:eastAsia="TimesNewRomanPSMT"/>
                <w:sz w:val="24"/>
                <w:szCs w:val="28"/>
                <w:vertAlign w:val="superscript"/>
                <w:lang w:eastAsia="ru-RU"/>
              </w:rPr>
              <w:t>3</w:t>
            </w:r>
            <w:r w:rsidRPr="009A2946">
              <w:rPr>
                <w:rFonts w:eastAsia="TimesNewRomanPSMT"/>
                <w:szCs w:val="28"/>
                <w:lang w:eastAsia="ru-RU"/>
              </w:rPr>
              <w:t>/год</w:t>
            </w:r>
          </w:p>
        </w:tc>
        <w:tc>
          <w:tcPr>
            <w:tcW w:w="3320" w:type="dxa"/>
            <w:shd w:val="clear" w:color="auto" w:fill="auto"/>
          </w:tcPr>
          <w:p w:rsidR="0052560A" w:rsidRPr="009A2946" w:rsidRDefault="0052560A" w:rsidP="007A1DFE">
            <w:pPr>
              <w:pStyle w:val="a2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37053,87</w:t>
            </w:r>
          </w:p>
        </w:tc>
      </w:tr>
    </w:tbl>
    <w:p w:rsidR="0052560A" w:rsidRDefault="0052560A" w:rsidP="0052560A">
      <w:pPr>
        <w:pStyle w:val="a2"/>
        <w:rPr>
          <w:b/>
        </w:rPr>
      </w:pPr>
    </w:p>
    <w:p w:rsidR="0052560A" w:rsidRPr="00B43548" w:rsidRDefault="0052560A" w:rsidP="0052560A">
      <w:pPr>
        <w:pStyle w:val="a2"/>
        <w:rPr>
          <w:b/>
        </w:rPr>
      </w:pPr>
      <w:r w:rsidRPr="00B43548">
        <w:rPr>
          <w:b/>
        </w:rPr>
        <w:t>Водоснабжение</w:t>
      </w:r>
    </w:p>
    <w:p w:rsidR="0052560A" w:rsidRDefault="0052560A" w:rsidP="0052560A">
      <w:pPr>
        <w:pStyle w:val="a2"/>
      </w:pPr>
      <w:r>
        <w:t>Водоснабжение осуществить от водопроводной линии Д=300мм, проходящей по ул. Рыленкова (точка 1); водопроводной линии Д=300мм, проходящей по ул. Соколовского (точка 2).</w:t>
      </w:r>
    </w:p>
    <w:p w:rsidR="0052560A" w:rsidRPr="00B43548" w:rsidRDefault="0052560A" w:rsidP="0052560A">
      <w:pPr>
        <w:pStyle w:val="a2"/>
        <w:rPr>
          <w:b/>
        </w:rPr>
      </w:pPr>
    </w:p>
    <w:p w:rsidR="0052560A" w:rsidRDefault="0052560A" w:rsidP="0052560A">
      <w:pPr>
        <w:pStyle w:val="a2"/>
        <w:rPr>
          <w:b/>
        </w:rPr>
      </w:pPr>
      <w:r w:rsidRPr="00B43548">
        <w:rPr>
          <w:b/>
        </w:rPr>
        <w:lastRenderedPageBreak/>
        <w:t>Водоотведение</w:t>
      </w:r>
    </w:p>
    <w:p w:rsidR="0052560A" w:rsidRPr="003964D9" w:rsidRDefault="0052560A" w:rsidP="0052560A">
      <w:pPr>
        <w:pStyle w:val="a2"/>
      </w:pPr>
      <w:r>
        <w:t xml:space="preserve">Водоотведение осуществить от канализационной линии, построенной ЗАО "Ваш дом" для водоотведения от жилой застройки </w:t>
      </w:r>
      <w:r>
        <w:rPr>
          <w:lang w:val="en-US"/>
        </w:rPr>
        <w:t>II</w:t>
      </w:r>
      <w:r>
        <w:t xml:space="preserve"> очереди строительства 9-го микрорайона "Соловьиная роща".</w:t>
      </w:r>
    </w:p>
    <w:p w:rsidR="0052560A" w:rsidRPr="00B43548" w:rsidRDefault="0052560A" w:rsidP="0052560A">
      <w:pPr>
        <w:pStyle w:val="a2"/>
        <w:rPr>
          <w:b/>
        </w:rPr>
      </w:pPr>
    </w:p>
    <w:p w:rsidR="0052560A" w:rsidRPr="00B43548" w:rsidRDefault="0052560A" w:rsidP="0052560A">
      <w:pPr>
        <w:pStyle w:val="a2"/>
        <w:rPr>
          <w:b/>
        </w:rPr>
      </w:pPr>
      <w:r>
        <w:rPr>
          <w:b/>
        </w:rPr>
        <w:t>Ливн</w:t>
      </w:r>
      <w:r w:rsidRPr="00B43548">
        <w:rPr>
          <w:b/>
        </w:rPr>
        <w:t>евая канализация</w:t>
      </w:r>
    </w:p>
    <w:p w:rsidR="0052560A" w:rsidRDefault="0052560A" w:rsidP="0052560A">
      <w:pPr>
        <w:pStyle w:val="a2"/>
      </w:pPr>
      <w:r>
        <w:t>Врезка в близлежащую существующую сеть, расположенную в данном районе, в случае недостаточной пропускной способности предусмотреть ее реконструкцию, а также при попадании существующей сети под пятно застройки выполнить проект с учетом выноса из-под пятна застройки.</w:t>
      </w:r>
    </w:p>
    <w:p w:rsidR="0052560A" w:rsidRPr="00B43548" w:rsidRDefault="0052560A" w:rsidP="0052560A">
      <w:pPr>
        <w:pStyle w:val="a2"/>
        <w:rPr>
          <w:b/>
        </w:rPr>
      </w:pPr>
    </w:p>
    <w:p w:rsidR="0052560A" w:rsidRPr="00B43548" w:rsidRDefault="0052560A" w:rsidP="0052560A">
      <w:pPr>
        <w:pStyle w:val="a2"/>
        <w:rPr>
          <w:b/>
        </w:rPr>
      </w:pPr>
      <w:r w:rsidRPr="00B43548">
        <w:rPr>
          <w:b/>
        </w:rPr>
        <w:t>Газоснабжение</w:t>
      </w:r>
    </w:p>
    <w:p w:rsidR="0052560A" w:rsidRDefault="0052560A" w:rsidP="0052560A">
      <w:pPr>
        <w:pStyle w:val="a2"/>
      </w:pPr>
      <w:r>
        <w:t xml:space="preserve">1. </w:t>
      </w:r>
      <w:r w:rsidRPr="002828AB">
        <w:rPr>
          <w:b/>
        </w:rPr>
        <w:t>Давление газа в точке подключения</w:t>
      </w:r>
      <w:r>
        <w:t>: максимальное 0,29 МПа, минимальное 0,25 МПа</w:t>
      </w:r>
    </w:p>
    <w:p w:rsidR="0052560A" w:rsidRDefault="0052560A" w:rsidP="0052560A">
      <w:pPr>
        <w:pStyle w:val="a2"/>
      </w:pPr>
      <w:r>
        <w:t xml:space="preserve">2. </w:t>
      </w:r>
      <w:r w:rsidRPr="002828AB">
        <w:rPr>
          <w:b/>
        </w:rPr>
        <w:t>Диаметр, координаты газопровода в точке подключения</w:t>
      </w:r>
      <w:r>
        <w:t>: подземный газопровод среднего давления на границе участка заказчика (который будет запроектирован и построен после заключения с заказчиком договора о подключении в сроки, установленные Постановлением Правительства Российской Федерации от 30.12.2013 № 1314 "Об утверждении Правил подключения (технического присоединения) объектов капитального строительства к сетям газораспределения..."), Д=160 мм. (существующий подземный закольцовочный газопровод среднего давления ул. Попова - ул. Рыленкова - 1 км от участка)</w:t>
      </w:r>
    </w:p>
    <w:p w:rsidR="0052560A" w:rsidRDefault="0052560A" w:rsidP="0052560A">
      <w:pPr>
        <w:pStyle w:val="a2"/>
      </w:pPr>
      <w:r>
        <w:t xml:space="preserve">3. </w:t>
      </w:r>
      <w:r w:rsidRPr="00390934">
        <w:rPr>
          <w:b/>
        </w:rPr>
        <w:t>Материал трубы и тип изоляции в точке подключения</w:t>
      </w:r>
      <w:r>
        <w:t>: полиэтилен</w:t>
      </w:r>
    </w:p>
    <w:p w:rsidR="0052560A" w:rsidRDefault="0052560A" w:rsidP="0052560A">
      <w:pPr>
        <w:pStyle w:val="a2"/>
      </w:pPr>
      <w:r>
        <w:t>4. Владелец газопровода: АО "Газпром газораспределение Смоленск"</w:t>
      </w:r>
    </w:p>
    <w:p w:rsidR="0052560A" w:rsidRPr="00B43548" w:rsidRDefault="0052560A" w:rsidP="0052560A">
      <w:pPr>
        <w:pStyle w:val="a2"/>
        <w:rPr>
          <w:b/>
        </w:rPr>
      </w:pPr>
    </w:p>
    <w:p w:rsidR="0052560A" w:rsidRPr="00B43548" w:rsidRDefault="0052560A" w:rsidP="0052560A">
      <w:pPr>
        <w:pStyle w:val="a2"/>
        <w:rPr>
          <w:b/>
        </w:rPr>
      </w:pPr>
      <w:r w:rsidRPr="00B43548">
        <w:rPr>
          <w:b/>
        </w:rPr>
        <w:t>Электроснабжение</w:t>
      </w:r>
    </w:p>
    <w:p w:rsidR="0052560A" w:rsidRDefault="0052560A" w:rsidP="0052560A">
      <w:pPr>
        <w:pStyle w:val="a2"/>
      </w:pPr>
      <w:r>
        <w:t xml:space="preserve">Точка присоединения: контактные соединения ЛЭП 0.4 кВ питающих вводные устройства заявителя и коммутационных аппаратов в РУ 0,4 кВ </w:t>
      </w:r>
      <w:r>
        <w:lastRenderedPageBreak/>
        <w:t>проектируемых ТП 6/0,4 кВ. Максимальная мощность энергопринимающих устройств в точках присоединения - 4565,0 кВт.</w:t>
      </w:r>
    </w:p>
    <w:p w:rsidR="0052560A" w:rsidRDefault="0052560A" w:rsidP="0052560A">
      <w:pPr>
        <w:pStyle w:val="a2"/>
      </w:pPr>
      <w:r>
        <w:t>Источник питания:</w:t>
      </w:r>
    </w:p>
    <w:p w:rsidR="0052560A" w:rsidRDefault="0052560A" w:rsidP="0052560A">
      <w:pPr>
        <w:pStyle w:val="a2"/>
        <w:numPr>
          <w:ilvl w:val="0"/>
          <w:numId w:val="22"/>
        </w:numPr>
      </w:pPr>
      <w:r>
        <w:t>базовая подстанция 110/6 кВ ПС Смоленск-2</w:t>
      </w:r>
    </w:p>
    <w:p w:rsidR="0052560A" w:rsidRDefault="0052560A" w:rsidP="0052560A">
      <w:pPr>
        <w:pStyle w:val="a2"/>
        <w:numPr>
          <w:ilvl w:val="0"/>
          <w:numId w:val="22"/>
        </w:numPr>
      </w:pPr>
      <w:r>
        <w:t>линия электропередачи 6-10кВ: проектируемая КЛ 6кВ ПС Смоленск-2</w:t>
      </w:r>
    </w:p>
    <w:p w:rsidR="0052560A" w:rsidRDefault="0052560A" w:rsidP="0052560A">
      <w:pPr>
        <w:pStyle w:val="a2"/>
        <w:numPr>
          <w:ilvl w:val="0"/>
          <w:numId w:val="22"/>
        </w:numPr>
      </w:pPr>
      <w:r>
        <w:t xml:space="preserve">базовая трансформаторная подстанция 6-10кВ: проектируемые ТП 6/0.4 кВ </w:t>
      </w:r>
      <w:r>
        <w:rPr>
          <w:lang w:val="en-US"/>
        </w:rPr>
        <w:t>I</w:t>
      </w:r>
      <w:r w:rsidRPr="007E370A">
        <w:t xml:space="preserve"> </w:t>
      </w:r>
      <w:r>
        <w:t>с.ш.</w:t>
      </w:r>
    </w:p>
    <w:p w:rsidR="0052560A" w:rsidRDefault="0052560A" w:rsidP="0052560A">
      <w:pPr>
        <w:pStyle w:val="a2"/>
      </w:pPr>
      <w:r>
        <w:t>Резервный источник питания:</w:t>
      </w:r>
    </w:p>
    <w:p w:rsidR="0052560A" w:rsidRDefault="0052560A" w:rsidP="0052560A">
      <w:pPr>
        <w:pStyle w:val="a2"/>
        <w:numPr>
          <w:ilvl w:val="0"/>
          <w:numId w:val="23"/>
        </w:numPr>
      </w:pPr>
      <w:r>
        <w:t>базовая подстанция 110/6 кВ ПС Смоленск-2</w:t>
      </w:r>
    </w:p>
    <w:p w:rsidR="0052560A" w:rsidRDefault="0052560A" w:rsidP="0052560A">
      <w:pPr>
        <w:pStyle w:val="a2"/>
        <w:numPr>
          <w:ilvl w:val="0"/>
          <w:numId w:val="23"/>
        </w:numPr>
      </w:pPr>
      <w:r>
        <w:t>линия электропередачи 6-10кВ: проектируемая КЛ 6кВ ПС Смоленск-2</w:t>
      </w:r>
    </w:p>
    <w:p w:rsidR="0052560A" w:rsidRDefault="0052560A" w:rsidP="0052560A">
      <w:pPr>
        <w:pStyle w:val="a2"/>
        <w:numPr>
          <w:ilvl w:val="0"/>
          <w:numId w:val="23"/>
        </w:numPr>
      </w:pPr>
      <w:r>
        <w:t xml:space="preserve">базовая трансформаторная подстанция 6-10кВ: проектируемые ТП 6/0.4 кВ </w:t>
      </w:r>
      <w:r>
        <w:rPr>
          <w:lang w:val="en-US"/>
        </w:rPr>
        <w:t>II</w:t>
      </w:r>
      <w:r w:rsidRPr="007E370A">
        <w:t xml:space="preserve"> </w:t>
      </w:r>
      <w:r>
        <w:t>с.ш.</w:t>
      </w:r>
    </w:p>
    <w:p w:rsidR="0052560A" w:rsidRDefault="0052560A" w:rsidP="0052560A">
      <w:pPr>
        <w:pStyle w:val="a2"/>
      </w:pPr>
    </w:p>
    <w:p w:rsidR="0052560A" w:rsidRPr="0031031B" w:rsidRDefault="0052560A" w:rsidP="0052560A">
      <w:pPr>
        <w:rPr>
          <w:b/>
        </w:rPr>
      </w:pPr>
      <w:r w:rsidRPr="0031031B">
        <w:rPr>
          <w:b/>
        </w:rPr>
        <w:t>Организация рельефа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>Естественный рельеф проектируемого участка выраженного характера  имеет  понижение с запада и с востока к середине участка с дальнейшим  пон</w:t>
      </w:r>
      <w:r>
        <w:rPr>
          <w:color w:val="000000"/>
        </w:rPr>
        <w:t>и</w:t>
      </w:r>
      <w:r>
        <w:rPr>
          <w:color w:val="000000"/>
        </w:rPr>
        <w:t xml:space="preserve">жением к южной и северной части участка.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 xml:space="preserve"> Перепад высот составляет от 241,65 на западе до 228,50 - северная   часть участка.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 xml:space="preserve"> Организация рельефа решена в основном в насыпи и увязана с существ</w:t>
      </w:r>
      <w:r>
        <w:rPr>
          <w:color w:val="000000"/>
        </w:rPr>
        <w:t>у</w:t>
      </w:r>
      <w:r>
        <w:rPr>
          <w:color w:val="000000"/>
        </w:rPr>
        <w:t xml:space="preserve">ющей застройкой и окружающим рельефом. 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 xml:space="preserve"> Проектом обеспечен поверхностный водоотвод на нижележащую часть существующей  территории.  Водоотвод осуществляется по лоткам проездов, продольные уклоны которых составляют  от 0,004 до 0,055.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 xml:space="preserve"> Для отвода поверхностных вод с пониженных мест предусматривается устройство  водоотводных лотков: в зеленой зоне и вдоль территории детского сада.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 xml:space="preserve"> Запроектирован выпуск поверхностных вод с проезда в южной части 1 очереди  строительства на свободную территорию. 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lastRenderedPageBreak/>
        <w:t xml:space="preserve"> В мероприятиях по восстановлению (рекультивации) земельного участка перед началом строительства необходимо произвести снятие существующего  плодородного слоя почвы для дальнейшего использования его в насыпь верхн</w:t>
      </w:r>
      <w:r>
        <w:rPr>
          <w:color w:val="000000"/>
        </w:rPr>
        <w:t>е</w:t>
      </w:r>
      <w:r>
        <w:rPr>
          <w:color w:val="000000"/>
        </w:rPr>
        <w:t xml:space="preserve">го слоя газонов. </w:t>
      </w:r>
    </w:p>
    <w:p w:rsidR="0052560A" w:rsidRDefault="0052560A" w:rsidP="0052560A">
      <w:pPr>
        <w:pStyle w:val="a2"/>
      </w:pPr>
    </w:p>
    <w:p w:rsidR="0052560A" w:rsidRPr="005453B2" w:rsidRDefault="0052560A" w:rsidP="0052560A">
      <w:pPr>
        <w:pStyle w:val="2"/>
        <w:numPr>
          <w:ilvl w:val="1"/>
          <w:numId w:val="1"/>
        </w:numPr>
      </w:pPr>
      <w:bookmarkStart w:id="9" w:name="_Toc502243062"/>
      <w:r>
        <w:t>Основные технико-экономические показатели</w:t>
      </w:r>
      <w:bookmarkEnd w:id="9"/>
      <w:r>
        <w:t xml:space="preserve"> </w:t>
      </w:r>
    </w:p>
    <w:tbl>
      <w:tblPr>
        <w:tblW w:w="10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53"/>
        <w:gridCol w:w="2693"/>
        <w:gridCol w:w="2410"/>
        <w:gridCol w:w="82"/>
      </w:tblGrid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  <w:r w:rsidRPr="00D24FC6">
              <w:rPr>
                <w:b/>
              </w:rPr>
              <w:t>№№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  <w:r w:rsidRPr="00D24FC6">
              <w:rPr>
                <w:b/>
              </w:rPr>
              <w:t>Показатели</w:t>
            </w:r>
          </w:p>
        </w:tc>
        <w:tc>
          <w:tcPr>
            <w:tcW w:w="269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  <w:r w:rsidRPr="00D24FC6">
              <w:rPr>
                <w:b/>
              </w:rPr>
              <w:t xml:space="preserve">Единицы </w:t>
            </w:r>
            <w:r w:rsidRPr="00D24FC6">
              <w:rPr>
                <w:b/>
              </w:rPr>
              <w:br/>
              <w:t>измерения</w:t>
            </w:r>
          </w:p>
        </w:tc>
        <w:tc>
          <w:tcPr>
            <w:tcW w:w="2410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  <w:r w:rsidRPr="00D24FC6">
              <w:rPr>
                <w:b/>
              </w:rPr>
              <w:t xml:space="preserve">Проектные </w:t>
            </w:r>
            <w:r w:rsidRPr="00D24FC6">
              <w:rPr>
                <w:b/>
              </w:rPr>
              <w:br/>
              <w:t>предложения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ТЕРРИТОРИЯ</w:t>
            </w:r>
          </w:p>
        </w:tc>
        <w:tc>
          <w:tcPr>
            <w:tcW w:w="269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Территория в границах участка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76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1.1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Жилая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rPr>
                <w:b/>
              </w:rPr>
              <w:t>18,22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1.2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Зона участков учебно-воспитательного назначения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rPr>
                <w:b/>
              </w:rPr>
              <w:t>4,29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1.3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Рекреационная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rPr>
                <w:b/>
              </w:rPr>
              <w:t>28,11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1.5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Зона объектов инженерной инфраструктуры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C1176F">
              <w:t>1,29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1.6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Зона транспортной инфраструктуры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C1176F">
              <w:t>9,31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1.7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Дороги, проезды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7,56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НАСЕЛЕНИЕ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2.1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количество населения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чел.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5</w:t>
            </w:r>
            <w:r w:rsidRPr="003124BA">
              <w:t>940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>
              <w:t>Плотность населения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чел./га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504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ЖИЛИЩНЫЙ ФОНД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3.1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Этажность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этаж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3-10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3.2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Общая площадь квартир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тыс.кв.м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250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3.3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Количество квартир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единиц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3004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>
              <w:t>3.4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Плотность жилой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тыс.кв.м/га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20,3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Default="0052560A" w:rsidP="007A1DFE">
            <w:pPr>
              <w:pStyle w:val="a2"/>
              <w:spacing w:line="240" w:lineRule="auto"/>
              <w:ind w:firstLine="0"/>
            </w:pPr>
            <w:r>
              <w:t>3.5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>
              <w:t>Коэффициент застройки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0,2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 xml:space="preserve">4. 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ОСНОВНЫЕ ОБЪЕКТЫ КУЛЬТУРНО-БЫТОВОГО ОБСЛУЖИВАНИЯ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4.1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Дошкольное образовательное учреждение: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Здание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мест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200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участок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0,72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4.2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Магазины продовольственных товаров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кв.м.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494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lastRenderedPageBreak/>
              <w:t>4.3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Магазины непродовольственных товаров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кв.м.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889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4.4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Объекты бытового обслуживания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Раб.мест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10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4.5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Учреждения культуры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кв.м.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247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</w:t>
            </w:r>
            <w:r>
              <w:t>6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Отделение связи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единиц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1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4.</w:t>
            </w:r>
            <w:r>
              <w:t>7</w:t>
            </w: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Крытые спортивные учреждения</w:t>
            </w:r>
          </w:p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фитнесцентр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кв.м.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99</w:t>
            </w:r>
          </w:p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400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ИНЖЕНЕРНОЕ ОБОРУДОВАНИЕ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Водоснабжение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Суммарное потребление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</w:t>
            </w:r>
            <w:r w:rsidRPr="00D24FC6">
              <w:rPr>
                <w:sz w:val="24"/>
                <w:vertAlign w:val="superscript"/>
              </w:rPr>
              <w:t>3</w:t>
            </w:r>
            <w:r w:rsidRPr="003124BA">
              <w:t>/сут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tabs>
                <w:tab w:val="left" w:pos="660"/>
                <w:tab w:val="center" w:pos="1138"/>
              </w:tabs>
              <w:ind w:firstLine="0"/>
              <w:jc w:val="center"/>
            </w:pPr>
            <w:r w:rsidRPr="003124BA">
              <w:t>1235,04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Канализация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Общее поступление сточных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</w:t>
            </w:r>
            <w:r w:rsidRPr="00D24FC6">
              <w:rPr>
                <w:sz w:val="24"/>
                <w:vertAlign w:val="superscript"/>
              </w:rPr>
              <w:t>3</w:t>
            </w:r>
            <w:r w:rsidRPr="003124BA">
              <w:t>/сут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  <w:r w:rsidRPr="003124BA">
              <w:t>1235,04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Ливневая канализация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Годовой объем поверхностных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  <w:r w:rsidRPr="003124BA">
              <w:t>м</w:t>
            </w:r>
            <w:r w:rsidRPr="00D24FC6">
              <w:rPr>
                <w:sz w:val="24"/>
                <w:vertAlign w:val="superscript"/>
              </w:rPr>
              <w:t>3</w:t>
            </w:r>
            <w:r w:rsidRPr="003124BA">
              <w:t>/год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ind w:firstLine="0"/>
              <w:jc w:val="center"/>
            </w:pPr>
            <w:r w:rsidRPr="003124BA">
              <w:t>37053,87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Теплоснабжение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Тепловая нагрузка на микрорайон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Гкал/час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12,3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Газоснабжение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Потребление газа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млн м3/год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4,84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Электроснабжение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Электронагрузка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МВт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4,85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6.</w:t>
            </w: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ТРАНСПОРТНОЕ ОБСЛУЖИВАНИЕ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D24FC6" w:rsidRDefault="0052560A" w:rsidP="007A1DFE">
            <w:pPr>
              <w:pStyle w:val="a2"/>
              <w:spacing w:line="240" w:lineRule="auto"/>
              <w:ind w:firstLine="0"/>
              <w:rPr>
                <w:b/>
              </w:rPr>
            </w:pPr>
            <w:r w:rsidRPr="00D24FC6">
              <w:rPr>
                <w:b/>
              </w:rPr>
              <w:t>Улично-дорожная сеть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 w:rsidRPr="003124BA">
              <w:t>Протяженность улично-дорожной сети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4,8</w:t>
            </w:r>
          </w:p>
        </w:tc>
      </w:tr>
      <w:tr w:rsidR="0052560A" w:rsidRPr="003124BA" w:rsidTr="007A1DFE">
        <w:trPr>
          <w:gridAfter w:val="1"/>
          <w:wAfter w:w="82" w:type="dxa"/>
        </w:trPr>
        <w:tc>
          <w:tcPr>
            <w:tcW w:w="817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</w:p>
        </w:tc>
        <w:tc>
          <w:tcPr>
            <w:tcW w:w="4253" w:type="dxa"/>
            <w:shd w:val="clear" w:color="auto" w:fill="auto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</w:pPr>
            <w:r>
              <w:t>Наземная</w:t>
            </w:r>
            <w:r w:rsidRPr="003124BA">
              <w:t xml:space="preserve"> парковка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 w:rsidRPr="003124BA">
              <w:t>м/мест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560A" w:rsidRPr="003124BA" w:rsidRDefault="0052560A" w:rsidP="007A1DFE">
            <w:pPr>
              <w:pStyle w:val="a2"/>
              <w:spacing w:line="240" w:lineRule="auto"/>
              <w:ind w:firstLine="0"/>
              <w:jc w:val="center"/>
            </w:pPr>
            <w:r>
              <w:t>1260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1.7</w:t>
            </w:r>
          </w:p>
        </w:tc>
        <w:tc>
          <w:tcPr>
            <w:tcW w:w="4253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Дороги, проезды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га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>
              <w:rPr>
                <w:rFonts w:eastAsia="TimesNewRomanPSMT"/>
                <w:szCs w:val="28"/>
                <w:lang w:eastAsia="ru-RU"/>
              </w:rPr>
              <w:t>7,75</w:t>
            </w:r>
          </w:p>
        </w:tc>
      </w:tr>
      <w:tr w:rsidR="0052560A" w:rsidTr="007A1DFE">
        <w:tc>
          <w:tcPr>
            <w:tcW w:w="817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1.8</w:t>
            </w:r>
          </w:p>
        </w:tc>
        <w:tc>
          <w:tcPr>
            <w:tcW w:w="4253" w:type="dxa"/>
            <w:shd w:val="clear" w:color="auto" w:fill="auto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Открытые автостоянки (вне жилой зоны)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 w:rsidRPr="009A2946">
              <w:rPr>
                <w:rFonts w:eastAsia="TimesNewRomanPSMT"/>
                <w:szCs w:val="28"/>
                <w:lang w:eastAsia="ru-RU"/>
              </w:rPr>
              <w:t>га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</w:tcPr>
          <w:p w:rsidR="0052560A" w:rsidRPr="009A2946" w:rsidRDefault="0052560A" w:rsidP="007A1DFE">
            <w:pPr>
              <w:pStyle w:val="a2"/>
              <w:spacing w:line="240" w:lineRule="auto"/>
              <w:ind w:firstLine="0"/>
              <w:jc w:val="center"/>
              <w:rPr>
                <w:rFonts w:eastAsia="TimesNewRomanPSMT"/>
                <w:szCs w:val="28"/>
                <w:lang w:eastAsia="ru-RU"/>
              </w:rPr>
            </w:pPr>
            <w:r>
              <w:rPr>
                <w:rFonts w:eastAsia="TimesNewRomanPSMT"/>
                <w:szCs w:val="28"/>
                <w:lang w:eastAsia="ru-RU"/>
              </w:rPr>
              <w:t>7,28</w:t>
            </w:r>
          </w:p>
        </w:tc>
      </w:tr>
    </w:tbl>
    <w:p w:rsidR="0052560A" w:rsidRDefault="0052560A" w:rsidP="0052560A">
      <w:pPr>
        <w:pStyle w:val="10"/>
        <w:numPr>
          <w:ilvl w:val="0"/>
          <w:numId w:val="1"/>
        </w:numPr>
      </w:pPr>
      <w:bookmarkStart w:id="10" w:name="_Toc502243063"/>
      <w:r>
        <w:lastRenderedPageBreak/>
        <w:t>ПОЛОЖЕНИЕ ОБ ОЧЕРЕДНОСТИ ПЛАНИРУЕМОГО РАЗВИТИЯ ТЕРРИТОРИИ</w:t>
      </w:r>
      <w:bookmarkEnd w:id="10"/>
    </w:p>
    <w:p w:rsidR="0052560A" w:rsidRDefault="0052560A" w:rsidP="0052560A">
      <w:pPr>
        <w:pStyle w:val="2"/>
        <w:numPr>
          <w:ilvl w:val="1"/>
          <w:numId w:val="1"/>
        </w:numPr>
      </w:pPr>
      <w:bookmarkStart w:id="11" w:name="_Toc502243064"/>
      <w:r>
        <w:t>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</w:t>
      </w:r>
      <w:bookmarkEnd w:id="11"/>
      <w:r>
        <w:t xml:space="preserve"> 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742"/>
        <w:gridCol w:w="1753"/>
        <w:gridCol w:w="141"/>
        <w:gridCol w:w="1701"/>
        <w:gridCol w:w="1276"/>
        <w:gridCol w:w="1418"/>
        <w:gridCol w:w="1560"/>
        <w:gridCol w:w="1133"/>
      </w:tblGrid>
      <w:tr w:rsidR="0052560A" w:rsidRPr="00CC0591" w:rsidTr="007A1DFE">
        <w:trPr>
          <w:cantSplit/>
          <w:trHeight w:val="2336"/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№ объекта на плане</w:t>
            </w:r>
          </w:p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2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2560A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№ участка, на кот</w:t>
            </w:r>
            <w:r w:rsidRPr="00892191">
              <w:rPr>
                <w:b/>
                <w:color w:val="000000"/>
                <w:sz w:val="22"/>
                <w:szCs w:val="22"/>
              </w:rPr>
              <w:t>о</w:t>
            </w:r>
            <w:r w:rsidRPr="00892191">
              <w:rPr>
                <w:b/>
                <w:color w:val="000000"/>
                <w:sz w:val="22"/>
                <w:szCs w:val="22"/>
              </w:rPr>
              <w:t>ром</w:t>
            </w:r>
          </w:p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расположен объект</w:t>
            </w:r>
          </w:p>
        </w:tc>
        <w:tc>
          <w:tcPr>
            <w:tcW w:w="1753" w:type="dxa"/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Кадастровый н</w:t>
            </w:r>
            <w:r>
              <w:rPr>
                <w:b/>
                <w:color w:val="000000"/>
                <w:sz w:val="22"/>
                <w:szCs w:val="22"/>
              </w:rPr>
              <w:t>о</w:t>
            </w:r>
            <w:r>
              <w:rPr>
                <w:b/>
                <w:color w:val="000000"/>
                <w:sz w:val="22"/>
                <w:szCs w:val="22"/>
              </w:rPr>
              <w:t>мер(при наличии)</w:t>
            </w:r>
          </w:p>
        </w:tc>
        <w:tc>
          <w:tcPr>
            <w:tcW w:w="1842" w:type="dxa"/>
            <w:gridSpan w:val="2"/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Использование зд</w:t>
            </w:r>
            <w:r w:rsidRPr="00892191">
              <w:rPr>
                <w:b/>
                <w:color w:val="000000"/>
                <w:sz w:val="22"/>
                <w:szCs w:val="22"/>
              </w:rPr>
              <w:t>а</w:t>
            </w:r>
            <w:r w:rsidRPr="00892191">
              <w:rPr>
                <w:b/>
                <w:color w:val="000000"/>
                <w:sz w:val="22"/>
                <w:szCs w:val="22"/>
              </w:rPr>
              <w:t>ний, сооружений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Общая полезная площадь нежилых помещений, кв.м.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Общая полезная площадь квартир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52560A" w:rsidRPr="00892191" w:rsidRDefault="0052560A" w:rsidP="007A1DFE">
            <w:pPr>
              <w:spacing w:line="240" w:lineRule="auto"/>
              <w:ind w:left="113" w:right="113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Расчетное колич</w:t>
            </w:r>
            <w:r w:rsidRPr="00892191">
              <w:rPr>
                <w:b/>
                <w:color w:val="000000"/>
                <w:sz w:val="22"/>
                <w:szCs w:val="22"/>
              </w:rPr>
              <w:t>е</w:t>
            </w:r>
            <w:r w:rsidRPr="00892191">
              <w:rPr>
                <w:b/>
                <w:color w:val="000000"/>
                <w:sz w:val="22"/>
                <w:szCs w:val="22"/>
              </w:rPr>
              <w:t>ство жителей</w:t>
            </w:r>
          </w:p>
        </w:tc>
      </w:tr>
      <w:tr w:rsidR="0052560A" w:rsidRPr="00CC0591" w:rsidTr="007A1DFE">
        <w:trPr>
          <w:cantSplit/>
          <w:trHeight w:val="466"/>
          <w:tblHeader/>
        </w:trPr>
        <w:tc>
          <w:tcPr>
            <w:tcW w:w="10207" w:type="dxa"/>
            <w:gridSpan w:val="9"/>
            <w:shd w:val="clear" w:color="auto" w:fill="auto"/>
            <w:vAlign w:val="center"/>
          </w:tcPr>
          <w:p w:rsidR="0052560A" w:rsidRPr="00892191" w:rsidRDefault="0052560A" w:rsidP="007A1DFE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1 ОЧЕРЕДЬ</w:t>
            </w:r>
          </w:p>
        </w:tc>
      </w:tr>
      <w:tr w:rsidR="0052560A" w:rsidRPr="00CC0591" w:rsidTr="007A1DFE">
        <w:trPr>
          <w:trHeight w:val="1522"/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8921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52560A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Ул.Брылевка,д 20</w:t>
            </w:r>
          </w:p>
          <w:p w:rsidR="0052560A" w:rsidRDefault="0052560A" w:rsidP="007A1DFE">
            <w:pPr>
              <w:spacing w:before="60" w:after="60" w:line="240" w:lineRule="auto"/>
              <w:ind w:firstLine="0"/>
              <w:jc w:val="center"/>
              <w:rPr>
                <w:rFonts w:ascii="Calibri" w:hAnsi="Calibri" w:cs="Calibri"/>
                <w:color w:val="00416C"/>
                <w:sz w:val="18"/>
                <w:szCs w:val="18"/>
                <w:u w:val="single"/>
              </w:rPr>
            </w:pPr>
            <w:r>
              <w:rPr>
                <w:rFonts w:ascii="Calibri" w:hAnsi="Calibri" w:cs="Calibri"/>
                <w:color w:val="00416C"/>
                <w:sz w:val="18"/>
                <w:szCs w:val="18"/>
                <w:u w:val="single"/>
              </w:rPr>
              <w:t>67:27:0031509:929</w:t>
            </w:r>
          </w:p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Многоквартирный жилой дом блок-секция №3,4,5,6 в микрорайоне №9 юго-восточного ж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и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лого района г. См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ленска</w:t>
            </w:r>
          </w:p>
        </w:tc>
        <w:tc>
          <w:tcPr>
            <w:tcW w:w="1701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892191">
              <w:rPr>
                <w:sz w:val="22"/>
                <w:szCs w:val="22"/>
              </w:rPr>
              <w:t>Жилое здание</w:t>
            </w: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sz w:val="22"/>
                <w:szCs w:val="22"/>
              </w:rPr>
            </w:pPr>
            <w:r w:rsidRPr="00892191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12533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</w:tr>
      <w:tr w:rsidR="0052560A" w:rsidRPr="00CC0591" w:rsidTr="007A1DFE">
        <w:trPr>
          <w:trHeight w:val="939"/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8921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микрорайоне №9 юго-восточного ж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и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лого района г. См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071B63">
              <w:rPr>
                <w:rFonts w:ascii="Calibri" w:hAnsi="Calibri" w:cs="Calibri"/>
                <w:color w:val="333333"/>
                <w:sz w:val="18"/>
                <w:szCs w:val="18"/>
              </w:rPr>
              <w:t>ленска</w:t>
            </w:r>
          </w:p>
        </w:tc>
        <w:tc>
          <w:tcPr>
            <w:tcW w:w="1701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892191">
              <w:rPr>
                <w:sz w:val="22"/>
                <w:szCs w:val="22"/>
              </w:rPr>
              <w:t>Жилое здание</w:t>
            </w:r>
          </w:p>
          <w:p w:rsidR="0052560A" w:rsidRPr="00892191" w:rsidRDefault="0052560A" w:rsidP="007A1DFE">
            <w:pPr>
              <w:spacing w:before="60" w:after="6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16418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</w:tr>
      <w:tr w:rsidR="0052560A" w:rsidRPr="00CC0591" w:rsidTr="007A1DFE">
        <w:trPr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92191">
              <w:rPr>
                <w:b/>
                <w:sz w:val="22"/>
                <w:szCs w:val="22"/>
              </w:rPr>
              <w:t>ИТОГО ПО 1 ОЧЕРЕДИ</w:t>
            </w: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28451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968</w:t>
            </w:r>
          </w:p>
        </w:tc>
      </w:tr>
      <w:tr w:rsidR="0052560A" w:rsidRPr="00CC0591" w:rsidTr="007A1DFE">
        <w:trPr>
          <w:tblHeader/>
        </w:trPr>
        <w:tc>
          <w:tcPr>
            <w:tcW w:w="10207" w:type="dxa"/>
            <w:gridSpan w:val="9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2 ОЧЕРЕДЬ</w:t>
            </w:r>
          </w:p>
        </w:tc>
      </w:tr>
      <w:tr w:rsidR="0052560A" w:rsidRPr="00CC0591" w:rsidTr="007A1DFE">
        <w:trPr>
          <w:trHeight w:val="400"/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53" w:type="dxa"/>
            <w:shd w:val="clear" w:color="auto" w:fill="auto"/>
          </w:tcPr>
          <w:p w:rsidR="0052560A" w:rsidRPr="0044176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Российская Фед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е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рация, Смоленская область, городской округ город См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ленск, город См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ленск, улица Ген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е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рала Трошева, з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е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мельный участок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  <w:shd w:val="clear" w:color="auto" w:fill="E6E6E6"/>
              </w:rPr>
              <w:t xml:space="preserve"> 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№2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2560A" w:rsidRPr="0044176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дошкольное, начальное и среднее общее образование (школ</w:t>
            </w:r>
            <w:r>
              <w:rPr>
                <w:rFonts w:ascii="Calibri" w:hAnsi="Calibri" w:cs="Calibri"/>
                <w:color w:val="333333"/>
                <w:sz w:val="18"/>
                <w:szCs w:val="18"/>
              </w:rPr>
              <w:t>а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 xml:space="preserve"> на 1100 мест в микрорайоне С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ловьиная роща г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о</w:t>
            </w:r>
            <w:r w:rsidRPr="00441761">
              <w:rPr>
                <w:rFonts w:ascii="Calibri" w:hAnsi="Calibri" w:cs="Calibri"/>
                <w:color w:val="333333"/>
                <w:sz w:val="18"/>
                <w:szCs w:val="18"/>
              </w:rPr>
              <w:t>рода Смоленска)</w:t>
            </w: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2-4</w:t>
            </w: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20209,1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C11599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24668,6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C11599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52560A" w:rsidRPr="00CC0591" w:rsidTr="007A1DFE">
        <w:trPr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892191">
              <w:rPr>
                <w:b/>
                <w:color w:val="000000"/>
                <w:sz w:val="22"/>
                <w:szCs w:val="22"/>
              </w:rPr>
              <w:t>ИТОГО ПО 2 ОЧЕРЕДИ</w:t>
            </w: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24668,6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1100</w:t>
            </w:r>
          </w:p>
        </w:tc>
      </w:tr>
      <w:tr w:rsidR="0052560A" w:rsidRPr="00CC0591" w:rsidTr="007A1DFE">
        <w:trPr>
          <w:tblHeader/>
        </w:trPr>
        <w:tc>
          <w:tcPr>
            <w:tcW w:w="10207" w:type="dxa"/>
            <w:gridSpan w:val="9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2560A" w:rsidRPr="00CC0591" w:rsidTr="007A1DFE">
        <w:trPr>
          <w:tblHeader/>
        </w:trPr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53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Парк</w:t>
            </w:r>
          </w:p>
        </w:tc>
        <w:tc>
          <w:tcPr>
            <w:tcW w:w="1276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</w:tcPr>
          <w:p w:rsidR="0052560A" w:rsidRPr="00892191" w:rsidRDefault="0052560A" w:rsidP="007A1DFE">
            <w:pPr>
              <w:spacing w:before="60" w:after="60"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lastRenderedPageBreak/>
        <w:t>Общий срок реализации проекта включает с себя проектирование и стро</w:t>
      </w:r>
      <w:r>
        <w:rPr>
          <w:color w:val="000000"/>
        </w:rPr>
        <w:t>и</w:t>
      </w:r>
      <w:r>
        <w:rPr>
          <w:color w:val="000000"/>
        </w:rPr>
        <w:t>тельство объектов капитального строительства - жилой застройки, инженерной и социальной инфраструктуры, объектов рекреации (парк Соловьиная Роща). Продолжительность общего срока реализации - 2018-2028 г.г.</w:t>
      </w:r>
    </w:p>
    <w:p w:rsidR="0052560A" w:rsidRDefault="0052560A" w:rsidP="0052560A">
      <w:pPr>
        <w:autoSpaceDE w:val="0"/>
        <w:autoSpaceDN w:val="0"/>
        <w:adjustRightInd w:val="0"/>
        <w:spacing w:line="312" w:lineRule="auto"/>
        <w:jc w:val="left"/>
        <w:rPr>
          <w:color w:val="000000"/>
        </w:rPr>
      </w:pPr>
      <w:r>
        <w:rPr>
          <w:color w:val="000000"/>
        </w:rPr>
        <w:t>Этапы проектирования объектов планируются в соответствии с очередн</w:t>
      </w:r>
      <w:r>
        <w:rPr>
          <w:color w:val="000000"/>
        </w:rPr>
        <w:t>о</w:t>
      </w:r>
      <w:r>
        <w:rPr>
          <w:color w:val="000000"/>
        </w:rPr>
        <w:t>стью застройки микрорайона. Проектом предлагается поквартальное строител</w:t>
      </w:r>
      <w:r>
        <w:rPr>
          <w:color w:val="000000"/>
        </w:rPr>
        <w:t>ь</w:t>
      </w:r>
      <w:r>
        <w:rPr>
          <w:color w:val="000000"/>
        </w:rPr>
        <w:t>ство объектов.</w:t>
      </w:r>
    </w:p>
    <w:p w:rsidR="00A53B10" w:rsidRPr="0052560A" w:rsidRDefault="00A53B10" w:rsidP="0052560A"/>
    <w:sectPr w:rsidR="00A53B10" w:rsidRPr="0052560A" w:rsidSect="0052560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403" w:right="737" w:bottom="1343" w:left="1418" w:header="147" w:footer="1287" w:gutter="0"/>
      <w:pgNumType w:start="3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D">
      <wne:acd wne:acdName="acd2"/>
    </wne:keymap>
    <wne:keymap wne:kcmPrimary="024E">
      <wne:acd wne:acdName="acd0"/>
    </wne:keymap>
    <wne:keymap wne:kcmPrimary="0253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gAdBEMEPAQ1BEAEPgQyBDAEPQQ9BEsEOQQfBDUEQAQyBA==" wne:acdName="acd0" wne:fciIndexBasedOn="0065"/>
    <wne:acd wne:argValue="AQAAAEIA" wne:acdName="acd1" wne:fciIndexBasedOn="0065"/>
    <wne:acd wne:argValue="AgAcBDAEQAQ6BDgEQAQ+BDIEMAQ9BD0ESwQ5BCAAQQQ/BDgEQQQ+BDoEMQA=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44" w:rsidRDefault="00E40944" w:rsidP="009B0B88">
      <w:r>
        <w:separator/>
      </w:r>
    </w:p>
  </w:endnote>
  <w:endnote w:type="continuationSeparator" w:id="0">
    <w:p w:rsidR="00E40944" w:rsidRDefault="00E40944" w:rsidP="009B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OST type A">
    <w:altName w:val="Segoe UI"/>
    <w:charset w:val="CC"/>
    <w:family w:val="auto"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E6E13">
    <w:pPr>
      <w:pStyle w:val="af3"/>
      <w:tabs>
        <w:tab w:val="clear" w:pos="4153"/>
        <w:tab w:val="clear" w:pos="8306"/>
        <w:tab w:val="center" w:pos="5178"/>
      </w:tabs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77696" behindDoc="0" locked="1" layoutInCell="1" allowOverlap="1">
              <wp:simplePos x="0" y="0"/>
              <wp:positionH relativeFrom="page">
                <wp:posOffset>702310</wp:posOffset>
              </wp:positionH>
              <wp:positionV relativeFrom="page">
                <wp:posOffset>9915525</wp:posOffset>
              </wp:positionV>
              <wp:extent cx="6658610" cy="551180"/>
              <wp:effectExtent l="0" t="0" r="0" b="0"/>
              <wp:wrapSquare wrapText="largest"/>
              <wp:docPr id="22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8610" cy="551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49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20"/>
                            <w:gridCol w:w="604"/>
                            <w:gridCol w:w="665"/>
                            <w:gridCol w:w="604"/>
                            <w:gridCol w:w="907"/>
                            <w:gridCol w:w="604"/>
                            <w:gridCol w:w="5919"/>
                            <w:gridCol w:w="567"/>
                          </w:tblGrid>
                          <w:tr w:rsidR="0052560A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8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4" w:space="0" w:color="auto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919" w:type="dxa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Pr="00D76CD7" w:rsidRDefault="0052560A" w:rsidP="006528B1">
                                <w:pPr>
                                  <w:pStyle w:val="aff0"/>
                                  <w:spacing w:line="240" w:lineRule="auto"/>
                                  <w:ind w:firstLine="0"/>
                                  <w:rPr>
                                    <w:rFonts w:ascii="Pragmatica Cyr" w:hAnsi="Pragmatica Cyr"/>
                                  </w:rPr>
                                </w:pPr>
                                <w:r>
                                  <w:t>011.0.00-00</w:t>
                                </w:r>
                                <w:r w:rsidRPr="00D76CD7">
                                  <w:rPr>
                                    <w:rFonts w:ascii="Pragmatica Cyr" w:hAnsi="Pragmatica Cyr"/>
                                  </w:rPr>
                                  <w:t>-СП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B0B88">
                                <w:pPr>
                                  <w:pStyle w:val="aff1"/>
                                </w:pPr>
                                <w:r>
                                  <w:t>Лист</w:t>
                                </w:r>
                              </w:p>
                            </w:tc>
                          </w:tr>
                          <w:tr w:rsidR="0052560A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4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4" w:space="0" w:color="auto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919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Pr="002563ED" w:rsidRDefault="0052560A" w:rsidP="00625989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52560A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Изм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Кол.уч</w:t>
                                </w: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4" w:space="0" w:color="auto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5919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B0B88"/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7" type="#_x0000_t202" style="position:absolute;left:0;text-align:left;margin-left:55.3pt;margin-top:780.75pt;width:524.3pt;height:43.4pt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" stroked="f">
              <v:fill opacity="0"/>
              <v:textbox inset="0,0,0,0">
                <w:txbxContent>
                  <w:tbl>
                    <w:tblPr>
                      <w:tblW w:w="1049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20"/>
                      <w:gridCol w:w="604"/>
                      <w:gridCol w:w="665"/>
                      <w:gridCol w:w="604"/>
                      <w:gridCol w:w="907"/>
                      <w:gridCol w:w="604"/>
                      <w:gridCol w:w="5919"/>
                      <w:gridCol w:w="567"/>
                    </w:tblGrid>
                    <w:tr w:rsidR="0052560A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8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  <w:right w:val="single" w:sz="4" w:space="0" w:color="auto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4" w:space="0" w:color="auto"/>
                            <w:bottom w:val="single" w:sz="4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919" w:type="dxa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Pr="00D76CD7" w:rsidRDefault="0052560A" w:rsidP="006528B1">
                          <w:pPr>
                            <w:pStyle w:val="aff0"/>
                            <w:spacing w:line="240" w:lineRule="auto"/>
                            <w:ind w:firstLine="0"/>
                            <w:rPr>
                              <w:rFonts w:ascii="Pragmatica Cyr" w:hAnsi="Pragmatica Cyr"/>
                            </w:rPr>
                          </w:pPr>
                          <w:r>
                            <w:t>011.0.00-00</w:t>
                          </w:r>
                          <w:r w:rsidRPr="00D76CD7">
                            <w:rPr>
                              <w:rFonts w:ascii="Pragmatica Cyr" w:hAnsi="Pragmatica Cyr"/>
                            </w:rPr>
                            <w:t>-СП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9B0B88">
                          <w:pPr>
                            <w:pStyle w:val="aff1"/>
                          </w:pPr>
                          <w:r>
                            <w:t>Лист</w:t>
                          </w:r>
                        </w:p>
                      </w:tc>
                    </w:tr>
                    <w:tr w:rsidR="0052560A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4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  <w:right w:val="single" w:sz="4" w:space="0" w:color="auto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4" w:space="0" w:color="auto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919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Pr="002563ED" w:rsidRDefault="0052560A" w:rsidP="00625989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52560A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Изм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Кол.уч</w:t>
                          </w: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4" w:space="0" w:color="auto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4" w:space="0" w:color="auto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№док</w:t>
                          </w: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Подп.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Дата</w:t>
                          </w:r>
                        </w:p>
                      </w:tc>
                      <w:tc>
                        <w:tcPr>
                          <w:tcW w:w="5919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9B0B88"/>
                      </w:tc>
                    </w:tr>
                  </w:tbl>
                  <w:p w:rsidR="0052560A" w:rsidRDefault="0052560A" w:rsidP="009B0B88"/>
                </w:txbxContent>
              </v:textbox>
              <w10:wrap type="square" side="largest" anchorx="page" anchory="page"/>
              <w10:anchorlock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73600" behindDoc="1" locked="1" layoutInCell="1" allowOverlap="1">
              <wp:simplePos x="0" y="0"/>
              <wp:positionH relativeFrom="page">
                <wp:posOffset>343535</wp:posOffset>
              </wp:positionH>
              <wp:positionV relativeFrom="page">
                <wp:posOffset>7290435</wp:posOffset>
              </wp:positionV>
              <wp:extent cx="358140" cy="322580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3225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52560A">
                            <w:trPr>
                              <w:cantSplit/>
                              <w:trHeight w:hRule="exact" w:val="147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Взам. Инв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</w:p>
                            </w:tc>
                          </w:tr>
                          <w:tr w:rsidR="0052560A">
                            <w:trPr>
                              <w:cantSplit/>
                              <w:trHeight w:hRule="exact" w:val="2041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</w:p>
                            </w:tc>
                          </w:tr>
                          <w:tr w:rsidR="0052560A">
                            <w:trPr>
                              <w:cantSplit/>
                              <w:trHeight w:hRule="exact" w:val="147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Инв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</w:p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28" type="#_x0000_t202" style="position:absolute;left:0;text-align:left;margin-left:27.05pt;margin-top:574.05pt;width:28.2pt;height:254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284"/>
                    </w:tblGrid>
                    <w:tr w:rsidR="0052560A">
                      <w:trPr>
                        <w:cantSplit/>
                        <w:trHeight w:hRule="exact" w:val="1474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Взам. Инв №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</w:p>
                      </w:tc>
                    </w:tr>
                    <w:tr w:rsidR="0052560A">
                      <w:trPr>
                        <w:cantSplit/>
                        <w:trHeight w:hRule="exact" w:val="2041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Подпись и дата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</w:p>
                      </w:tc>
                    </w:tr>
                    <w:tr w:rsidR="0052560A">
                      <w:trPr>
                        <w:cantSplit/>
                        <w:trHeight w:hRule="exact" w:val="1474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Инв № подл.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</w:p>
                      </w:tc>
                    </w:tr>
                  </w:tbl>
                  <w:p w:rsidR="0052560A" w:rsidRDefault="0052560A" w:rsidP="009B0B88"/>
                </w:txbxContent>
              </v:textbox>
              <w10:wrap anchorx="page" anchory="page"/>
              <w10:anchorlock/>
            </v:shape>
          </w:pict>
        </mc:Fallback>
      </mc:AlternateContent>
    </w: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>
    <w:pPr>
      <w:pStyle w:val="af3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695960</wp:posOffset>
              </wp:positionH>
              <wp:positionV relativeFrom="page">
                <wp:posOffset>9029700</wp:posOffset>
              </wp:positionV>
              <wp:extent cx="6662420" cy="1440180"/>
              <wp:effectExtent l="0" t="0" r="0" b="0"/>
              <wp:wrapSquare wrapText="largest"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2420" cy="144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68"/>
                            <w:gridCol w:w="570"/>
                            <w:gridCol w:w="567"/>
                            <w:gridCol w:w="567"/>
                            <w:gridCol w:w="705"/>
                            <w:gridCol w:w="727"/>
                            <w:gridCol w:w="3982"/>
                            <w:gridCol w:w="394"/>
                            <w:gridCol w:w="425"/>
                            <w:gridCol w:w="883"/>
                            <w:gridCol w:w="820"/>
                            <w:gridCol w:w="284"/>
                          </w:tblGrid>
                          <w:tr w:rsidR="0052560A" w:rsidTr="009E6E13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788" w:type="dxa"/>
                                <w:gridSpan w:val="6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Pr="00D76CD7" w:rsidRDefault="0052560A" w:rsidP="006528B1">
                                <w:pPr>
                                  <w:pStyle w:val="aff0"/>
                                  <w:spacing w:line="240" w:lineRule="auto"/>
                                  <w:ind w:firstLine="0"/>
                                  <w:rPr>
                                    <w:rFonts w:ascii="Pragmatica Cyr" w:hAnsi="Pragmatica Cyr"/>
                                  </w:rPr>
                                </w:pPr>
                                <w:r>
                                  <w:t>011.0.00-00-</w:t>
                                </w:r>
                                <w:r w:rsidRPr="00D76CD7">
                                  <w:rPr>
                                    <w:rFonts w:ascii="Pragmatica Cyr" w:hAnsi="Pragmatica Cyr"/>
                                  </w:rPr>
                                  <w:t>СП</w:t>
                                </w:r>
                              </w:p>
                            </w:tc>
                          </w:tr>
                          <w:tr w:rsidR="0052560A" w:rsidTr="009E6E13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788" w:type="dxa"/>
                                <w:gridSpan w:val="6"/>
                                <w:vMerge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52560A" w:rsidTr="009E6E13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Кол.уч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№док.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E6E13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88" w:type="dxa"/>
                                <w:gridSpan w:val="6"/>
                                <w:vMerge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52560A" w:rsidTr="009E6E13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  <w: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  <w: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FD4212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 w:val="restart"/>
                                <w:tcBorders>
                                  <w:left w:val="single" w:sz="8" w:space="0" w:color="000000"/>
                                </w:tcBorders>
                                <w:vAlign w:val="center"/>
                              </w:tcPr>
                              <w:p w:rsidR="0052560A" w:rsidRPr="00D76CD7" w:rsidRDefault="0052560A" w:rsidP="006528B1">
                                <w:pPr>
                                  <w:pStyle w:val="aff0"/>
                                  <w:spacing w:line="240" w:lineRule="auto"/>
                                  <w:ind w:firstLine="0"/>
                                  <w:rPr>
                                    <w:rFonts w:ascii="Pragmatica Cyr" w:hAnsi="Pragmatica Cyr"/>
                                  </w:rPr>
                                </w:pPr>
                                <w:r w:rsidRPr="00D76CD7">
                                  <w:rPr>
                                    <w:rFonts w:ascii="Pragmatica Cyr" w:hAnsi="Pragmatica Cyr"/>
                                  </w:rPr>
                                  <w:t xml:space="preserve">Состав проектной </w:t>
                                </w:r>
                                <w:r w:rsidRPr="00D76CD7">
                                  <w:rPr>
                                    <w:rFonts w:ascii="Pragmatica Cyr" w:hAnsi="Pragmatica Cyr"/>
                                  </w:rPr>
                                  <w:br/>
                                  <w:t>документации</w:t>
                                </w:r>
                              </w:p>
                            </w:tc>
                            <w:tc>
                              <w:tcPr>
                                <w:tcW w:w="819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Ст</w:t>
                                </w:r>
                                <w:r>
                                  <w:t>а</w:t>
                                </w:r>
                                <w:r>
                                  <w:t>дия</w:t>
                                </w:r>
                              </w:p>
                            </w:tc>
                            <w:tc>
                              <w:tcPr>
                                <w:tcW w:w="883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04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Листов</w:t>
                                </w:r>
                              </w:p>
                            </w:tc>
                          </w:tr>
                          <w:tr w:rsidR="0052560A" w:rsidTr="009E6E13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19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ППТ и ПМ</w:t>
                                </w:r>
                              </w:p>
                            </w:tc>
                            <w:tc>
                              <w:tcPr>
                                <w:tcW w:w="883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104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52560A" w:rsidTr="009E6E13">
                            <w:trPr>
                              <w:gridAfter w:val="1"/>
                              <w:wAfter w:w="284" w:type="dxa"/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Default="0052560A" w:rsidP="006528B1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4" w:type="dxa"/>
                                <w:vMerge w:val="restart"/>
                                <w:tcBorders>
                                  <w:left w:val="single" w:sz="8" w:space="0" w:color="000000"/>
                                </w:tcBorders>
                                <w:vAlign w:val="center"/>
                              </w:tcPr>
                              <w:p w:rsidR="0052560A" w:rsidRPr="009A2946" w:rsidRDefault="0052560A" w:rsidP="00B27B37">
                                <w:pPr>
                                  <w:pStyle w:val="af3"/>
                                  <w:spacing w:line="240" w:lineRule="auto"/>
                                  <w:ind w:firstLine="0"/>
                                  <w:rPr>
                                    <w:rFonts w:ascii="Arial" w:eastAsia="TimesNewRomanPSMT" w:hAnsi="Arial" w:cs="Arial"/>
                                    <w:sz w:val="28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28" w:type="dxa"/>
                                <w:gridSpan w:val="3"/>
                                <w:vMerge w:val="restart"/>
                                <w:vAlign w:val="center"/>
                              </w:tcPr>
                              <w:p w:rsidR="0052560A" w:rsidRPr="009A2946" w:rsidRDefault="0052560A" w:rsidP="00B27B37">
                                <w:pPr>
                                  <w:pStyle w:val="af3"/>
                                  <w:spacing w:line="240" w:lineRule="auto"/>
                                  <w:ind w:firstLine="0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  <w:r w:rsidRPr="00441A38">
                                  <w:t>ФГБУ «ФКП Росреестра»</w:t>
                                </w:r>
                              </w:p>
                            </w:tc>
                          </w:tr>
                          <w:tr w:rsidR="0052560A" w:rsidTr="009E6E13">
                            <w:trPr>
                              <w:gridAfter w:val="1"/>
                              <w:wAfter w:w="284" w:type="dxa"/>
                              <w:cantSplit/>
                              <w:trHeight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394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2128" w:type="dxa"/>
                                <w:gridSpan w:val="3"/>
                                <w:vMerge/>
                                <w:vAlign w:val="center"/>
                              </w:tcPr>
                              <w:p w:rsidR="0052560A" w:rsidRDefault="0052560A" w:rsidP="009B0B88"/>
                            </w:tc>
                          </w:tr>
                          <w:tr w:rsidR="0052560A" w:rsidTr="009E6E13">
                            <w:trPr>
                              <w:gridAfter w:val="1"/>
                              <w:wAfter w:w="284" w:type="dxa"/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  <w: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vAlign w:val="bottom"/>
                              </w:tcPr>
                              <w:p w:rsidR="0052560A" w:rsidRDefault="0052560A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vAlign w:val="bottom"/>
                              </w:tcPr>
                              <w:p w:rsidR="0052560A" w:rsidRDefault="0052560A" w:rsidP="009E6E13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Pr="009A2946" w:rsidRDefault="0052560A" w:rsidP="0052560A">
                                <w:pPr>
                                  <w:pStyle w:val="3"/>
                                  <w:numPr>
                                    <w:ilvl w:val="2"/>
                                    <w:numId w:val="1"/>
                                  </w:numPr>
                                  <w:rPr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4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2128" w:type="dxa"/>
                                <w:gridSpan w:val="3"/>
                                <w:vMerge/>
                              </w:tcPr>
                              <w:p w:rsidR="0052560A" w:rsidRDefault="0052560A" w:rsidP="009B0B88"/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left:0;text-align:left;margin-left:54.8pt;margin-top:711pt;width:524.6pt;height:113.4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" stroked="f">
              <v:fill opacity="0"/>
              <v:textbox inset="0,0,0,0">
                <w:txbxContent>
                  <w:tbl>
                    <w:tblPr>
                      <w:tblW w:w="0" w:type="auto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68"/>
                      <w:gridCol w:w="570"/>
                      <w:gridCol w:w="567"/>
                      <w:gridCol w:w="567"/>
                      <w:gridCol w:w="705"/>
                      <w:gridCol w:w="727"/>
                      <w:gridCol w:w="3982"/>
                      <w:gridCol w:w="394"/>
                      <w:gridCol w:w="425"/>
                      <w:gridCol w:w="883"/>
                      <w:gridCol w:w="820"/>
                      <w:gridCol w:w="284"/>
                    </w:tblGrid>
                    <w:tr w:rsidR="0052560A" w:rsidTr="009E6E13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788" w:type="dxa"/>
                          <w:gridSpan w:val="6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Pr="00D76CD7" w:rsidRDefault="0052560A" w:rsidP="006528B1">
                          <w:pPr>
                            <w:pStyle w:val="aff0"/>
                            <w:spacing w:line="240" w:lineRule="auto"/>
                            <w:ind w:firstLine="0"/>
                            <w:rPr>
                              <w:rFonts w:ascii="Pragmatica Cyr" w:hAnsi="Pragmatica Cyr"/>
                            </w:rPr>
                          </w:pPr>
                          <w:r>
                            <w:t>011.0.00-00-</w:t>
                          </w:r>
                          <w:r w:rsidRPr="00D76CD7">
                            <w:rPr>
                              <w:rFonts w:ascii="Pragmatica Cyr" w:hAnsi="Pragmatica Cyr"/>
                            </w:rPr>
                            <w:t>СП</w:t>
                          </w:r>
                        </w:p>
                      </w:tc>
                    </w:tr>
                    <w:tr w:rsidR="0052560A" w:rsidTr="009E6E13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788" w:type="dxa"/>
                          <w:gridSpan w:val="6"/>
                          <w:vMerge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52560A" w:rsidTr="009E6E13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Изм.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Кол.уч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№док.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Подп.</w:t>
                          </w: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9E6E13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Дата</w:t>
                          </w:r>
                        </w:p>
                      </w:tc>
                      <w:tc>
                        <w:tcPr>
                          <w:tcW w:w="6788" w:type="dxa"/>
                          <w:gridSpan w:val="6"/>
                          <w:vMerge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52560A" w:rsidTr="009E6E13">
                      <w:trPr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  <w:r>
                            <w:t>ГИП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  <w:r>
                            <w:t>.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FD4212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 w:val="restart"/>
                          <w:tcBorders>
                            <w:left w:val="single" w:sz="8" w:space="0" w:color="000000"/>
                          </w:tcBorders>
                          <w:vAlign w:val="center"/>
                        </w:tcPr>
                        <w:p w:rsidR="0052560A" w:rsidRPr="00D76CD7" w:rsidRDefault="0052560A" w:rsidP="006528B1">
                          <w:pPr>
                            <w:pStyle w:val="aff0"/>
                            <w:spacing w:line="240" w:lineRule="auto"/>
                            <w:ind w:firstLine="0"/>
                            <w:rPr>
                              <w:rFonts w:ascii="Pragmatica Cyr" w:hAnsi="Pragmatica Cyr"/>
                            </w:rPr>
                          </w:pPr>
                          <w:r w:rsidRPr="00D76CD7">
                            <w:rPr>
                              <w:rFonts w:ascii="Pragmatica Cyr" w:hAnsi="Pragmatica Cyr"/>
                            </w:rPr>
                            <w:t xml:space="preserve">Состав проектной </w:t>
                          </w:r>
                          <w:r w:rsidRPr="00D76CD7">
                            <w:rPr>
                              <w:rFonts w:ascii="Pragmatica Cyr" w:hAnsi="Pragmatica Cyr"/>
                            </w:rPr>
                            <w:br/>
                            <w:t>документации</w:t>
                          </w:r>
                        </w:p>
                      </w:tc>
                      <w:tc>
                        <w:tcPr>
                          <w:tcW w:w="819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Ст</w:t>
                          </w:r>
                          <w:r>
                            <w:t>а</w:t>
                          </w:r>
                          <w:r>
                            <w:t>дия</w:t>
                          </w: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1104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Листов</w:t>
                          </w:r>
                        </w:p>
                      </w:tc>
                    </w:tr>
                    <w:tr w:rsidR="0052560A" w:rsidTr="009E6E13">
                      <w:trPr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19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ППТ и ПМ</w:t>
                          </w: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1</w:t>
                          </w:r>
                        </w:p>
                      </w:tc>
                      <w:tc>
                        <w:tcPr>
                          <w:tcW w:w="1104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vAlign w:val="center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52560A" w:rsidTr="009E6E13">
                      <w:trPr>
                        <w:gridAfter w:val="1"/>
                        <w:wAfter w:w="284" w:type="dxa"/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</w:tcPr>
                        <w:p w:rsidR="0052560A" w:rsidRDefault="0052560A" w:rsidP="006528B1">
                          <w:pPr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4" w:type="dxa"/>
                          <w:vMerge w:val="restart"/>
                          <w:tcBorders>
                            <w:left w:val="single" w:sz="8" w:space="0" w:color="000000"/>
                          </w:tcBorders>
                          <w:vAlign w:val="center"/>
                        </w:tcPr>
                        <w:p w:rsidR="0052560A" w:rsidRPr="009A2946" w:rsidRDefault="0052560A" w:rsidP="00B27B37">
                          <w:pPr>
                            <w:pStyle w:val="af3"/>
                            <w:spacing w:line="240" w:lineRule="auto"/>
                            <w:ind w:firstLine="0"/>
                            <w:rPr>
                              <w:rFonts w:ascii="Arial" w:eastAsia="TimesNewRomanPSMT" w:hAnsi="Arial" w:cs="Arial"/>
                              <w:sz w:val="28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128" w:type="dxa"/>
                          <w:gridSpan w:val="3"/>
                          <w:vMerge w:val="restart"/>
                          <w:vAlign w:val="center"/>
                        </w:tcPr>
                        <w:p w:rsidR="0052560A" w:rsidRPr="009A2946" w:rsidRDefault="0052560A" w:rsidP="00B27B37">
                          <w:pPr>
                            <w:pStyle w:val="af3"/>
                            <w:spacing w:line="240" w:lineRule="auto"/>
                            <w:ind w:firstLine="0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  <w:r w:rsidRPr="00441A38">
                            <w:t>ФГБУ «ФКП Росреестра»</w:t>
                          </w:r>
                        </w:p>
                      </w:tc>
                    </w:tr>
                    <w:tr w:rsidR="0052560A" w:rsidTr="009E6E13">
                      <w:trPr>
                        <w:gridAfter w:val="1"/>
                        <w:wAfter w:w="284" w:type="dxa"/>
                        <w:cantSplit/>
                        <w:trHeight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</w:tcPr>
                        <w:p w:rsidR="0052560A" w:rsidRDefault="0052560A" w:rsidP="009B0B88"/>
                      </w:tc>
                      <w:tc>
                        <w:tcPr>
                          <w:tcW w:w="394" w:type="dxa"/>
                          <w:vMerge/>
                          <w:tcBorders>
                            <w:left w:val="single" w:sz="8" w:space="0" w:color="000000"/>
                          </w:tcBorders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2128" w:type="dxa"/>
                          <w:gridSpan w:val="3"/>
                          <w:vMerge/>
                          <w:vAlign w:val="center"/>
                        </w:tcPr>
                        <w:p w:rsidR="0052560A" w:rsidRDefault="0052560A" w:rsidP="009B0B88"/>
                      </w:tc>
                    </w:tr>
                    <w:tr w:rsidR="0052560A" w:rsidTr="009E6E13">
                      <w:trPr>
                        <w:gridAfter w:val="1"/>
                        <w:wAfter w:w="284" w:type="dxa"/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  <w:r>
                            <w:t>Разраб.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vAlign w:val="bottom"/>
                        </w:tcPr>
                        <w:p w:rsidR="0052560A" w:rsidRDefault="0052560A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727" w:type="dxa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vAlign w:val="bottom"/>
                        </w:tcPr>
                        <w:p w:rsidR="0052560A" w:rsidRDefault="0052560A" w:rsidP="009E6E13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</w:tcPr>
                        <w:p w:rsidR="0052560A" w:rsidRPr="009A2946" w:rsidRDefault="0052560A" w:rsidP="0052560A">
                          <w:pPr>
                            <w:pStyle w:val="3"/>
                            <w:numPr>
                              <w:ilvl w:val="2"/>
                              <w:numId w:val="1"/>
                            </w:numPr>
                            <w:rPr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394" w:type="dxa"/>
                          <w:vMerge/>
                          <w:tcBorders>
                            <w:left w:val="single" w:sz="8" w:space="0" w:color="000000"/>
                          </w:tcBorders>
                        </w:tcPr>
                        <w:p w:rsidR="0052560A" w:rsidRDefault="0052560A" w:rsidP="009B0B88"/>
                      </w:tc>
                      <w:tc>
                        <w:tcPr>
                          <w:tcW w:w="2128" w:type="dxa"/>
                          <w:gridSpan w:val="3"/>
                          <w:vMerge/>
                        </w:tcPr>
                        <w:p w:rsidR="0052560A" w:rsidRDefault="0052560A" w:rsidP="009B0B88"/>
                      </w:tc>
                    </w:tr>
                  </w:tbl>
                  <w:p w:rsidR="0052560A" w:rsidRDefault="0052560A" w:rsidP="009B0B88"/>
                </w:txbxContent>
              </v:textbox>
              <w10:wrap type="square" side="largest" anchorx="page" anchory="page"/>
              <w10:anchorlock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CF66EC" w:rsidP="009B0B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52560A" w:rsidP="0052560A">
    <w:pPr>
      <w:pStyle w:val="af3"/>
      <w:tabs>
        <w:tab w:val="clear" w:pos="4153"/>
        <w:tab w:val="clear" w:pos="8306"/>
        <w:tab w:val="left" w:pos="6724"/>
      </w:tabs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702310</wp:posOffset>
              </wp:positionH>
              <wp:positionV relativeFrom="page">
                <wp:posOffset>9915525</wp:posOffset>
              </wp:positionV>
              <wp:extent cx="6658610" cy="551180"/>
              <wp:effectExtent l="0" t="0" r="0" b="0"/>
              <wp:wrapSquare wrapText="largest"/>
              <wp:docPr id="9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8610" cy="551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49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20"/>
                            <w:gridCol w:w="604"/>
                            <w:gridCol w:w="665"/>
                            <w:gridCol w:w="604"/>
                            <w:gridCol w:w="907"/>
                            <w:gridCol w:w="604"/>
                            <w:gridCol w:w="5919"/>
                            <w:gridCol w:w="567"/>
                          </w:tblGrid>
                          <w:tr w:rsidR="00CF66EC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  <w:right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4" w:space="0" w:color="auto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919" w:type="dxa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D76CD7" w:rsidRDefault="00CF66EC" w:rsidP="006528B1">
                                <w:pPr>
                                  <w:pStyle w:val="aff0"/>
                                  <w:spacing w:line="240" w:lineRule="auto"/>
                                  <w:ind w:firstLine="0"/>
                                </w:pPr>
                                <w:r>
                                  <w:t>011.0.00-00-ПЗ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>
                                <w:pPr>
                                  <w:pStyle w:val="aff1"/>
                                </w:pPr>
                                <w:r>
                                  <w:t>Лист</w:t>
                                </w:r>
                              </w:p>
                            </w:tc>
                          </w:tr>
                          <w:tr w:rsidR="00CF66EC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4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4" w:space="0" w:color="auto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919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E10A3C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rPr>
                                    <w:rStyle w:val="a6"/>
                                    <w:sz w:val="24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a6"/>
                                    <w:sz w:val="24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Style w:val="a6"/>
                                    <w:sz w:val="24"/>
                                  </w:rPr>
                                  <w:fldChar w:fldCharType="separate"/>
                                </w:r>
                                <w:r w:rsidR="0052560A">
                                  <w:rPr>
                                    <w:rStyle w:val="a6"/>
                                    <w:noProof/>
                                    <w:sz w:val="24"/>
                                  </w:rPr>
                                  <w:t>4</w:t>
                                </w:r>
                                <w:r>
                                  <w:rPr>
                                    <w:rStyle w:val="a6"/>
                                    <w:sz w:val="24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CF66EC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620" w:type="dxa"/>
                                <w:tcBorders>
                                  <w:top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Изм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Кол.уч</w:t>
                                </w:r>
                              </w:p>
                            </w:tc>
                            <w:tc>
                              <w:tcPr>
                                <w:tcW w:w="665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4" w:space="0" w:color="auto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90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60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C55FE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5919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33" type="#_x0000_t202" style="position:absolute;left:0;text-align:left;margin-left:55.3pt;margin-top:780.75pt;width:524.3pt;height:43.4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" stroked="f">
              <v:fill opacity="0"/>
              <v:textbox inset="0,0,0,0">
                <w:txbxContent>
                  <w:tbl>
                    <w:tblPr>
                      <w:tblW w:w="1049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20"/>
                      <w:gridCol w:w="604"/>
                      <w:gridCol w:w="665"/>
                      <w:gridCol w:w="604"/>
                      <w:gridCol w:w="907"/>
                      <w:gridCol w:w="604"/>
                      <w:gridCol w:w="5919"/>
                      <w:gridCol w:w="567"/>
                    </w:tblGrid>
                    <w:tr w:rsidR="00CF66EC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  <w:right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4" w:space="0" w:color="auto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919" w:type="dxa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D76CD7" w:rsidRDefault="00CF66EC" w:rsidP="006528B1">
                          <w:pPr>
                            <w:pStyle w:val="aff0"/>
                            <w:spacing w:line="240" w:lineRule="auto"/>
                            <w:ind w:firstLine="0"/>
                          </w:pPr>
                          <w:r>
                            <w:t>011.0.00-00-ПЗ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>
                          <w:pPr>
                            <w:pStyle w:val="aff1"/>
                          </w:pPr>
                          <w:r>
                            <w:t>Лист</w:t>
                          </w:r>
                        </w:p>
                      </w:tc>
                    </w:tr>
                    <w:tr w:rsidR="00CF66EC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4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  <w:right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4" w:space="0" w:color="auto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919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E10A3C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rPr>
                              <w:rStyle w:val="a6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  <w:sz w:val="24"/>
                            </w:rPr>
                            <w:fldChar w:fldCharType="separate"/>
                          </w:r>
                          <w:r w:rsidR="0052560A">
                            <w:rPr>
                              <w:rStyle w:val="a6"/>
                              <w:noProof/>
                              <w:sz w:val="24"/>
                            </w:rPr>
                            <w:t>4</w:t>
                          </w:r>
                          <w:r>
                            <w:rPr>
                              <w:rStyle w:val="a6"/>
                              <w:sz w:val="24"/>
                            </w:rPr>
                            <w:fldChar w:fldCharType="end"/>
                          </w:r>
                        </w:p>
                      </w:tc>
                    </w:tr>
                    <w:tr w:rsidR="00CF66EC">
                      <w:trPr>
                        <w:cantSplit/>
                        <w:trHeight w:hRule="exact" w:val="284"/>
                      </w:trPr>
                      <w:tc>
                        <w:tcPr>
                          <w:tcW w:w="620" w:type="dxa"/>
                          <w:tcBorders>
                            <w:top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Изм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Кол.уч</w:t>
                          </w:r>
                        </w:p>
                      </w:tc>
                      <w:tc>
                        <w:tcPr>
                          <w:tcW w:w="665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4" w:space="0" w:color="auto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№док</w:t>
                          </w:r>
                        </w:p>
                      </w:tc>
                      <w:tc>
                        <w:tcPr>
                          <w:tcW w:w="90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Подп.</w:t>
                          </w:r>
                        </w:p>
                      </w:tc>
                      <w:tc>
                        <w:tcPr>
                          <w:tcW w:w="60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C55FE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Дата</w:t>
                          </w:r>
                        </w:p>
                      </w:tc>
                      <w:tc>
                        <w:tcPr>
                          <w:tcW w:w="5919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</w:tr>
                  </w:tbl>
                  <w:p w:rsidR="00CF66EC" w:rsidRDefault="00CF66EC" w:rsidP="009B0B88"/>
                </w:txbxContent>
              </v:textbox>
              <w10:wrap type="square" side="largest" anchorx="page" anchory="page"/>
              <w10:anchorlock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1" locked="1" layoutInCell="1" allowOverlap="1">
              <wp:simplePos x="0" y="0"/>
              <wp:positionH relativeFrom="page">
                <wp:posOffset>343535</wp:posOffset>
              </wp:positionH>
              <wp:positionV relativeFrom="page">
                <wp:posOffset>7291070</wp:posOffset>
              </wp:positionV>
              <wp:extent cx="358140" cy="3225800"/>
              <wp:effectExtent l="0" t="0" r="0" b="0"/>
              <wp:wrapNone/>
              <wp:docPr id="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3225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CF66EC">
                            <w:trPr>
                              <w:cantSplit/>
                              <w:trHeight w:hRule="exact" w:val="147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Взам. Инв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cantSplit/>
                              <w:trHeight w:hRule="exact" w:val="2041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cantSplit/>
                              <w:trHeight w:hRule="exact" w:val="147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Инв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4" type="#_x0000_t202" style="position:absolute;left:0;text-align:left;margin-left:27.05pt;margin-top:574.1pt;width:28.2pt;height:25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284"/>
                    </w:tblGrid>
                    <w:tr w:rsidR="00CF66EC">
                      <w:trPr>
                        <w:cantSplit/>
                        <w:trHeight w:hRule="exact" w:val="1474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Взам. Инв №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cantSplit/>
                        <w:trHeight w:hRule="exact" w:val="2041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Подпись и дата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cantSplit/>
                        <w:trHeight w:hRule="exact" w:val="1474"/>
                      </w:trPr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Инв № подл.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</w:tbl>
                  <w:p w:rsidR="00CF66EC" w:rsidRDefault="00CF66EC" w:rsidP="009B0B88"/>
                </w:txbxContent>
              </v:textbox>
              <w10:wrap anchorx="page" anchory="page"/>
              <w10:anchorlock/>
            </v:shape>
          </w:pict>
        </mc:Fallback>
      </mc:AlternateContent>
    </w:r>
    <w: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52560A" w:rsidP="009B0B88">
    <w:pPr>
      <w:pStyle w:val="af3"/>
    </w:pPr>
    <w:bookmarkStart w:id="12" w:name="_GoBack"/>
    <w:bookmarkEnd w:id="12"/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9029700</wp:posOffset>
              </wp:positionV>
              <wp:extent cx="6659880" cy="1440180"/>
              <wp:effectExtent l="0" t="0" r="0" b="0"/>
              <wp:wrapSquare wrapText="largest"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9880" cy="144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2620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68"/>
                            <w:gridCol w:w="570"/>
                            <w:gridCol w:w="567"/>
                            <w:gridCol w:w="567"/>
                            <w:gridCol w:w="851"/>
                            <w:gridCol w:w="581"/>
                            <w:gridCol w:w="3982"/>
                            <w:gridCol w:w="252"/>
                            <w:gridCol w:w="2128"/>
                            <w:gridCol w:w="426"/>
                            <w:gridCol w:w="883"/>
                            <w:gridCol w:w="819"/>
                            <w:gridCol w:w="426"/>
                          </w:tblGrid>
                          <w:tr w:rsidR="00CF66EC" w:rsidTr="00D23641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916" w:type="dxa"/>
                                <w:gridSpan w:val="7"/>
                                <w:vMerge w:val="restart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D76CD7" w:rsidRDefault="00CF66EC" w:rsidP="006528B1">
                                <w:pPr>
                                  <w:pStyle w:val="aff0"/>
                                  <w:spacing w:line="240" w:lineRule="auto"/>
                                  <w:ind w:firstLine="0"/>
                                </w:pPr>
                                <w:r>
                                  <w:t>011.00-01-ПЗ</w:t>
                                </w:r>
                              </w:p>
                            </w:tc>
                          </w:tr>
                          <w:tr w:rsidR="00CF66EC" w:rsidTr="00D23641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916" w:type="dxa"/>
                                <w:gridSpan w:val="7"/>
                                <w:vMerge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CF66EC" w:rsidTr="00D23641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8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Кол.уч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№док.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Д</w:t>
                                </w:r>
                                <w:r>
                                  <w:t>а</w:t>
                                </w:r>
                                <w:r>
                                  <w:t>та</w:t>
                                </w:r>
                              </w:p>
                            </w:tc>
                            <w:tc>
                              <w:tcPr>
                                <w:tcW w:w="8916" w:type="dxa"/>
                                <w:gridSpan w:val="7"/>
                                <w:vMerge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CF66EC" w:rsidTr="00D23641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  <w: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 w:val="restart"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D76CD7" w:rsidRDefault="00CF66EC" w:rsidP="00B152CA">
                                <w:pPr>
                                  <w:pStyle w:val="aff0"/>
                                  <w:spacing w:line="240" w:lineRule="auto"/>
                                  <w:ind w:firstLine="0"/>
                                </w:pPr>
                                <w:r w:rsidRPr="00D76CD7">
                                  <w:t>Текстовая</w:t>
                                </w:r>
                              </w:p>
                              <w:p w:rsidR="00CF66EC" w:rsidRDefault="00CF66EC" w:rsidP="00B152CA">
                                <w:pPr>
                                  <w:pStyle w:val="aff0"/>
                                  <w:spacing w:line="240" w:lineRule="auto"/>
                                  <w:ind w:firstLine="0"/>
                                </w:pPr>
                                <w:r w:rsidRPr="00D76CD7">
                                  <w:t>часть</w:t>
                                </w:r>
                              </w:p>
                            </w:tc>
                            <w:tc>
                              <w:tcPr>
                                <w:tcW w:w="2806" w:type="dxa"/>
                                <w:gridSpan w:val="3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83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45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Листов</w:t>
                                </w:r>
                              </w:p>
                            </w:tc>
                          </w:tr>
                          <w:tr w:rsidR="00CF66EC" w:rsidTr="00D23641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2806" w:type="dxa"/>
                                <w:gridSpan w:val="3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ППТ</w:t>
                                </w:r>
                              </w:p>
                            </w:tc>
                            <w:tc>
                              <w:tcPr>
                                <w:tcW w:w="883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  <w: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245" w:type="dxa"/>
                                <w:gridSpan w:val="2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</w:tr>
                          <w:tr w:rsidR="00CF66EC" w:rsidTr="0064306D">
                            <w:trPr>
                              <w:gridAfter w:val="4"/>
                              <w:wAfter w:w="2554" w:type="dxa"/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B152CA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B152CA">
                                <w:pPr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252" w:type="dxa"/>
                                <w:vMerge w:val="restart"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Pr="00085BF4" w:rsidRDefault="00CF66EC" w:rsidP="006272B5">
                                <w:pPr>
                                  <w:pStyle w:val="af3"/>
                                  <w:spacing w:line="240" w:lineRule="auto"/>
                                  <w:ind w:firstLine="0"/>
                                  <w:rPr>
                                    <w:rFonts w:ascii="Arial" w:eastAsia="TimesNewRomanPSMT" w:hAnsi="Arial" w:cs="Arial"/>
                                    <w:sz w:val="28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28" w:type="dxa"/>
                                <w:shd w:val="clear" w:color="auto" w:fill="auto"/>
                                <w:vAlign w:val="center"/>
                              </w:tcPr>
                              <w:p w:rsidR="00CF66EC" w:rsidRPr="00085BF4" w:rsidRDefault="00CF66EC" w:rsidP="007D2AEA">
                                <w:pPr>
                                  <w:pStyle w:val="af3"/>
                                  <w:spacing w:line="240" w:lineRule="auto"/>
                                  <w:ind w:firstLine="0"/>
                                  <w:jc w:val="center"/>
                                  <w:rPr>
                                    <w:rFonts w:ascii="Arial" w:eastAsia="TimesNewRomanPSMT" w:hAnsi="Arial" w:cs="Arial"/>
                                    <w:sz w:val="24"/>
                                    <w:szCs w:val="24"/>
                                    <w:lang w:val="ru-RU" w:eastAsia="ru-RU"/>
                                  </w:rPr>
                                </w:pPr>
                                <w:r w:rsidRPr="00085BF4"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  <w:t>ООО "Геомир»</w:t>
                                </w:r>
                              </w:p>
                            </w:tc>
                          </w:tr>
                          <w:tr w:rsidR="00CF66EC" w:rsidTr="0064306D">
                            <w:trPr>
                              <w:gridAfter w:val="1"/>
                              <w:wAfter w:w="426" w:type="dxa"/>
                              <w:cantSplit/>
                              <w:trHeight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6528B1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bottom"/>
                              </w:tcPr>
                              <w:p w:rsidR="00CF66EC" w:rsidRDefault="00CF66EC" w:rsidP="006528B1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25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4256" w:type="dxa"/>
                                <w:gridSpan w:val="4"/>
                                <w:vMerge w:val="restart"/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</w:tr>
                          <w:tr w:rsidR="00CF66EC" w:rsidTr="0064306D">
                            <w:trPr>
                              <w:gridAfter w:val="1"/>
                              <w:wAfter w:w="426" w:type="dxa"/>
                              <w:cantSplit/>
                              <w:trHeight w:hRule="exact" w:val="284"/>
                            </w:trPr>
                            <w:tc>
                              <w:tcPr>
                                <w:tcW w:w="1138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64306D">
                                <w:pPr>
                                  <w:pStyle w:val="afff1"/>
                                  <w:spacing w:line="240" w:lineRule="auto"/>
                                  <w:ind w:firstLine="0"/>
                                  <w:jc w:val="center"/>
                                </w:pPr>
                                <w: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7D2AEA">
                                <w:pPr>
                                  <w:pStyle w:val="af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64306D">
                                <w:pPr>
                                  <w:pStyle w:val="afff1"/>
                                  <w:spacing w:line="240" w:lineRule="auto"/>
                                  <w:ind w:firstLine="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581" w:type="dxa"/>
                                <w:tcBorders>
                                  <w:top w:val="single" w:sz="4" w:space="0" w:color="000000"/>
                                  <w:left w:val="single" w:sz="8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64306D">
                                <w:pPr>
                                  <w:pStyle w:val="aff1"/>
                                  <w:spacing w:line="240" w:lineRule="auto"/>
                                  <w:ind w:firstLine="0"/>
                                </w:pPr>
                              </w:p>
                            </w:tc>
                            <w:tc>
                              <w:tcPr>
                                <w:tcW w:w="398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24594B">
                                <w:pPr>
                                  <w:pStyle w:val="3"/>
                                  <w:rPr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" w:type="dxa"/>
                                <w:vMerge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4256" w:type="dxa"/>
                                <w:gridSpan w:val="4"/>
                                <w:vMerge/>
                                <w:shd w:val="clear" w:color="auto" w:fill="auto"/>
                              </w:tcPr>
                              <w:p w:rsidR="00CF66EC" w:rsidRDefault="00CF66EC" w:rsidP="009B0B88"/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7" type="#_x0000_t202" style="position:absolute;left:0;text-align:left;margin-left:54.7pt;margin-top:711pt;width:524.4pt;height:113.4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" stroked="f">
              <v:fill opacity="0"/>
              <v:textbox inset="0,0,0,0">
                <w:txbxContent>
                  <w:tbl>
                    <w:tblPr>
                      <w:tblW w:w="12620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68"/>
                      <w:gridCol w:w="570"/>
                      <w:gridCol w:w="567"/>
                      <w:gridCol w:w="567"/>
                      <w:gridCol w:w="851"/>
                      <w:gridCol w:w="581"/>
                      <w:gridCol w:w="3982"/>
                      <w:gridCol w:w="252"/>
                      <w:gridCol w:w="2128"/>
                      <w:gridCol w:w="426"/>
                      <w:gridCol w:w="883"/>
                      <w:gridCol w:w="819"/>
                      <w:gridCol w:w="426"/>
                    </w:tblGrid>
                    <w:tr w:rsidR="00CF66EC" w:rsidTr="00D23641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916" w:type="dxa"/>
                          <w:gridSpan w:val="7"/>
                          <w:vMerge w:val="restart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D76CD7" w:rsidRDefault="00CF66EC" w:rsidP="006528B1">
                          <w:pPr>
                            <w:pStyle w:val="aff0"/>
                            <w:spacing w:line="240" w:lineRule="auto"/>
                            <w:ind w:firstLine="0"/>
                          </w:pPr>
                          <w:r>
                            <w:t>011.00-01-ПЗ</w:t>
                          </w:r>
                        </w:p>
                      </w:tc>
                    </w:tr>
                    <w:tr w:rsidR="00CF66EC" w:rsidTr="00D23641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916" w:type="dxa"/>
                          <w:gridSpan w:val="7"/>
                          <w:vMerge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CF66EC" w:rsidTr="00D23641">
                      <w:trPr>
                        <w:cantSplit/>
                        <w:trHeight w:hRule="exact" w:val="284"/>
                      </w:trPr>
                      <w:tc>
                        <w:tcPr>
                          <w:tcW w:w="568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Изм.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Кол.уч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№док.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Подп.</w:t>
                          </w: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Д</w:t>
                          </w:r>
                          <w:r>
                            <w:t>а</w:t>
                          </w:r>
                          <w:r>
                            <w:t>та</w:t>
                          </w:r>
                        </w:p>
                      </w:tc>
                      <w:tc>
                        <w:tcPr>
                          <w:tcW w:w="8916" w:type="dxa"/>
                          <w:gridSpan w:val="7"/>
                          <w:vMerge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CF66EC" w:rsidTr="00D23641">
                      <w:trPr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  <w:r>
                            <w:t>ГИП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 w:val="restart"/>
                          <w:tcBorders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D76CD7" w:rsidRDefault="00CF66EC" w:rsidP="00B152CA">
                          <w:pPr>
                            <w:pStyle w:val="aff0"/>
                            <w:spacing w:line="240" w:lineRule="auto"/>
                            <w:ind w:firstLine="0"/>
                          </w:pPr>
                          <w:r w:rsidRPr="00D76CD7">
                            <w:t>Текстовая</w:t>
                          </w:r>
                        </w:p>
                        <w:p w:rsidR="00CF66EC" w:rsidRDefault="00CF66EC" w:rsidP="00B152CA">
                          <w:pPr>
                            <w:pStyle w:val="aff0"/>
                            <w:spacing w:line="240" w:lineRule="auto"/>
                            <w:ind w:firstLine="0"/>
                          </w:pPr>
                          <w:r w:rsidRPr="00D76CD7">
                            <w:t>часть</w:t>
                          </w:r>
                        </w:p>
                      </w:tc>
                      <w:tc>
                        <w:tcPr>
                          <w:tcW w:w="2806" w:type="dxa"/>
                          <w:gridSpan w:val="3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Стадия</w:t>
                          </w: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</w:t>
                          </w:r>
                        </w:p>
                      </w:tc>
                      <w:tc>
                        <w:tcPr>
                          <w:tcW w:w="1245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Листов</w:t>
                          </w:r>
                        </w:p>
                      </w:tc>
                    </w:tr>
                    <w:tr w:rsidR="00CF66EC" w:rsidTr="00D23641">
                      <w:trPr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2806" w:type="dxa"/>
                          <w:gridSpan w:val="3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ППТ</w:t>
                          </w:r>
                        </w:p>
                      </w:tc>
                      <w:tc>
                        <w:tcPr>
                          <w:tcW w:w="883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  <w:r>
                            <w:t>1</w:t>
                          </w:r>
                        </w:p>
                      </w:tc>
                      <w:tc>
                        <w:tcPr>
                          <w:tcW w:w="1245" w:type="dxa"/>
                          <w:gridSpan w:val="2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</w:tr>
                    <w:tr w:rsidR="00CF66EC" w:rsidTr="0064306D">
                      <w:trPr>
                        <w:gridAfter w:val="4"/>
                        <w:wAfter w:w="2554" w:type="dxa"/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B152CA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B152CA">
                          <w:pPr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252" w:type="dxa"/>
                          <w:vMerge w:val="restart"/>
                          <w:tcBorders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Pr="00085BF4" w:rsidRDefault="00CF66EC" w:rsidP="006272B5">
                          <w:pPr>
                            <w:pStyle w:val="af3"/>
                            <w:spacing w:line="240" w:lineRule="auto"/>
                            <w:ind w:firstLine="0"/>
                            <w:rPr>
                              <w:rFonts w:ascii="Arial" w:eastAsia="TimesNewRomanPSMT" w:hAnsi="Arial" w:cs="Arial"/>
                              <w:sz w:val="28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128" w:type="dxa"/>
                          <w:shd w:val="clear" w:color="auto" w:fill="auto"/>
                          <w:vAlign w:val="center"/>
                        </w:tcPr>
                        <w:p w:rsidR="00CF66EC" w:rsidRPr="00085BF4" w:rsidRDefault="00CF66EC" w:rsidP="007D2AEA">
                          <w:pPr>
                            <w:pStyle w:val="af3"/>
                            <w:spacing w:line="240" w:lineRule="auto"/>
                            <w:ind w:firstLine="0"/>
                            <w:jc w:val="center"/>
                            <w:rPr>
                              <w:rFonts w:ascii="Arial" w:eastAsia="TimesNewRomanPSMT" w:hAnsi="Arial" w:cs="Arial"/>
                              <w:sz w:val="24"/>
                              <w:szCs w:val="24"/>
                              <w:lang w:val="ru-RU" w:eastAsia="ru-RU"/>
                            </w:rPr>
                          </w:pPr>
                          <w:r w:rsidRPr="00085BF4"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  <w:t>ООО "Геомир»</w:t>
                          </w:r>
                        </w:p>
                      </w:tc>
                    </w:tr>
                    <w:tr w:rsidR="00CF66EC" w:rsidTr="0064306D">
                      <w:trPr>
                        <w:gridAfter w:val="1"/>
                        <w:wAfter w:w="426" w:type="dxa"/>
                        <w:cantSplit/>
                        <w:trHeight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6528B1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4" w:space="0" w:color="000000"/>
                            <w:left w:val="single" w:sz="8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bottom"/>
                        </w:tcPr>
                        <w:p w:rsidR="00CF66EC" w:rsidRDefault="00CF66EC" w:rsidP="006528B1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9B0B88"/>
                      </w:tc>
                      <w:tc>
                        <w:tcPr>
                          <w:tcW w:w="25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4256" w:type="dxa"/>
                          <w:gridSpan w:val="4"/>
                          <w:vMerge w:val="restart"/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</w:tr>
                    <w:tr w:rsidR="00CF66EC" w:rsidTr="0064306D">
                      <w:trPr>
                        <w:gridAfter w:val="1"/>
                        <w:wAfter w:w="426" w:type="dxa"/>
                        <w:cantSplit/>
                        <w:trHeight w:hRule="exact" w:val="284"/>
                      </w:trPr>
                      <w:tc>
                        <w:tcPr>
                          <w:tcW w:w="1138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64306D">
                          <w:pPr>
                            <w:pStyle w:val="afff1"/>
                            <w:spacing w:line="240" w:lineRule="auto"/>
                            <w:ind w:firstLine="0"/>
                            <w:jc w:val="center"/>
                          </w:pPr>
                          <w:r>
                            <w:t>Разраб.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7D2AEA">
                          <w:pPr>
                            <w:pStyle w:val="af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64306D">
                          <w:pPr>
                            <w:pStyle w:val="afff1"/>
                            <w:spacing w:line="240" w:lineRule="auto"/>
                            <w:ind w:firstLine="0"/>
                            <w:jc w:val="center"/>
                          </w:pPr>
                        </w:p>
                      </w:tc>
                      <w:tc>
                        <w:tcPr>
                          <w:tcW w:w="581" w:type="dxa"/>
                          <w:tcBorders>
                            <w:top w:val="single" w:sz="4" w:space="0" w:color="000000"/>
                            <w:left w:val="single" w:sz="8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64306D">
                          <w:pPr>
                            <w:pStyle w:val="aff1"/>
                            <w:spacing w:line="240" w:lineRule="auto"/>
                            <w:ind w:firstLine="0"/>
                          </w:pPr>
                        </w:p>
                      </w:tc>
                      <w:tc>
                        <w:tcPr>
                          <w:tcW w:w="398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24594B">
                          <w:pPr>
                            <w:pStyle w:val="3"/>
                            <w:rPr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52" w:type="dxa"/>
                          <w:vMerge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9B0B88"/>
                      </w:tc>
                      <w:tc>
                        <w:tcPr>
                          <w:tcW w:w="4256" w:type="dxa"/>
                          <w:gridSpan w:val="4"/>
                          <w:vMerge/>
                          <w:shd w:val="clear" w:color="auto" w:fill="auto"/>
                        </w:tcPr>
                        <w:p w:rsidR="00CF66EC" w:rsidRDefault="00CF66EC" w:rsidP="009B0B88"/>
                      </w:tc>
                    </w:tr>
                  </w:tbl>
                  <w:p w:rsidR="00CF66EC" w:rsidRDefault="00CF66EC" w:rsidP="009B0B88"/>
                </w:txbxContent>
              </v:textbox>
              <w10:wrap type="square" side="largest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44" w:rsidRDefault="00E40944" w:rsidP="009B0B88">
      <w:r>
        <w:separator/>
      </w:r>
    </w:p>
  </w:footnote>
  <w:footnote w:type="continuationSeparator" w:id="0">
    <w:p w:rsidR="00E40944" w:rsidRDefault="00E40944" w:rsidP="009B0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215900</wp:posOffset>
              </wp:positionV>
              <wp:extent cx="6659880" cy="10252710"/>
              <wp:effectExtent l="0" t="0" r="26670" b="15240"/>
              <wp:wrapNone/>
              <wp:docPr id="26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748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" o:spid="_x0000_s1026" style="position:absolute;margin-left:55pt;margin-top:17pt;width:524.4pt;height:807.3pt;z-index:-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" strokeweight="1.24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215900</wp:posOffset>
              </wp:positionV>
              <wp:extent cx="6659880" cy="10252710"/>
              <wp:effectExtent l="0" t="0" r="26670" b="15240"/>
              <wp:wrapNone/>
              <wp:docPr id="25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748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5pt;margin-top:17pt;width:524.4pt;height:807.3pt;z-index:-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" strokeweight="1.24pt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210185</wp:posOffset>
              </wp:positionV>
              <wp:extent cx="6659880" cy="10252710"/>
              <wp:effectExtent l="0" t="0" r="26670" b="15240"/>
              <wp:wrapNone/>
              <wp:docPr id="2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448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55.6pt;margin-top:16.55pt;width:524.4pt;height:807.3pt;z-index:-251648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" strokeweight="2.24pt">
              <w10:wrap anchorx="page" anchory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935" distR="114935" simplePos="0" relativeHeight="251670528" behindDoc="0" locked="0" layoutInCell="1" allowOverlap="1">
              <wp:simplePos x="0" y="0"/>
              <wp:positionH relativeFrom="page">
                <wp:posOffset>6993255</wp:posOffset>
              </wp:positionH>
              <wp:positionV relativeFrom="page">
                <wp:posOffset>222885</wp:posOffset>
              </wp:positionV>
              <wp:extent cx="357505" cy="262255"/>
              <wp:effectExtent l="0" t="0" r="0" b="0"/>
              <wp:wrapSquare wrapText="largest"/>
              <wp:docPr id="2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505" cy="2622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67"/>
                          </w:tblGrid>
                          <w:tr w:rsidR="0052560A">
                            <w:trPr>
                              <w:trHeight w:hRule="exact" w:val="397"/>
                            </w:trPr>
                            <w:tc>
                              <w:tcPr>
                                <w:tcW w:w="567" w:type="dxa"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9B0B88"/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550.65pt;margin-top:17.55pt;width:28.15pt;height:20.6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567"/>
                    </w:tblGrid>
                    <w:tr w:rsidR="0052560A">
                      <w:trPr>
                        <w:trHeight w:hRule="exact" w:val="397"/>
                      </w:trPr>
                      <w:tc>
                        <w:tcPr>
                          <w:tcW w:w="567" w:type="dxa"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9B0B88"/>
                      </w:tc>
                    </w:tr>
                  </w:tbl>
                  <w:p w:rsidR="0052560A" w:rsidRDefault="0052560A" w:rsidP="009B0B88"/>
                </w:txbxContent>
              </v:textbox>
              <w10:wrap type="square" side="largest" anchorx="page" anchory="page"/>
            </v:shape>
          </w:pict>
        </mc:Fallback>
      </mc:AlternateContent>
    </w:r>
  </w:p>
  <w:p w:rsidR="0052560A" w:rsidRDefault="0052560A" w:rsidP="009B0B88">
    <w:pPr>
      <w:pStyle w:val="af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0A" w:rsidRDefault="0052560A" w:rsidP="009B0B88">
    <w:r>
      <w:rPr>
        <w:noProof/>
      </w:rPr>
      <mc:AlternateContent>
        <mc:Choice Requires="wps">
          <w:drawing>
            <wp:anchor distT="0" distB="0" distL="114935" distR="114935" simplePos="0" relativeHeight="251669504" behindDoc="0" locked="0" layoutInCell="1" allowOverlap="1">
              <wp:simplePos x="0" y="0"/>
              <wp:positionH relativeFrom="page">
                <wp:posOffset>6994525</wp:posOffset>
              </wp:positionH>
              <wp:positionV relativeFrom="page">
                <wp:posOffset>216535</wp:posOffset>
              </wp:positionV>
              <wp:extent cx="357505" cy="316865"/>
              <wp:effectExtent l="0" t="0" r="0" b="0"/>
              <wp:wrapSquare wrapText="largest"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505" cy="3168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67"/>
                          </w:tblGrid>
                          <w:tr w:rsidR="0052560A">
                            <w:trPr>
                              <w:trHeight w:hRule="exact" w:val="397"/>
                            </w:trPr>
                            <w:tc>
                              <w:tcPr>
                                <w:tcW w:w="567" w:type="dxa"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Default="0052560A" w:rsidP="009B0B88"/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550.75pt;margin-top:17.05pt;width:28.15pt;height:24.9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567"/>
                    </w:tblGrid>
                    <w:tr w:rsidR="0052560A">
                      <w:trPr>
                        <w:trHeight w:hRule="exact" w:val="397"/>
                      </w:trPr>
                      <w:tc>
                        <w:tcPr>
                          <w:tcW w:w="567" w:type="dxa"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Default="0052560A" w:rsidP="009B0B88"/>
                      </w:tc>
                    </w:tr>
                  </w:tbl>
                  <w:p w:rsidR="0052560A" w:rsidRDefault="0052560A" w:rsidP="009B0B88"/>
                </w:txbxContent>
              </v:textbox>
              <w10:wrap type="square" side="larges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215900</wp:posOffset>
              </wp:positionV>
              <wp:extent cx="6659880" cy="10252710"/>
              <wp:effectExtent l="0" t="0" r="26670" b="15240"/>
              <wp:wrapNone/>
              <wp:docPr id="3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448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55pt;margin-top:17pt;width:524.4pt;height:807.3pt;z-index:-251644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" strokeweight="2.24pt">
              <w10:wrap anchorx="page" anchory="page"/>
            </v:rect>
          </w:pict>
        </mc:Fallback>
      </mc:AlternateContent>
    </w:r>
  </w:p>
  <w:p w:rsidR="0052560A" w:rsidRDefault="0052560A" w:rsidP="009B0B88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76672" behindDoc="1" locked="1" layoutInCell="1" allowOverlap="1">
              <wp:simplePos x="0" y="0"/>
              <wp:positionH relativeFrom="page">
                <wp:posOffset>10795</wp:posOffset>
              </wp:positionH>
              <wp:positionV relativeFrom="page">
                <wp:posOffset>4986655</wp:posOffset>
              </wp:positionV>
              <wp:extent cx="718185" cy="5523230"/>
              <wp:effectExtent l="0" t="0" r="5715" b="1270"/>
              <wp:wrapNone/>
              <wp:docPr id="2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5523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69"/>
                            <w:gridCol w:w="266"/>
                            <w:gridCol w:w="284"/>
                            <w:gridCol w:w="266"/>
                          </w:tblGrid>
                          <w:tr w:rsidR="0052560A" w:rsidTr="002E5DAD">
                            <w:trPr>
                              <w:trHeight w:val="567"/>
                            </w:trPr>
                            <w:tc>
                              <w:tcPr>
                                <w:tcW w:w="269" w:type="dxa"/>
                                <w:vMerge w:val="restart"/>
                                <w:tcBorders>
                                  <w:top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5342E1"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851"/>
                            </w:trPr>
                            <w:tc>
                              <w:tcPr>
                                <w:tcW w:w="269" w:type="dxa"/>
                                <w:vMerge/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266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1134"/>
                            </w:trPr>
                            <w:tc>
                              <w:tcPr>
                                <w:tcW w:w="269" w:type="dxa"/>
                                <w:vMerge/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266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1134"/>
                            </w:trPr>
                            <w:tc>
                              <w:tcPr>
                                <w:tcW w:w="269" w:type="dxa"/>
                                <w:vMerge/>
                                <w:tcBorders>
                                  <w:bottom w:val="single" w:sz="12" w:space="0" w:color="000000"/>
                                </w:tcBorders>
                                <w:vAlign w:val="center"/>
                              </w:tcPr>
                              <w:p w:rsidR="0052560A" w:rsidRDefault="0052560A" w:rsidP="009B0B88"/>
                            </w:tc>
                            <w:tc>
                              <w:tcPr>
                                <w:tcW w:w="266" w:type="dxa"/>
                                <w:tcBorders>
                                  <w:bottom w:val="single" w:sz="12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bottom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1418"/>
                            </w:trPr>
                            <w:tc>
                              <w:tcPr>
                                <w:tcW w:w="269" w:type="dxa"/>
                                <w:tcBorders>
                                  <w:top w:val="single" w:sz="12" w:space="0" w:color="000000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single" w:sz="12" w:space="0" w:color="000000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Взам. Инв №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2003"/>
                            </w:trPr>
                            <w:tc>
                              <w:tcPr>
                                <w:tcW w:w="26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  <w:tr w:rsidR="0052560A" w:rsidTr="002E5DAD">
                            <w:trPr>
                              <w:trHeight w:val="1389"/>
                            </w:trPr>
                            <w:tc>
                              <w:tcPr>
                                <w:tcW w:w="26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textDirection w:val="btLr"/>
                                <w:vAlign w:val="center"/>
                              </w:tcPr>
                              <w:p w:rsidR="0052560A" w:rsidRDefault="0052560A" w:rsidP="00BB370A">
                                <w:pPr>
                                  <w:pStyle w:val="afff0"/>
                                </w:pPr>
                                <w:r>
                                  <w:t>Инв № подл.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</w:tcPr>
                              <w:p w:rsidR="0052560A" w:rsidRPr="009A2946" w:rsidRDefault="0052560A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eastAsia="ru-RU"/>
                                  </w:rPr>
                                </w:pPr>
                              </w:p>
                            </w:tc>
                          </w:tr>
                        </w:tbl>
                        <w:p w:rsidR="0052560A" w:rsidRDefault="0052560A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30" type="#_x0000_t202" style="position:absolute;left:0;text-align:left;margin-left:.85pt;margin-top:392.65pt;width:56.55pt;height:434.9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" filled="f" stroked="f" strokeweight="1pt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69"/>
                      <w:gridCol w:w="266"/>
                      <w:gridCol w:w="284"/>
                      <w:gridCol w:w="266"/>
                    </w:tblGrid>
                    <w:tr w:rsidR="0052560A" w:rsidTr="002E5DAD">
                      <w:trPr>
                        <w:trHeight w:val="567"/>
                      </w:trPr>
                      <w:tc>
                        <w:tcPr>
                          <w:tcW w:w="269" w:type="dxa"/>
                          <w:vMerge w:val="restart"/>
                          <w:tcBorders>
                            <w:top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  <w:rPr>
                              <w:sz w:val="12"/>
                              <w:szCs w:val="12"/>
                            </w:rPr>
                          </w:pPr>
                          <w:r w:rsidRPr="005342E1">
                            <w:t>Согласовано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top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851"/>
                      </w:trPr>
                      <w:tc>
                        <w:tcPr>
                          <w:tcW w:w="269" w:type="dxa"/>
                          <w:vMerge/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266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1134"/>
                      </w:trPr>
                      <w:tc>
                        <w:tcPr>
                          <w:tcW w:w="269" w:type="dxa"/>
                          <w:vMerge/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266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1134"/>
                      </w:trPr>
                      <w:tc>
                        <w:tcPr>
                          <w:tcW w:w="269" w:type="dxa"/>
                          <w:vMerge/>
                          <w:tcBorders>
                            <w:bottom w:val="single" w:sz="12" w:space="0" w:color="000000"/>
                          </w:tcBorders>
                          <w:vAlign w:val="center"/>
                        </w:tcPr>
                        <w:p w:rsidR="0052560A" w:rsidRDefault="0052560A" w:rsidP="009B0B88"/>
                      </w:tc>
                      <w:tc>
                        <w:tcPr>
                          <w:tcW w:w="266" w:type="dxa"/>
                          <w:tcBorders>
                            <w:bottom w:val="single" w:sz="12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1418"/>
                      </w:trPr>
                      <w:tc>
                        <w:tcPr>
                          <w:tcW w:w="269" w:type="dxa"/>
                          <w:tcBorders>
                            <w:top w:val="single" w:sz="12" w:space="0" w:color="000000"/>
                            <w:left w:val="nil"/>
                            <w:bottom w:val="nil"/>
                            <w:right w:val="nil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single" w:sz="12" w:space="0" w:color="000000"/>
                            <w:left w:val="nil"/>
                            <w:bottom w:val="nil"/>
                            <w:right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Взам. Инв №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2003"/>
                      </w:trPr>
                      <w:tc>
                        <w:tcPr>
                          <w:tcW w:w="26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nil"/>
                            <w:left w:val="nil"/>
                            <w:bottom w:val="nil"/>
                            <w:right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Подпись и дата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  <w:tr w:rsidR="0052560A" w:rsidTr="002E5DAD">
                      <w:trPr>
                        <w:trHeight w:val="1389"/>
                      </w:trPr>
                      <w:tc>
                        <w:tcPr>
                          <w:tcW w:w="26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nil"/>
                            <w:left w:val="nil"/>
                            <w:bottom w:val="nil"/>
                            <w:right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textDirection w:val="btLr"/>
                          <w:vAlign w:val="center"/>
                        </w:tcPr>
                        <w:p w:rsidR="0052560A" w:rsidRDefault="0052560A" w:rsidP="00BB370A">
                          <w:pPr>
                            <w:pStyle w:val="afff0"/>
                          </w:pPr>
                          <w:r>
                            <w:t>Инв № подл.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</w:tcPr>
                        <w:p w:rsidR="0052560A" w:rsidRPr="009A2946" w:rsidRDefault="0052560A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eastAsia="ru-RU"/>
                            </w:rPr>
                          </w:pPr>
                        </w:p>
                      </w:tc>
                    </w:tr>
                  </w:tbl>
                  <w:p w:rsidR="0052560A" w:rsidRDefault="0052560A" w:rsidP="009B0B8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CF66EC" w:rsidP="009B0B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52560A" w:rsidP="009B0B88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690880</wp:posOffset>
              </wp:positionH>
              <wp:positionV relativeFrom="page">
                <wp:posOffset>321945</wp:posOffset>
              </wp:positionV>
              <wp:extent cx="6659880" cy="10252710"/>
              <wp:effectExtent l="0" t="0" r="26670" b="15240"/>
              <wp:wrapNone/>
              <wp:docPr id="1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4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" o:spid="_x0000_s1026" style="position:absolute;margin-left:54.4pt;margin-top:25.35pt;width:524.4pt;height:807.3pt;z-index:-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" strokeweight=".79mm">
              <w10:wrap anchorx="page" anchory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935" distR="114935" simplePos="0" relativeHeight="251658240" behindDoc="0" locked="0" layoutInCell="1" allowOverlap="1">
              <wp:simplePos x="0" y="0"/>
              <wp:positionH relativeFrom="page">
                <wp:posOffset>6993255</wp:posOffset>
              </wp:positionH>
              <wp:positionV relativeFrom="page">
                <wp:posOffset>222885</wp:posOffset>
              </wp:positionV>
              <wp:extent cx="357505" cy="262255"/>
              <wp:effectExtent l="0" t="0" r="0" b="0"/>
              <wp:wrapSquare wrapText="largest"/>
              <wp:docPr id="10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505" cy="2622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67"/>
                          </w:tblGrid>
                          <w:tr w:rsidR="00CF66EC">
                            <w:trPr>
                              <w:trHeight w:hRule="exact" w:val="397"/>
                            </w:trPr>
                            <w:tc>
                              <w:tcPr>
                                <w:tcW w:w="567" w:type="dxa"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9B0B88"/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2" type="#_x0000_t202" style="position:absolute;left:0;text-align:left;margin-left:550.65pt;margin-top:17.55pt;width:28.15pt;height:20.6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567"/>
                    </w:tblGrid>
                    <w:tr w:rsidR="00CF66EC">
                      <w:trPr>
                        <w:trHeight w:hRule="exact" w:val="397"/>
                      </w:trPr>
                      <w:tc>
                        <w:tcPr>
                          <w:tcW w:w="567" w:type="dxa"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9B0B88"/>
                      </w:tc>
                    </w:tr>
                  </w:tbl>
                  <w:p w:rsidR="00CF66EC" w:rsidRDefault="00CF66EC" w:rsidP="009B0B88"/>
                </w:txbxContent>
              </v:textbox>
              <w10:wrap type="square" side="largest" anchorx="page" anchory="page"/>
            </v:shape>
          </w:pict>
        </mc:Fallback>
      </mc:AlternateContent>
    </w:r>
  </w:p>
  <w:p w:rsidR="00CF66EC" w:rsidRDefault="00CF66EC" w:rsidP="009B0B88">
    <w:pPr>
      <w:pStyle w:val="af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6EC" w:rsidRDefault="0052560A" w:rsidP="009B0B88">
    <w:r>
      <w:rPr>
        <w:noProof/>
      </w:rPr>
      <mc:AlternateContent>
        <mc:Choice Requires="wps">
          <w:drawing>
            <wp:anchor distT="0" distB="0" distL="114935" distR="114935" simplePos="0" relativeHeight="251653120" behindDoc="0" locked="0" layoutInCell="1" allowOverlap="1">
              <wp:simplePos x="0" y="0"/>
              <wp:positionH relativeFrom="page">
                <wp:posOffset>6994525</wp:posOffset>
              </wp:positionH>
              <wp:positionV relativeFrom="page">
                <wp:posOffset>216535</wp:posOffset>
              </wp:positionV>
              <wp:extent cx="357505" cy="308610"/>
              <wp:effectExtent l="0" t="0" r="0" b="0"/>
              <wp:wrapSquare wrapText="largest"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505" cy="3086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567"/>
                          </w:tblGrid>
                          <w:tr w:rsidR="00CF66EC">
                            <w:trPr>
                              <w:trHeight w:hRule="exact" w:val="397"/>
                            </w:trPr>
                            <w:tc>
                              <w:tcPr>
                                <w:tcW w:w="567" w:type="dxa"/>
                                <w:tcBorders>
                                  <w:left w:val="single" w:sz="8" w:space="0" w:color="000000"/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Default="00CF66EC" w:rsidP="009B0B88"/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5" type="#_x0000_t202" style="position:absolute;left:0;text-align:left;margin-left:550.75pt;margin-top:17.05pt;width:28.15pt;height:24.3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" stroked="f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567"/>
                    </w:tblGrid>
                    <w:tr w:rsidR="00CF66EC">
                      <w:trPr>
                        <w:trHeight w:hRule="exact" w:val="397"/>
                      </w:trPr>
                      <w:tc>
                        <w:tcPr>
                          <w:tcW w:w="567" w:type="dxa"/>
                          <w:tcBorders>
                            <w:left w:val="single" w:sz="8" w:space="0" w:color="000000"/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Default="00CF66EC" w:rsidP="009B0B88"/>
                      </w:tc>
                    </w:tr>
                  </w:tbl>
                  <w:p w:rsidR="00CF66EC" w:rsidRDefault="00CF66EC" w:rsidP="009B0B88"/>
                </w:txbxContent>
              </v:textbox>
              <w10:wrap type="square" side="larges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694055</wp:posOffset>
              </wp:positionH>
              <wp:positionV relativeFrom="page">
                <wp:posOffset>215900</wp:posOffset>
              </wp:positionV>
              <wp:extent cx="6659880" cy="10252710"/>
              <wp:effectExtent l="0" t="0" r="26670" b="15240"/>
              <wp:wrapNone/>
              <wp:docPr id="6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2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4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54.65pt;margin-top:17pt;width:524.4pt;height:807.3pt;z-index:-251662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" strokeweight=".79mm">
              <w10:wrap anchorx="page" anchory="page"/>
            </v:rect>
          </w:pict>
        </mc:Fallback>
      </mc:AlternateContent>
    </w:r>
  </w:p>
  <w:p w:rsidR="00CF66EC" w:rsidRDefault="0052560A" w:rsidP="009B0B88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10795</wp:posOffset>
              </wp:positionH>
              <wp:positionV relativeFrom="page">
                <wp:posOffset>4986655</wp:posOffset>
              </wp:positionV>
              <wp:extent cx="718185" cy="5523230"/>
              <wp:effectExtent l="0" t="0" r="5715" b="1270"/>
              <wp:wrapNone/>
              <wp:docPr id="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5523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69"/>
                            <w:gridCol w:w="266"/>
                            <w:gridCol w:w="284"/>
                            <w:gridCol w:w="266"/>
                          </w:tblGrid>
                          <w:tr w:rsidR="00CF66EC">
                            <w:trPr>
                              <w:trHeight w:val="567"/>
                            </w:trPr>
                            <w:tc>
                              <w:tcPr>
                                <w:tcW w:w="269" w:type="dxa"/>
                                <w:vMerge w:val="restart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5342E1"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851"/>
                            </w:trPr>
                            <w:tc>
                              <w:tcPr>
                                <w:tcW w:w="269" w:type="dxa"/>
                                <w:vMerge/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1134"/>
                            </w:trPr>
                            <w:tc>
                              <w:tcPr>
                                <w:tcW w:w="269" w:type="dxa"/>
                                <w:vMerge/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1134"/>
                            </w:trPr>
                            <w:tc>
                              <w:tcPr>
                                <w:tcW w:w="269" w:type="dxa"/>
                                <w:vMerge/>
                                <w:tcBorders>
                                  <w:bottom w:val="single" w:sz="12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CF66EC" w:rsidRDefault="00CF66EC" w:rsidP="009B0B88"/>
                            </w:tc>
                            <w:tc>
                              <w:tcPr>
                                <w:tcW w:w="266" w:type="dxa"/>
                                <w:tcBorders>
                                  <w:bottom w:val="single" w:sz="12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bottom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1418"/>
                            </w:trPr>
                            <w:tc>
                              <w:tcPr>
                                <w:tcW w:w="269" w:type="dxa"/>
                                <w:tcBorders>
                                  <w:top w:val="single" w:sz="12" w:space="0" w:color="000000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single" w:sz="12" w:space="0" w:color="000000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Взам. Инв №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2003"/>
                            </w:trPr>
                            <w:tc>
                              <w:tcPr>
                                <w:tcW w:w="26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  <w:tr w:rsidR="00CF66EC">
                            <w:trPr>
                              <w:trHeight w:val="1389"/>
                            </w:trPr>
                            <w:tc>
                              <w:tcPr>
                                <w:tcW w:w="26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CF66EC" w:rsidRDefault="00CF66EC" w:rsidP="00BB370A">
                                <w:pPr>
                                  <w:pStyle w:val="afff0"/>
                                </w:pPr>
                                <w:r>
                                  <w:t>Инв № подл.</w:t>
                                </w:r>
                              </w:p>
                            </w:tc>
                            <w:tc>
                              <w:tcPr>
                                <w:tcW w:w="266" w:type="dxa"/>
                                <w:tcBorders>
                                  <w:left w:val="single" w:sz="8" w:space="0" w:color="000000"/>
                                </w:tcBorders>
                                <w:shd w:val="clear" w:color="auto" w:fill="auto"/>
                              </w:tcPr>
                              <w:p w:rsidR="00CF66EC" w:rsidRPr="00085BF4" w:rsidRDefault="00CF66EC" w:rsidP="009B0B88">
                                <w:pPr>
                                  <w:pStyle w:val="af3"/>
                                  <w:rPr>
                                    <w:rFonts w:eastAsia="TimesNewRomanPSMT"/>
                                    <w:szCs w:val="28"/>
                                    <w:lang w:val="ru-RU" w:eastAsia="ru-RU"/>
                                  </w:rPr>
                                </w:pPr>
                              </w:p>
                            </w:tc>
                          </w:tr>
                        </w:tbl>
                        <w:p w:rsidR="00CF66EC" w:rsidRDefault="00CF66EC" w:rsidP="009B0B8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36" type="#_x0000_t202" style="position:absolute;left:0;text-align:left;margin-left:.85pt;margin-top:392.65pt;width:56.55pt;height:434.9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" filled="f" stroked="f" strokeweight="1pt">
              <v:fill opacity="0"/>
              <v:textbox inset="0,0,0,0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69"/>
                      <w:gridCol w:w="266"/>
                      <w:gridCol w:w="284"/>
                      <w:gridCol w:w="266"/>
                    </w:tblGrid>
                    <w:tr w:rsidR="00CF66EC">
                      <w:trPr>
                        <w:trHeight w:val="567"/>
                      </w:trPr>
                      <w:tc>
                        <w:tcPr>
                          <w:tcW w:w="269" w:type="dxa"/>
                          <w:vMerge w:val="restart"/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  <w:rPr>
                              <w:sz w:val="12"/>
                              <w:szCs w:val="12"/>
                            </w:rPr>
                          </w:pPr>
                          <w:r w:rsidRPr="005342E1">
                            <w:t>Согласовано</w:t>
                          </w:r>
                        </w:p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851"/>
                      </w:trPr>
                      <w:tc>
                        <w:tcPr>
                          <w:tcW w:w="269" w:type="dxa"/>
                          <w:vMerge/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1134"/>
                      </w:trPr>
                      <w:tc>
                        <w:tcPr>
                          <w:tcW w:w="269" w:type="dxa"/>
                          <w:vMerge/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1134"/>
                      </w:trPr>
                      <w:tc>
                        <w:tcPr>
                          <w:tcW w:w="269" w:type="dxa"/>
                          <w:vMerge/>
                          <w:tcBorders>
                            <w:bottom w:val="single" w:sz="12" w:space="0" w:color="000000"/>
                          </w:tcBorders>
                          <w:shd w:val="clear" w:color="auto" w:fill="auto"/>
                          <w:vAlign w:val="center"/>
                        </w:tcPr>
                        <w:p w:rsidR="00CF66EC" w:rsidRDefault="00CF66EC" w:rsidP="009B0B88"/>
                      </w:tc>
                      <w:tc>
                        <w:tcPr>
                          <w:tcW w:w="266" w:type="dxa"/>
                          <w:tcBorders>
                            <w:bottom w:val="single" w:sz="12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1418"/>
                      </w:trPr>
                      <w:tc>
                        <w:tcPr>
                          <w:tcW w:w="269" w:type="dxa"/>
                          <w:tcBorders>
                            <w:top w:val="single" w:sz="12" w:space="0" w:color="000000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single" w:sz="12" w:space="0" w:color="000000"/>
                            <w:left w:val="nil"/>
                            <w:bottom w:val="nil"/>
                            <w:righ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Взам. Инв №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2003"/>
                      </w:trPr>
                      <w:tc>
                        <w:tcPr>
                          <w:tcW w:w="26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nil"/>
                            <w:left w:val="nil"/>
                            <w:bottom w:val="nil"/>
                            <w:righ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Подпись и дата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  <w:tr w:rsidR="00CF66EC">
                      <w:trPr>
                        <w:trHeight w:val="1389"/>
                      </w:trPr>
                      <w:tc>
                        <w:tcPr>
                          <w:tcW w:w="26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66" w:type="dxa"/>
                          <w:tcBorders>
                            <w:top w:val="nil"/>
                            <w:left w:val="nil"/>
                            <w:bottom w:val="nil"/>
                            <w:righ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CF66EC" w:rsidRDefault="00CF66EC" w:rsidP="00BB370A">
                          <w:pPr>
                            <w:pStyle w:val="afff0"/>
                          </w:pPr>
                          <w:r>
                            <w:t>Инв № подл.</w:t>
                          </w:r>
                        </w:p>
                      </w:tc>
                      <w:tc>
                        <w:tcPr>
                          <w:tcW w:w="266" w:type="dxa"/>
                          <w:tcBorders>
                            <w:left w:val="single" w:sz="8" w:space="0" w:color="000000"/>
                          </w:tcBorders>
                          <w:shd w:val="clear" w:color="auto" w:fill="auto"/>
                        </w:tcPr>
                        <w:p w:rsidR="00CF66EC" w:rsidRPr="00085BF4" w:rsidRDefault="00CF66EC" w:rsidP="009B0B88">
                          <w:pPr>
                            <w:pStyle w:val="af3"/>
                            <w:rPr>
                              <w:rFonts w:eastAsia="TimesNewRomanPSMT"/>
                              <w:szCs w:val="28"/>
                              <w:lang w:val="ru-RU" w:eastAsia="ru-RU"/>
                            </w:rPr>
                          </w:pPr>
                        </w:p>
                      </w:tc>
                    </w:tr>
                  </w:tbl>
                  <w:p w:rsidR="00CF66EC" w:rsidRDefault="00CF66EC" w:rsidP="009B0B88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1701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1701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707"/>
        </w:tabs>
        <w:ind w:left="1707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767"/>
        </w:tabs>
        <w:ind w:left="1767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2187"/>
        </w:tabs>
        <w:ind w:left="2187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247"/>
        </w:tabs>
        <w:ind w:left="2247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67"/>
        </w:tabs>
        <w:ind w:left="2667" w:hanging="1800"/>
      </w:pPr>
      <w:rPr>
        <w:b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3E338CD"/>
    <w:multiLevelType w:val="hybridMultilevel"/>
    <w:tmpl w:val="86084E84"/>
    <w:lvl w:ilvl="0" w:tplc="B248F0F0">
      <w:start w:val="1"/>
      <w:numFmt w:val="decimal"/>
      <w:lvlText w:val="%1."/>
      <w:lvlJc w:val="left"/>
      <w:pPr>
        <w:ind w:left="1300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1" w:tplc="D3AE4FD0">
      <w:numFmt w:val="bullet"/>
      <w:lvlText w:val="•"/>
      <w:lvlJc w:val="left"/>
      <w:pPr>
        <w:ind w:left="2840" w:hanging="280"/>
      </w:pPr>
      <w:rPr>
        <w:rFonts w:hint="default"/>
        <w:lang w:val="ru-RU" w:eastAsia="ru-RU" w:bidi="ru-RU"/>
      </w:rPr>
    </w:lvl>
    <w:lvl w:ilvl="2" w:tplc="7328423E">
      <w:numFmt w:val="bullet"/>
      <w:lvlText w:val="•"/>
      <w:lvlJc w:val="left"/>
      <w:pPr>
        <w:ind w:left="3686" w:hanging="280"/>
      </w:pPr>
      <w:rPr>
        <w:rFonts w:hint="default"/>
        <w:lang w:val="ru-RU" w:eastAsia="ru-RU" w:bidi="ru-RU"/>
      </w:rPr>
    </w:lvl>
    <w:lvl w:ilvl="3" w:tplc="B316FFC4">
      <w:numFmt w:val="bullet"/>
      <w:lvlText w:val="•"/>
      <w:lvlJc w:val="left"/>
      <w:pPr>
        <w:ind w:left="4532" w:hanging="280"/>
      </w:pPr>
      <w:rPr>
        <w:rFonts w:hint="default"/>
        <w:lang w:val="ru-RU" w:eastAsia="ru-RU" w:bidi="ru-RU"/>
      </w:rPr>
    </w:lvl>
    <w:lvl w:ilvl="4" w:tplc="AF365918">
      <w:numFmt w:val="bullet"/>
      <w:lvlText w:val="•"/>
      <w:lvlJc w:val="left"/>
      <w:pPr>
        <w:ind w:left="5379" w:hanging="280"/>
      </w:pPr>
      <w:rPr>
        <w:rFonts w:hint="default"/>
        <w:lang w:val="ru-RU" w:eastAsia="ru-RU" w:bidi="ru-RU"/>
      </w:rPr>
    </w:lvl>
    <w:lvl w:ilvl="5" w:tplc="411C4408">
      <w:numFmt w:val="bullet"/>
      <w:lvlText w:val="•"/>
      <w:lvlJc w:val="left"/>
      <w:pPr>
        <w:ind w:left="6225" w:hanging="280"/>
      </w:pPr>
      <w:rPr>
        <w:rFonts w:hint="default"/>
        <w:lang w:val="ru-RU" w:eastAsia="ru-RU" w:bidi="ru-RU"/>
      </w:rPr>
    </w:lvl>
    <w:lvl w:ilvl="6" w:tplc="6F101CAE">
      <w:numFmt w:val="bullet"/>
      <w:lvlText w:val="•"/>
      <w:lvlJc w:val="left"/>
      <w:pPr>
        <w:ind w:left="7071" w:hanging="280"/>
      </w:pPr>
      <w:rPr>
        <w:rFonts w:hint="default"/>
        <w:lang w:val="ru-RU" w:eastAsia="ru-RU" w:bidi="ru-RU"/>
      </w:rPr>
    </w:lvl>
    <w:lvl w:ilvl="7" w:tplc="B4F21B74">
      <w:numFmt w:val="bullet"/>
      <w:lvlText w:val="•"/>
      <w:lvlJc w:val="left"/>
      <w:pPr>
        <w:ind w:left="7918" w:hanging="280"/>
      </w:pPr>
      <w:rPr>
        <w:rFonts w:hint="default"/>
        <w:lang w:val="ru-RU" w:eastAsia="ru-RU" w:bidi="ru-RU"/>
      </w:rPr>
    </w:lvl>
    <w:lvl w:ilvl="8" w:tplc="70BECC34">
      <w:numFmt w:val="bullet"/>
      <w:lvlText w:val="•"/>
      <w:lvlJc w:val="left"/>
      <w:pPr>
        <w:ind w:left="8764" w:hanging="280"/>
      </w:pPr>
      <w:rPr>
        <w:rFonts w:hint="default"/>
        <w:lang w:val="ru-RU" w:eastAsia="ru-RU" w:bidi="ru-RU"/>
      </w:rPr>
    </w:lvl>
  </w:abstractNum>
  <w:abstractNum w:abstractNumId="7">
    <w:nsid w:val="05A96207"/>
    <w:multiLevelType w:val="hybridMultilevel"/>
    <w:tmpl w:val="F97EF486"/>
    <w:lvl w:ilvl="0" w:tplc="38A8D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82358F4"/>
    <w:multiLevelType w:val="hybridMultilevel"/>
    <w:tmpl w:val="BA20123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4A5E2C"/>
    <w:multiLevelType w:val="multilevel"/>
    <w:tmpl w:val="1F48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C0314F"/>
    <w:multiLevelType w:val="hybridMultilevel"/>
    <w:tmpl w:val="A5D6A91E"/>
    <w:lvl w:ilvl="0" w:tplc="980C769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863CA"/>
    <w:multiLevelType w:val="hybridMultilevel"/>
    <w:tmpl w:val="EDB4AF5C"/>
    <w:lvl w:ilvl="0" w:tplc="59A6B3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3368AB"/>
    <w:multiLevelType w:val="hybridMultilevel"/>
    <w:tmpl w:val="77DCAE4A"/>
    <w:lvl w:ilvl="0" w:tplc="59A6B3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EC1A4E"/>
    <w:multiLevelType w:val="hybridMultilevel"/>
    <w:tmpl w:val="1F1AAE10"/>
    <w:lvl w:ilvl="0" w:tplc="980C769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6F12A8"/>
    <w:multiLevelType w:val="hybridMultilevel"/>
    <w:tmpl w:val="D8C6BD7C"/>
    <w:lvl w:ilvl="0" w:tplc="B90A68C6">
      <w:start w:val="1"/>
      <w:numFmt w:val="decimal"/>
      <w:lvlText w:val="%1."/>
      <w:lvlJc w:val="left"/>
      <w:pPr>
        <w:ind w:left="2157" w:hanging="28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1" w:tplc="F2F89FB2">
      <w:numFmt w:val="bullet"/>
      <w:lvlText w:val="•"/>
      <w:lvlJc w:val="left"/>
      <w:pPr>
        <w:ind w:left="2989" w:hanging="280"/>
      </w:pPr>
      <w:rPr>
        <w:rFonts w:hint="default"/>
        <w:lang w:val="ru-RU" w:eastAsia="ru-RU" w:bidi="ru-RU"/>
      </w:rPr>
    </w:lvl>
    <w:lvl w:ilvl="2" w:tplc="1C7412E2">
      <w:numFmt w:val="bullet"/>
      <w:lvlText w:val="•"/>
      <w:lvlJc w:val="left"/>
      <w:pPr>
        <w:ind w:left="3819" w:hanging="280"/>
      </w:pPr>
      <w:rPr>
        <w:rFonts w:hint="default"/>
        <w:lang w:val="ru-RU" w:eastAsia="ru-RU" w:bidi="ru-RU"/>
      </w:rPr>
    </w:lvl>
    <w:lvl w:ilvl="3" w:tplc="ECAC0D44">
      <w:numFmt w:val="bullet"/>
      <w:lvlText w:val="•"/>
      <w:lvlJc w:val="left"/>
      <w:pPr>
        <w:ind w:left="4649" w:hanging="280"/>
      </w:pPr>
      <w:rPr>
        <w:rFonts w:hint="default"/>
        <w:lang w:val="ru-RU" w:eastAsia="ru-RU" w:bidi="ru-RU"/>
      </w:rPr>
    </w:lvl>
    <w:lvl w:ilvl="4" w:tplc="247CF7A4">
      <w:numFmt w:val="bullet"/>
      <w:lvlText w:val="•"/>
      <w:lvlJc w:val="left"/>
      <w:pPr>
        <w:ind w:left="5479" w:hanging="280"/>
      </w:pPr>
      <w:rPr>
        <w:rFonts w:hint="default"/>
        <w:lang w:val="ru-RU" w:eastAsia="ru-RU" w:bidi="ru-RU"/>
      </w:rPr>
    </w:lvl>
    <w:lvl w:ilvl="5" w:tplc="E0048AAE">
      <w:numFmt w:val="bullet"/>
      <w:lvlText w:val="•"/>
      <w:lvlJc w:val="left"/>
      <w:pPr>
        <w:ind w:left="6309" w:hanging="280"/>
      </w:pPr>
      <w:rPr>
        <w:rFonts w:hint="default"/>
        <w:lang w:val="ru-RU" w:eastAsia="ru-RU" w:bidi="ru-RU"/>
      </w:rPr>
    </w:lvl>
    <w:lvl w:ilvl="6" w:tplc="A12A2FA2">
      <w:numFmt w:val="bullet"/>
      <w:lvlText w:val="•"/>
      <w:lvlJc w:val="left"/>
      <w:pPr>
        <w:ind w:left="7138" w:hanging="280"/>
      </w:pPr>
      <w:rPr>
        <w:rFonts w:hint="default"/>
        <w:lang w:val="ru-RU" w:eastAsia="ru-RU" w:bidi="ru-RU"/>
      </w:rPr>
    </w:lvl>
    <w:lvl w:ilvl="7" w:tplc="DA42BC5E">
      <w:numFmt w:val="bullet"/>
      <w:lvlText w:val="•"/>
      <w:lvlJc w:val="left"/>
      <w:pPr>
        <w:ind w:left="7968" w:hanging="280"/>
      </w:pPr>
      <w:rPr>
        <w:rFonts w:hint="default"/>
        <w:lang w:val="ru-RU" w:eastAsia="ru-RU" w:bidi="ru-RU"/>
      </w:rPr>
    </w:lvl>
    <w:lvl w:ilvl="8" w:tplc="167A8952">
      <w:numFmt w:val="bullet"/>
      <w:lvlText w:val="•"/>
      <w:lvlJc w:val="left"/>
      <w:pPr>
        <w:ind w:left="8798" w:hanging="280"/>
      </w:pPr>
      <w:rPr>
        <w:rFonts w:hint="default"/>
        <w:lang w:val="ru-RU" w:eastAsia="ru-RU" w:bidi="ru-RU"/>
      </w:rPr>
    </w:lvl>
  </w:abstractNum>
  <w:abstractNum w:abstractNumId="15">
    <w:nsid w:val="3DCF74F7"/>
    <w:multiLevelType w:val="hybridMultilevel"/>
    <w:tmpl w:val="0E02E028"/>
    <w:lvl w:ilvl="0" w:tplc="29CCD77E">
      <w:start w:val="1"/>
      <w:numFmt w:val="bullet"/>
      <w:pStyle w:val="1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8E631C"/>
    <w:multiLevelType w:val="multilevel"/>
    <w:tmpl w:val="4D60CD90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7">
    <w:nsid w:val="430424C8"/>
    <w:multiLevelType w:val="hybridMultilevel"/>
    <w:tmpl w:val="207EFB44"/>
    <w:lvl w:ilvl="0" w:tplc="EA127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ED7505"/>
    <w:multiLevelType w:val="hybridMultilevel"/>
    <w:tmpl w:val="FFBC5B0E"/>
    <w:lvl w:ilvl="0" w:tplc="FFFFFFFF">
      <w:start w:val="1"/>
      <w:numFmt w:val="bullet"/>
      <w:pStyle w:val="a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885675"/>
    <w:multiLevelType w:val="hybridMultilevel"/>
    <w:tmpl w:val="2FA8AC80"/>
    <w:lvl w:ilvl="0" w:tplc="980C769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BF47243"/>
    <w:multiLevelType w:val="singleLevel"/>
    <w:tmpl w:val="655AB438"/>
    <w:lvl w:ilvl="0">
      <w:start w:val="1"/>
      <w:numFmt w:val="bullet"/>
      <w:pStyle w:val="a0"/>
      <w:lvlText w:val=""/>
      <w:lvlJc w:val="left"/>
      <w:pPr>
        <w:tabs>
          <w:tab w:val="num" w:pos="1212"/>
        </w:tabs>
        <w:ind w:left="132" w:firstLine="720"/>
      </w:pPr>
      <w:rPr>
        <w:rFonts w:ascii="Symbol" w:hAnsi="Symbol" w:hint="default"/>
      </w:rPr>
    </w:lvl>
  </w:abstractNum>
  <w:abstractNum w:abstractNumId="21">
    <w:nsid w:val="73013F6F"/>
    <w:multiLevelType w:val="hybridMultilevel"/>
    <w:tmpl w:val="A35470F6"/>
    <w:lvl w:ilvl="0" w:tplc="FCB41344">
      <w:start w:val="1"/>
      <w:numFmt w:val="decimal"/>
      <w:pStyle w:val="11"/>
      <w:lvlText w:val="%1."/>
      <w:lvlJc w:val="left"/>
      <w:pPr>
        <w:ind w:left="1080" w:hanging="360"/>
      </w:pPr>
    </w:lvl>
    <w:lvl w:ilvl="1" w:tplc="975C32D4" w:tentative="1">
      <w:start w:val="1"/>
      <w:numFmt w:val="lowerLetter"/>
      <w:lvlText w:val="%2."/>
      <w:lvlJc w:val="left"/>
      <w:pPr>
        <w:ind w:left="1800" w:hanging="360"/>
      </w:pPr>
    </w:lvl>
    <w:lvl w:ilvl="2" w:tplc="557CD090" w:tentative="1">
      <w:start w:val="1"/>
      <w:numFmt w:val="lowerRoman"/>
      <w:lvlText w:val="%3."/>
      <w:lvlJc w:val="right"/>
      <w:pPr>
        <w:ind w:left="2520" w:hanging="180"/>
      </w:pPr>
    </w:lvl>
    <w:lvl w:ilvl="3" w:tplc="B3240BDE" w:tentative="1">
      <w:start w:val="1"/>
      <w:numFmt w:val="decimal"/>
      <w:lvlText w:val="%4."/>
      <w:lvlJc w:val="left"/>
      <w:pPr>
        <w:ind w:left="3240" w:hanging="360"/>
      </w:pPr>
    </w:lvl>
    <w:lvl w:ilvl="4" w:tplc="BB74E6C2" w:tentative="1">
      <w:start w:val="1"/>
      <w:numFmt w:val="lowerLetter"/>
      <w:lvlText w:val="%5."/>
      <w:lvlJc w:val="left"/>
      <w:pPr>
        <w:ind w:left="3960" w:hanging="360"/>
      </w:pPr>
    </w:lvl>
    <w:lvl w:ilvl="5" w:tplc="3DA65E20" w:tentative="1">
      <w:start w:val="1"/>
      <w:numFmt w:val="lowerRoman"/>
      <w:lvlText w:val="%6."/>
      <w:lvlJc w:val="right"/>
      <w:pPr>
        <w:ind w:left="4680" w:hanging="180"/>
      </w:pPr>
    </w:lvl>
    <w:lvl w:ilvl="6" w:tplc="7D5474CC" w:tentative="1">
      <w:start w:val="1"/>
      <w:numFmt w:val="decimal"/>
      <w:lvlText w:val="%7."/>
      <w:lvlJc w:val="left"/>
      <w:pPr>
        <w:ind w:left="5400" w:hanging="360"/>
      </w:pPr>
    </w:lvl>
    <w:lvl w:ilvl="7" w:tplc="2C563F3E" w:tentative="1">
      <w:start w:val="1"/>
      <w:numFmt w:val="lowerLetter"/>
      <w:lvlText w:val="%8."/>
      <w:lvlJc w:val="left"/>
      <w:pPr>
        <w:ind w:left="6120" w:hanging="360"/>
      </w:pPr>
    </w:lvl>
    <w:lvl w:ilvl="8" w:tplc="A2F881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5B5391"/>
    <w:multiLevelType w:val="hybridMultilevel"/>
    <w:tmpl w:val="59823F9E"/>
    <w:lvl w:ilvl="0" w:tplc="E6B8CD0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5"/>
  </w:num>
  <w:num w:numId="4">
    <w:abstractNumId w:val="21"/>
  </w:num>
  <w:num w:numId="5">
    <w:abstractNumId w:val="7"/>
  </w:num>
  <w:num w:numId="6">
    <w:abstractNumId w:val="17"/>
  </w:num>
  <w:num w:numId="7">
    <w:abstractNumId w:val="18"/>
  </w:num>
  <w:num w:numId="8">
    <w:abstractNumId w:val="13"/>
  </w:num>
  <w:num w:numId="9">
    <w:abstractNumId w:val="20"/>
  </w:num>
  <w:num w:numId="10">
    <w:abstractNumId w:val="9"/>
  </w:num>
  <w:num w:numId="11">
    <w:abstractNumId w:val="0"/>
  </w:num>
  <w:num w:numId="12">
    <w:abstractNumId w:val="11"/>
  </w:num>
  <w:num w:numId="13">
    <w:abstractNumId w:val="12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9"/>
  </w:num>
  <w:num w:numId="19">
    <w:abstractNumId w:val="10"/>
  </w:num>
  <w:num w:numId="20">
    <w:abstractNumId w:val="14"/>
  </w:num>
  <w:num w:numId="21">
    <w:abstractNumId w:val="6"/>
  </w:num>
  <w:num w:numId="22">
    <w:abstractNumId w:val="22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embedSystemFonts/>
  <w:activeWritingStyle w:appName="MSWord" w:lang="ru-RU" w:vendorID="1" w:dllVersion="512" w:checkStyle="1"/>
  <w:activeWritingStyle w:appName="MSWord" w:lang="ru-MO" w:vendorID="1" w:dllVersion="512" w:checkStyle="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1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CB"/>
    <w:rsid w:val="00002137"/>
    <w:rsid w:val="00003ACA"/>
    <w:rsid w:val="000049F4"/>
    <w:rsid w:val="00005C47"/>
    <w:rsid w:val="00016587"/>
    <w:rsid w:val="00024BF1"/>
    <w:rsid w:val="00024C2C"/>
    <w:rsid w:val="00036282"/>
    <w:rsid w:val="000420B6"/>
    <w:rsid w:val="00042CDD"/>
    <w:rsid w:val="0004673B"/>
    <w:rsid w:val="00050AD8"/>
    <w:rsid w:val="0005601F"/>
    <w:rsid w:val="000579AF"/>
    <w:rsid w:val="000636D2"/>
    <w:rsid w:val="000656C5"/>
    <w:rsid w:val="00066881"/>
    <w:rsid w:val="000711E7"/>
    <w:rsid w:val="00074F4A"/>
    <w:rsid w:val="0007508B"/>
    <w:rsid w:val="00076614"/>
    <w:rsid w:val="00082244"/>
    <w:rsid w:val="0008279C"/>
    <w:rsid w:val="00084353"/>
    <w:rsid w:val="0008513E"/>
    <w:rsid w:val="0008527E"/>
    <w:rsid w:val="00085BF4"/>
    <w:rsid w:val="00090308"/>
    <w:rsid w:val="00091DC2"/>
    <w:rsid w:val="000941CB"/>
    <w:rsid w:val="00097675"/>
    <w:rsid w:val="00097FDE"/>
    <w:rsid w:val="000A0341"/>
    <w:rsid w:val="000A3153"/>
    <w:rsid w:val="000A69D0"/>
    <w:rsid w:val="000B2A23"/>
    <w:rsid w:val="000B3462"/>
    <w:rsid w:val="000B4CDE"/>
    <w:rsid w:val="000B5855"/>
    <w:rsid w:val="000B6AD0"/>
    <w:rsid w:val="000B78FF"/>
    <w:rsid w:val="000C1B2A"/>
    <w:rsid w:val="000E4F0A"/>
    <w:rsid w:val="000E7A75"/>
    <w:rsid w:val="000F1107"/>
    <w:rsid w:val="000F44DE"/>
    <w:rsid w:val="000F4779"/>
    <w:rsid w:val="00100288"/>
    <w:rsid w:val="00101295"/>
    <w:rsid w:val="001018E2"/>
    <w:rsid w:val="0010205B"/>
    <w:rsid w:val="001023CB"/>
    <w:rsid w:val="00103409"/>
    <w:rsid w:val="00105F5B"/>
    <w:rsid w:val="00110EE7"/>
    <w:rsid w:val="001113F4"/>
    <w:rsid w:val="00121667"/>
    <w:rsid w:val="001223EF"/>
    <w:rsid w:val="00125296"/>
    <w:rsid w:val="00131D8E"/>
    <w:rsid w:val="00154BAA"/>
    <w:rsid w:val="00156AF3"/>
    <w:rsid w:val="00160690"/>
    <w:rsid w:val="0016173C"/>
    <w:rsid w:val="00165046"/>
    <w:rsid w:val="001665AD"/>
    <w:rsid w:val="00166854"/>
    <w:rsid w:val="00167C69"/>
    <w:rsid w:val="001716E7"/>
    <w:rsid w:val="001735FA"/>
    <w:rsid w:val="00193F54"/>
    <w:rsid w:val="001942E8"/>
    <w:rsid w:val="00194FC7"/>
    <w:rsid w:val="00195C41"/>
    <w:rsid w:val="001A63F8"/>
    <w:rsid w:val="001B4A80"/>
    <w:rsid w:val="001B4B2A"/>
    <w:rsid w:val="001B6D3A"/>
    <w:rsid w:val="001C024B"/>
    <w:rsid w:val="001C0C25"/>
    <w:rsid w:val="001C4907"/>
    <w:rsid w:val="001C6DFE"/>
    <w:rsid w:val="001C7D99"/>
    <w:rsid w:val="001D157B"/>
    <w:rsid w:val="001E1604"/>
    <w:rsid w:val="001E6254"/>
    <w:rsid w:val="001F6FE6"/>
    <w:rsid w:val="002017E1"/>
    <w:rsid w:val="00201CBA"/>
    <w:rsid w:val="00207623"/>
    <w:rsid w:val="00210839"/>
    <w:rsid w:val="002165A0"/>
    <w:rsid w:val="00237076"/>
    <w:rsid w:val="002450B0"/>
    <w:rsid w:val="0024594B"/>
    <w:rsid w:val="0025031A"/>
    <w:rsid w:val="00252091"/>
    <w:rsid w:val="0026008B"/>
    <w:rsid w:val="002656B1"/>
    <w:rsid w:val="00267488"/>
    <w:rsid w:val="0027038F"/>
    <w:rsid w:val="00275EB2"/>
    <w:rsid w:val="00281B23"/>
    <w:rsid w:val="002850D0"/>
    <w:rsid w:val="00291483"/>
    <w:rsid w:val="00291D84"/>
    <w:rsid w:val="002A4C4C"/>
    <w:rsid w:val="002A4D3C"/>
    <w:rsid w:val="002A59D4"/>
    <w:rsid w:val="002B0A5A"/>
    <w:rsid w:val="002C00FD"/>
    <w:rsid w:val="002D01FE"/>
    <w:rsid w:val="002D4CC8"/>
    <w:rsid w:val="002D5FE5"/>
    <w:rsid w:val="002D6D5F"/>
    <w:rsid w:val="002E523F"/>
    <w:rsid w:val="002E5732"/>
    <w:rsid w:val="002E6FD6"/>
    <w:rsid w:val="002F6C69"/>
    <w:rsid w:val="003019E8"/>
    <w:rsid w:val="003100FF"/>
    <w:rsid w:val="00310E41"/>
    <w:rsid w:val="003124BA"/>
    <w:rsid w:val="00312897"/>
    <w:rsid w:val="00322E10"/>
    <w:rsid w:val="0032753E"/>
    <w:rsid w:val="00332167"/>
    <w:rsid w:val="003334D9"/>
    <w:rsid w:val="00340B74"/>
    <w:rsid w:val="00342A51"/>
    <w:rsid w:val="0034303D"/>
    <w:rsid w:val="00343457"/>
    <w:rsid w:val="003465A4"/>
    <w:rsid w:val="00352256"/>
    <w:rsid w:val="00355054"/>
    <w:rsid w:val="003565D3"/>
    <w:rsid w:val="003574EF"/>
    <w:rsid w:val="00363405"/>
    <w:rsid w:val="0036601F"/>
    <w:rsid w:val="00374F6A"/>
    <w:rsid w:val="00376F10"/>
    <w:rsid w:val="003776F0"/>
    <w:rsid w:val="003814FE"/>
    <w:rsid w:val="003833E2"/>
    <w:rsid w:val="0038447F"/>
    <w:rsid w:val="00385C01"/>
    <w:rsid w:val="00392A28"/>
    <w:rsid w:val="00393636"/>
    <w:rsid w:val="00395532"/>
    <w:rsid w:val="0039652B"/>
    <w:rsid w:val="003976AC"/>
    <w:rsid w:val="00397B73"/>
    <w:rsid w:val="003A1385"/>
    <w:rsid w:val="003A5DFE"/>
    <w:rsid w:val="003B7CE7"/>
    <w:rsid w:val="003C0F61"/>
    <w:rsid w:val="003C1F98"/>
    <w:rsid w:val="003C3939"/>
    <w:rsid w:val="003C597B"/>
    <w:rsid w:val="003C68EB"/>
    <w:rsid w:val="003C7A61"/>
    <w:rsid w:val="003D093E"/>
    <w:rsid w:val="003D1201"/>
    <w:rsid w:val="003D34C0"/>
    <w:rsid w:val="003E5279"/>
    <w:rsid w:val="003E5A11"/>
    <w:rsid w:val="003E60FB"/>
    <w:rsid w:val="003F0EB2"/>
    <w:rsid w:val="003F34E0"/>
    <w:rsid w:val="003F3884"/>
    <w:rsid w:val="00402588"/>
    <w:rsid w:val="00407251"/>
    <w:rsid w:val="004119DC"/>
    <w:rsid w:val="00417806"/>
    <w:rsid w:val="00417BA2"/>
    <w:rsid w:val="004262EA"/>
    <w:rsid w:val="00427DE6"/>
    <w:rsid w:val="00435BAE"/>
    <w:rsid w:val="0044073F"/>
    <w:rsid w:val="00440975"/>
    <w:rsid w:val="004437AE"/>
    <w:rsid w:val="00443C77"/>
    <w:rsid w:val="00454AF3"/>
    <w:rsid w:val="004605CF"/>
    <w:rsid w:val="00461390"/>
    <w:rsid w:val="00461B81"/>
    <w:rsid w:val="00463B1E"/>
    <w:rsid w:val="00472C6A"/>
    <w:rsid w:val="00473A4E"/>
    <w:rsid w:val="00474C61"/>
    <w:rsid w:val="00480436"/>
    <w:rsid w:val="004864E7"/>
    <w:rsid w:val="00486A53"/>
    <w:rsid w:val="004A09F0"/>
    <w:rsid w:val="004A1332"/>
    <w:rsid w:val="004A2D18"/>
    <w:rsid w:val="004A4A20"/>
    <w:rsid w:val="004A6FC4"/>
    <w:rsid w:val="004B398D"/>
    <w:rsid w:val="004B4093"/>
    <w:rsid w:val="004B6623"/>
    <w:rsid w:val="004B7234"/>
    <w:rsid w:val="004C7293"/>
    <w:rsid w:val="004D503B"/>
    <w:rsid w:val="004D60A9"/>
    <w:rsid w:val="004E0123"/>
    <w:rsid w:val="004E0A04"/>
    <w:rsid w:val="004E0ED3"/>
    <w:rsid w:val="004E3EEA"/>
    <w:rsid w:val="004E579F"/>
    <w:rsid w:val="004F3459"/>
    <w:rsid w:val="004F3486"/>
    <w:rsid w:val="004F4F2F"/>
    <w:rsid w:val="004F75B4"/>
    <w:rsid w:val="0050056B"/>
    <w:rsid w:val="00502216"/>
    <w:rsid w:val="005028A6"/>
    <w:rsid w:val="00513698"/>
    <w:rsid w:val="00516AC6"/>
    <w:rsid w:val="005217C9"/>
    <w:rsid w:val="0052560A"/>
    <w:rsid w:val="005342E1"/>
    <w:rsid w:val="0054161E"/>
    <w:rsid w:val="00543A64"/>
    <w:rsid w:val="0055470B"/>
    <w:rsid w:val="00555A1C"/>
    <w:rsid w:val="00556060"/>
    <w:rsid w:val="00556DD0"/>
    <w:rsid w:val="00557739"/>
    <w:rsid w:val="00560EC5"/>
    <w:rsid w:val="00561437"/>
    <w:rsid w:val="0056283F"/>
    <w:rsid w:val="00563139"/>
    <w:rsid w:val="00563988"/>
    <w:rsid w:val="00564744"/>
    <w:rsid w:val="00570509"/>
    <w:rsid w:val="005707A3"/>
    <w:rsid w:val="00577BBC"/>
    <w:rsid w:val="00577F54"/>
    <w:rsid w:val="005810EE"/>
    <w:rsid w:val="00584AC0"/>
    <w:rsid w:val="00587768"/>
    <w:rsid w:val="00592038"/>
    <w:rsid w:val="00592258"/>
    <w:rsid w:val="0059231C"/>
    <w:rsid w:val="00593465"/>
    <w:rsid w:val="00596D9B"/>
    <w:rsid w:val="005A1299"/>
    <w:rsid w:val="005A3C6A"/>
    <w:rsid w:val="005B1A8A"/>
    <w:rsid w:val="005B2341"/>
    <w:rsid w:val="005C0352"/>
    <w:rsid w:val="005C2A57"/>
    <w:rsid w:val="005D00A8"/>
    <w:rsid w:val="005D1E31"/>
    <w:rsid w:val="005D44E5"/>
    <w:rsid w:val="005D69F1"/>
    <w:rsid w:val="005E1B86"/>
    <w:rsid w:val="005F2208"/>
    <w:rsid w:val="005F42F1"/>
    <w:rsid w:val="005F4A9B"/>
    <w:rsid w:val="006040D9"/>
    <w:rsid w:val="0060786E"/>
    <w:rsid w:val="0061074C"/>
    <w:rsid w:val="006121C3"/>
    <w:rsid w:val="00614489"/>
    <w:rsid w:val="0061619C"/>
    <w:rsid w:val="00622945"/>
    <w:rsid w:val="006237A3"/>
    <w:rsid w:val="006245BE"/>
    <w:rsid w:val="00625A46"/>
    <w:rsid w:val="00626C9B"/>
    <w:rsid w:val="006272B5"/>
    <w:rsid w:val="00627381"/>
    <w:rsid w:val="006314CA"/>
    <w:rsid w:val="0064306D"/>
    <w:rsid w:val="006436B1"/>
    <w:rsid w:val="006472AC"/>
    <w:rsid w:val="00650B8C"/>
    <w:rsid w:val="006516F1"/>
    <w:rsid w:val="006528B1"/>
    <w:rsid w:val="00657768"/>
    <w:rsid w:val="0065796F"/>
    <w:rsid w:val="00665D24"/>
    <w:rsid w:val="006744D8"/>
    <w:rsid w:val="00675E7C"/>
    <w:rsid w:val="0068006E"/>
    <w:rsid w:val="00681FEE"/>
    <w:rsid w:val="00687AAC"/>
    <w:rsid w:val="00696A87"/>
    <w:rsid w:val="006A3743"/>
    <w:rsid w:val="006A41FD"/>
    <w:rsid w:val="006A5DEE"/>
    <w:rsid w:val="006A6819"/>
    <w:rsid w:val="006B247D"/>
    <w:rsid w:val="006B316B"/>
    <w:rsid w:val="006B45EF"/>
    <w:rsid w:val="006B667A"/>
    <w:rsid w:val="006B692F"/>
    <w:rsid w:val="006C0609"/>
    <w:rsid w:val="006C344D"/>
    <w:rsid w:val="006D0703"/>
    <w:rsid w:val="006D248D"/>
    <w:rsid w:val="00701555"/>
    <w:rsid w:val="00704444"/>
    <w:rsid w:val="0071622A"/>
    <w:rsid w:val="00716F25"/>
    <w:rsid w:val="00723206"/>
    <w:rsid w:val="0072352F"/>
    <w:rsid w:val="007249C4"/>
    <w:rsid w:val="00727C15"/>
    <w:rsid w:val="00731F9A"/>
    <w:rsid w:val="0073267E"/>
    <w:rsid w:val="0073495C"/>
    <w:rsid w:val="007479FD"/>
    <w:rsid w:val="007510DF"/>
    <w:rsid w:val="007525A1"/>
    <w:rsid w:val="00752D91"/>
    <w:rsid w:val="00770169"/>
    <w:rsid w:val="0077149C"/>
    <w:rsid w:val="0077343A"/>
    <w:rsid w:val="007741DC"/>
    <w:rsid w:val="00777945"/>
    <w:rsid w:val="00780DD0"/>
    <w:rsid w:val="007817AF"/>
    <w:rsid w:val="007845E0"/>
    <w:rsid w:val="0078621A"/>
    <w:rsid w:val="0079548A"/>
    <w:rsid w:val="007A4992"/>
    <w:rsid w:val="007A63CC"/>
    <w:rsid w:val="007A6A75"/>
    <w:rsid w:val="007B0882"/>
    <w:rsid w:val="007B1EB6"/>
    <w:rsid w:val="007B48C5"/>
    <w:rsid w:val="007B5944"/>
    <w:rsid w:val="007B6247"/>
    <w:rsid w:val="007B6B84"/>
    <w:rsid w:val="007B7C08"/>
    <w:rsid w:val="007C04F5"/>
    <w:rsid w:val="007C078E"/>
    <w:rsid w:val="007C1097"/>
    <w:rsid w:val="007C636B"/>
    <w:rsid w:val="007D2AEA"/>
    <w:rsid w:val="007D5CFE"/>
    <w:rsid w:val="007D6D34"/>
    <w:rsid w:val="007E3275"/>
    <w:rsid w:val="007E4273"/>
    <w:rsid w:val="007E6CEF"/>
    <w:rsid w:val="007F03B4"/>
    <w:rsid w:val="007F3162"/>
    <w:rsid w:val="007F3A2B"/>
    <w:rsid w:val="007F583B"/>
    <w:rsid w:val="007F5E45"/>
    <w:rsid w:val="007F6DB0"/>
    <w:rsid w:val="007F75D1"/>
    <w:rsid w:val="00801CBE"/>
    <w:rsid w:val="00802293"/>
    <w:rsid w:val="008046D0"/>
    <w:rsid w:val="00813748"/>
    <w:rsid w:val="008170D7"/>
    <w:rsid w:val="008259B4"/>
    <w:rsid w:val="0082643C"/>
    <w:rsid w:val="0084785F"/>
    <w:rsid w:val="00851CBA"/>
    <w:rsid w:val="008535F1"/>
    <w:rsid w:val="00861149"/>
    <w:rsid w:val="00862112"/>
    <w:rsid w:val="0086397C"/>
    <w:rsid w:val="00864759"/>
    <w:rsid w:val="0086736D"/>
    <w:rsid w:val="008711C5"/>
    <w:rsid w:val="00873ED5"/>
    <w:rsid w:val="00880CEC"/>
    <w:rsid w:val="00882728"/>
    <w:rsid w:val="00884C3B"/>
    <w:rsid w:val="00886409"/>
    <w:rsid w:val="00894C88"/>
    <w:rsid w:val="00895846"/>
    <w:rsid w:val="00895965"/>
    <w:rsid w:val="00895AF6"/>
    <w:rsid w:val="00895C85"/>
    <w:rsid w:val="008A4B67"/>
    <w:rsid w:val="008A7CF1"/>
    <w:rsid w:val="008B2747"/>
    <w:rsid w:val="008B299D"/>
    <w:rsid w:val="008C2098"/>
    <w:rsid w:val="008C2FF9"/>
    <w:rsid w:val="008C59C9"/>
    <w:rsid w:val="008C5C73"/>
    <w:rsid w:val="008D5070"/>
    <w:rsid w:val="008D6849"/>
    <w:rsid w:val="008E15B6"/>
    <w:rsid w:val="008F1EF5"/>
    <w:rsid w:val="00902ED5"/>
    <w:rsid w:val="00910ABB"/>
    <w:rsid w:val="0092114F"/>
    <w:rsid w:val="009214C0"/>
    <w:rsid w:val="00932799"/>
    <w:rsid w:val="00933252"/>
    <w:rsid w:val="00936BA4"/>
    <w:rsid w:val="00950415"/>
    <w:rsid w:val="00952C42"/>
    <w:rsid w:val="009671E9"/>
    <w:rsid w:val="00967FC2"/>
    <w:rsid w:val="0097416D"/>
    <w:rsid w:val="009866B2"/>
    <w:rsid w:val="009901AD"/>
    <w:rsid w:val="00991E9A"/>
    <w:rsid w:val="0099618C"/>
    <w:rsid w:val="0099619F"/>
    <w:rsid w:val="009A5673"/>
    <w:rsid w:val="009A6E60"/>
    <w:rsid w:val="009B0B88"/>
    <w:rsid w:val="009B62D9"/>
    <w:rsid w:val="009C1A45"/>
    <w:rsid w:val="009D3DB8"/>
    <w:rsid w:val="009D4A08"/>
    <w:rsid w:val="009D7746"/>
    <w:rsid w:val="009E7B7C"/>
    <w:rsid w:val="009E7F73"/>
    <w:rsid w:val="009F0F7F"/>
    <w:rsid w:val="009F7B80"/>
    <w:rsid w:val="00A000F5"/>
    <w:rsid w:val="00A06772"/>
    <w:rsid w:val="00A10DE5"/>
    <w:rsid w:val="00A1376A"/>
    <w:rsid w:val="00A14B17"/>
    <w:rsid w:val="00A157B8"/>
    <w:rsid w:val="00A17B46"/>
    <w:rsid w:val="00A24F2B"/>
    <w:rsid w:val="00A353A6"/>
    <w:rsid w:val="00A4291A"/>
    <w:rsid w:val="00A44191"/>
    <w:rsid w:val="00A53B10"/>
    <w:rsid w:val="00A6066F"/>
    <w:rsid w:val="00A6213E"/>
    <w:rsid w:val="00A6446D"/>
    <w:rsid w:val="00A65F1D"/>
    <w:rsid w:val="00A72F42"/>
    <w:rsid w:val="00A74820"/>
    <w:rsid w:val="00A76865"/>
    <w:rsid w:val="00A77B2D"/>
    <w:rsid w:val="00A81FFE"/>
    <w:rsid w:val="00A84802"/>
    <w:rsid w:val="00A94A30"/>
    <w:rsid w:val="00AA2007"/>
    <w:rsid w:val="00AA3C68"/>
    <w:rsid w:val="00AA5F17"/>
    <w:rsid w:val="00AA72D3"/>
    <w:rsid w:val="00AB2286"/>
    <w:rsid w:val="00AB4D76"/>
    <w:rsid w:val="00AB50C6"/>
    <w:rsid w:val="00AB6D68"/>
    <w:rsid w:val="00AB73CF"/>
    <w:rsid w:val="00AC2253"/>
    <w:rsid w:val="00AC4722"/>
    <w:rsid w:val="00AD4092"/>
    <w:rsid w:val="00AD7E58"/>
    <w:rsid w:val="00AE5139"/>
    <w:rsid w:val="00AF144D"/>
    <w:rsid w:val="00AF1B80"/>
    <w:rsid w:val="00AF2E9B"/>
    <w:rsid w:val="00AF6A88"/>
    <w:rsid w:val="00B02A44"/>
    <w:rsid w:val="00B0665F"/>
    <w:rsid w:val="00B11803"/>
    <w:rsid w:val="00B128C7"/>
    <w:rsid w:val="00B130EF"/>
    <w:rsid w:val="00B152CA"/>
    <w:rsid w:val="00B238A8"/>
    <w:rsid w:val="00B23F82"/>
    <w:rsid w:val="00B265E3"/>
    <w:rsid w:val="00B323CA"/>
    <w:rsid w:val="00B43548"/>
    <w:rsid w:val="00B55644"/>
    <w:rsid w:val="00B61F1D"/>
    <w:rsid w:val="00B754FE"/>
    <w:rsid w:val="00B8070F"/>
    <w:rsid w:val="00B84BC2"/>
    <w:rsid w:val="00B853DA"/>
    <w:rsid w:val="00B869D9"/>
    <w:rsid w:val="00B9041D"/>
    <w:rsid w:val="00B91C2E"/>
    <w:rsid w:val="00B92EA1"/>
    <w:rsid w:val="00B94733"/>
    <w:rsid w:val="00B94E11"/>
    <w:rsid w:val="00BA2350"/>
    <w:rsid w:val="00BA5625"/>
    <w:rsid w:val="00BB370A"/>
    <w:rsid w:val="00BB7A6E"/>
    <w:rsid w:val="00BB7D87"/>
    <w:rsid w:val="00BC55FE"/>
    <w:rsid w:val="00BC7851"/>
    <w:rsid w:val="00BD6D93"/>
    <w:rsid w:val="00BD7FDD"/>
    <w:rsid w:val="00BE1E29"/>
    <w:rsid w:val="00BE3B89"/>
    <w:rsid w:val="00BE7441"/>
    <w:rsid w:val="00C025C7"/>
    <w:rsid w:val="00C04313"/>
    <w:rsid w:val="00C07B14"/>
    <w:rsid w:val="00C07D56"/>
    <w:rsid w:val="00C10201"/>
    <w:rsid w:val="00C1176F"/>
    <w:rsid w:val="00C125BC"/>
    <w:rsid w:val="00C170BB"/>
    <w:rsid w:val="00C20192"/>
    <w:rsid w:val="00C37DE0"/>
    <w:rsid w:val="00C40563"/>
    <w:rsid w:val="00C41958"/>
    <w:rsid w:val="00C52CED"/>
    <w:rsid w:val="00C536F6"/>
    <w:rsid w:val="00C54152"/>
    <w:rsid w:val="00C56D0A"/>
    <w:rsid w:val="00C56DEB"/>
    <w:rsid w:val="00C60F28"/>
    <w:rsid w:val="00C64628"/>
    <w:rsid w:val="00C66280"/>
    <w:rsid w:val="00C66AEE"/>
    <w:rsid w:val="00C71FDC"/>
    <w:rsid w:val="00C81433"/>
    <w:rsid w:val="00C8494C"/>
    <w:rsid w:val="00C879FA"/>
    <w:rsid w:val="00C912CE"/>
    <w:rsid w:val="00C962FE"/>
    <w:rsid w:val="00C9633B"/>
    <w:rsid w:val="00CA3FC2"/>
    <w:rsid w:val="00CB0ED7"/>
    <w:rsid w:val="00CB11D1"/>
    <w:rsid w:val="00CB23C6"/>
    <w:rsid w:val="00CB41B1"/>
    <w:rsid w:val="00CC0591"/>
    <w:rsid w:val="00CC4CC6"/>
    <w:rsid w:val="00CC5187"/>
    <w:rsid w:val="00CC758F"/>
    <w:rsid w:val="00CE2367"/>
    <w:rsid w:val="00CF3005"/>
    <w:rsid w:val="00CF66EC"/>
    <w:rsid w:val="00D00347"/>
    <w:rsid w:val="00D01660"/>
    <w:rsid w:val="00D024C8"/>
    <w:rsid w:val="00D03328"/>
    <w:rsid w:val="00D03B0D"/>
    <w:rsid w:val="00D17327"/>
    <w:rsid w:val="00D1782F"/>
    <w:rsid w:val="00D23641"/>
    <w:rsid w:val="00D24FC6"/>
    <w:rsid w:val="00D2526A"/>
    <w:rsid w:val="00D25C11"/>
    <w:rsid w:val="00D27BE7"/>
    <w:rsid w:val="00D45200"/>
    <w:rsid w:val="00D64A6B"/>
    <w:rsid w:val="00D67492"/>
    <w:rsid w:val="00D71047"/>
    <w:rsid w:val="00D75A02"/>
    <w:rsid w:val="00D76CD7"/>
    <w:rsid w:val="00D774EC"/>
    <w:rsid w:val="00D8308A"/>
    <w:rsid w:val="00DB03B3"/>
    <w:rsid w:val="00DB2318"/>
    <w:rsid w:val="00DC16D0"/>
    <w:rsid w:val="00DC196B"/>
    <w:rsid w:val="00DC3C49"/>
    <w:rsid w:val="00DC3C71"/>
    <w:rsid w:val="00DC6F6A"/>
    <w:rsid w:val="00DC7737"/>
    <w:rsid w:val="00DD45AE"/>
    <w:rsid w:val="00DD66C1"/>
    <w:rsid w:val="00DD7D46"/>
    <w:rsid w:val="00DE1047"/>
    <w:rsid w:val="00DE185D"/>
    <w:rsid w:val="00DE6FE6"/>
    <w:rsid w:val="00DF0D45"/>
    <w:rsid w:val="00DF3DB8"/>
    <w:rsid w:val="00DF5C81"/>
    <w:rsid w:val="00E10A3C"/>
    <w:rsid w:val="00E15531"/>
    <w:rsid w:val="00E1683C"/>
    <w:rsid w:val="00E272F5"/>
    <w:rsid w:val="00E32671"/>
    <w:rsid w:val="00E33270"/>
    <w:rsid w:val="00E34506"/>
    <w:rsid w:val="00E40944"/>
    <w:rsid w:val="00E62E14"/>
    <w:rsid w:val="00E6393F"/>
    <w:rsid w:val="00E86680"/>
    <w:rsid w:val="00E87025"/>
    <w:rsid w:val="00E93918"/>
    <w:rsid w:val="00E9590F"/>
    <w:rsid w:val="00E95FFE"/>
    <w:rsid w:val="00EA0906"/>
    <w:rsid w:val="00EA1477"/>
    <w:rsid w:val="00EA2FAC"/>
    <w:rsid w:val="00EA385C"/>
    <w:rsid w:val="00EA4A24"/>
    <w:rsid w:val="00EA607B"/>
    <w:rsid w:val="00EB36EC"/>
    <w:rsid w:val="00EB514A"/>
    <w:rsid w:val="00EB7B49"/>
    <w:rsid w:val="00EC205D"/>
    <w:rsid w:val="00EC3C08"/>
    <w:rsid w:val="00ED04B2"/>
    <w:rsid w:val="00ED7E74"/>
    <w:rsid w:val="00EE323B"/>
    <w:rsid w:val="00EE7CA9"/>
    <w:rsid w:val="00EF329F"/>
    <w:rsid w:val="00F02FA7"/>
    <w:rsid w:val="00F034BC"/>
    <w:rsid w:val="00F052BD"/>
    <w:rsid w:val="00F071C7"/>
    <w:rsid w:val="00F12011"/>
    <w:rsid w:val="00F1389C"/>
    <w:rsid w:val="00F16933"/>
    <w:rsid w:val="00F250C4"/>
    <w:rsid w:val="00F32C82"/>
    <w:rsid w:val="00F34837"/>
    <w:rsid w:val="00F37D73"/>
    <w:rsid w:val="00F40534"/>
    <w:rsid w:val="00F42F58"/>
    <w:rsid w:val="00F444F3"/>
    <w:rsid w:val="00F46B04"/>
    <w:rsid w:val="00F54F3D"/>
    <w:rsid w:val="00F5784F"/>
    <w:rsid w:val="00F57F0F"/>
    <w:rsid w:val="00F63BC1"/>
    <w:rsid w:val="00F734FE"/>
    <w:rsid w:val="00F76D65"/>
    <w:rsid w:val="00F81691"/>
    <w:rsid w:val="00F8459D"/>
    <w:rsid w:val="00F86F25"/>
    <w:rsid w:val="00F95110"/>
    <w:rsid w:val="00FA5BF8"/>
    <w:rsid w:val="00FA7788"/>
    <w:rsid w:val="00FB059C"/>
    <w:rsid w:val="00FB07F1"/>
    <w:rsid w:val="00FB0D62"/>
    <w:rsid w:val="00FB2C11"/>
    <w:rsid w:val="00FB7BCD"/>
    <w:rsid w:val="00FC3823"/>
    <w:rsid w:val="00FC5775"/>
    <w:rsid w:val="00FC5890"/>
    <w:rsid w:val="00FC605C"/>
    <w:rsid w:val="00FC7584"/>
    <w:rsid w:val="00FD0DF4"/>
    <w:rsid w:val="00FD1E97"/>
    <w:rsid w:val="00FD5E5E"/>
    <w:rsid w:val="00FD5FE1"/>
    <w:rsid w:val="00FD74DF"/>
    <w:rsid w:val="00FE2447"/>
    <w:rsid w:val="00FE774E"/>
    <w:rsid w:val="00FF2443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9B0B88"/>
    <w:pPr>
      <w:spacing w:line="360" w:lineRule="auto"/>
      <w:ind w:firstLine="720"/>
      <w:jc w:val="both"/>
    </w:pPr>
    <w:rPr>
      <w:rFonts w:eastAsia="TimesNewRomanPSMT"/>
      <w:sz w:val="28"/>
      <w:szCs w:val="28"/>
    </w:rPr>
  </w:style>
  <w:style w:type="paragraph" w:styleId="10">
    <w:name w:val="heading 1"/>
    <w:basedOn w:val="a1"/>
    <w:next w:val="a2"/>
    <w:link w:val="12"/>
    <w:uiPriority w:val="9"/>
    <w:qFormat/>
    <w:rsid w:val="00950415"/>
    <w:pPr>
      <w:keepNext/>
      <w:pageBreakBefore/>
      <w:widowControl w:val="0"/>
      <w:numPr>
        <w:numId w:val="2"/>
      </w:numPr>
      <w:suppressAutoHyphens/>
      <w:spacing w:after="600"/>
      <w:jc w:val="left"/>
      <w:outlineLvl w:val="0"/>
    </w:pPr>
    <w:rPr>
      <w:rFonts w:eastAsia="Times New Roman"/>
      <w:b/>
      <w:kern w:val="1"/>
      <w:sz w:val="32"/>
      <w:szCs w:val="20"/>
      <w:lang w:val="x-none" w:eastAsia="ar-SA"/>
    </w:rPr>
  </w:style>
  <w:style w:type="paragraph" w:styleId="2">
    <w:name w:val="heading 2"/>
    <w:basedOn w:val="a1"/>
    <w:next w:val="a2"/>
    <w:link w:val="20"/>
    <w:uiPriority w:val="9"/>
    <w:qFormat/>
    <w:rsid w:val="00950415"/>
    <w:pPr>
      <w:keepNext/>
      <w:numPr>
        <w:ilvl w:val="1"/>
        <w:numId w:val="2"/>
      </w:numPr>
      <w:spacing w:before="400" w:after="600"/>
      <w:jc w:val="left"/>
      <w:outlineLvl w:val="1"/>
    </w:pPr>
    <w:rPr>
      <w:rFonts w:eastAsia="Times New Roman"/>
      <w:b/>
      <w:color w:val="000000"/>
      <w:kern w:val="1"/>
      <w:szCs w:val="20"/>
      <w:lang w:val="x-none" w:eastAsia="ar-SA"/>
    </w:rPr>
  </w:style>
  <w:style w:type="paragraph" w:styleId="3">
    <w:name w:val="heading 3"/>
    <w:basedOn w:val="a1"/>
    <w:next w:val="a2"/>
    <w:link w:val="30"/>
    <w:uiPriority w:val="9"/>
    <w:qFormat/>
    <w:rsid w:val="0024594B"/>
    <w:pPr>
      <w:keepNext/>
      <w:widowControl w:val="0"/>
      <w:numPr>
        <w:ilvl w:val="2"/>
        <w:numId w:val="2"/>
      </w:numPr>
      <w:jc w:val="left"/>
      <w:outlineLvl w:val="2"/>
    </w:pPr>
    <w:rPr>
      <w:b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rsid w:val="007B0882"/>
    <w:pPr>
      <w:keepNext/>
      <w:numPr>
        <w:ilvl w:val="3"/>
        <w:numId w:val="2"/>
      </w:numPr>
      <w:ind w:left="0" w:firstLine="1429"/>
      <w:jc w:val="left"/>
      <w:outlineLvl w:val="3"/>
    </w:pPr>
    <w:rPr>
      <w:b/>
      <w:lang w:val="x-none" w:eastAsia="ar-SA"/>
    </w:rPr>
  </w:style>
  <w:style w:type="paragraph" w:styleId="5">
    <w:name w:val="heading 5"/>
    <w:basedOn w:val="a1"/>
    <w:next w:val="a1"/>
    <w:link w:val="50"/>
    <w:uiPriority w:val="9"/>
    <w:qFormat/>
    <w:rsid w:val="00950415"/>
    <w:pPr>
      <w:keepNext/>
      <w:numPr>
        <w:ilvl w:val="4"/>
        <w:numId w:val="2"/>
      </w:numPr>
      <w:outlineLvl w:val="4"/>
    </w:pPr>
    <w:rPr>
      <w:rFonts w:eastAsia="Times New Roman"/>
      <w:sz w:val="32"/>
      <w:szCs w:val="20"/>
      <w:lang w:val="x-none" w:eastAsia="ar-SA"/>
    </w:rPr>
  </w:style>
  <w:style w:type="paragraph" w:styleId="6">
    <w:name w:val="heading 6"/>
    <w:basedOn w:val="a1"/>
    <w:next w:val="a1"/>
    <w:link w:val="60"/>
    <w:uiPriority w:val="9"/>
    <w:qFormat/>
    <w:rsid w:val="00950415"/>
    <w:pPr>
      <w:keepNext/>
      <w:numPr>
        <w:ilvl w:val="5"/>
        <w:numId w:val="2"/>
      </w:numPr>
      <w:outlineLvl w:val="5"/>
    </w:pPr>
    <w:rPr>
      <w:rFonts w:eastAsia="Times New Roman"/>
      <w:sz w:val="24"/>
      <w:szCs w:val="20"/>
      <w:lang w:val="x-none" w:eastAsia="ar-SA"/>
    </w:rPr>
  </w:style>
  <w:style w:type="paragraph" w:styleId="7">
    <w:name w:val="heading 7"/>
    <w:basedOn w:val="a1"/>
    <w:next w:val="a1"/>
    <w:link w:val="70"/>
    <w:uiPriority w:val="9"/>
    <w:qFormat/>
    <w:rsid w:val="00950415"/>
    <w:pPr>
      <w:keepNext/>
      <w:numPr>
        <w:ilvl w:val="6"/>
        <w:numId w:val="2"/>
      </w:numPr>
      <w:jc w:val="center"/>
      <w:outlineLvl w:val="6"/>
    </w:pPr>
    <w:rPr>
      <w:rFonts w:eastAsia="Times New Roman"/>
      <w:color w:val="FF0000"/>
      <w:szCs w:val="20"/>
      <w:lang w:val="x-none" w:eastAsia="ar-SA"/>
    </w:rPr>
  </w:style>
  <w:style w:type="paragraph" w:styleId="8">
    <w:name w:val="heading 8"/>
    <w:basedOn w:val="a1"/>
    <w:next w:val="a1"/>
    <w:link w:val="80"/>
    <w:uiPriority w:val="9"/>
    <w:qFormat/>
    <w:rsid w:val="00950415"/>
    <w:pPr>
      <w:keepNext/>
      <w:numPr>
        <w:ilvl w:val="7"/>
        <w:numId w:val="2"/>
      </w:numPr>
      <w:outlineLvl w:val="7"/>
    </w:pPr>
    <w:rPr>
      <w:rFonts w:eastAsia="Times New Roman"/>
      <w:color w:val="FF0000"/>
      <w:szCs w:val="20"/>
      <w:lang w:val="x-none" w:eastAsia="ar-SA"/>
    </w:rPr>
  </w:style>
  <w:style w:type="paragraph" w:styleId="9">
    <w:name w:val="heading 9"/>
    <w:basedOn w:val="a1"/>
    <w:next w:val="a1"/>
    <w:link w:val="90"/>
    <w:uiPriority w:val="9"/>
    <w:qFormat/>
    <w:rsid w:val="00950415"/>
    <w:pPr>
      <w:keepNext/>
      <w:numPr>
        <w:ilvl w:val="8"/>
        <w:numId w:val="2"/>
      </w:numPr>
      <w:jc w:val="center"/>
      <w:outlineLvl w:val="8"/>
    </w:pPr>
    <w:rPr>
      <w:rFonts w:eastAsia="Times New Roman"/>
      <w:szCs w:val="20"/>
      <w:u w:val="single"/>
      <w:lang w:val="x-none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1">
    <w:name w:val="WW8Num1z1"/>
    <w:rsid w:val="00950415"/>
    <w:rPr>
      <w:rFonts w:ascii="Times New Roman" w:hAnsi="Times New Roman"/>
      <w:b/>
      <w:i w:val="0"/>
      <w:sz w:val="28"/>
    </w:rPr>
  </w:style>
  <w:style w:type="character" w:customStyle="1" w:styleId="WW8Num3z1">
    <w:name w:val="WW8Num3z1"/>
    <w:rsid w:val="00950415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950415"/>
    <w:rPr>
      <w:rFonts w:ascii="Symbol" w:hAnsi="Symbol"/>
    </w:rPr>
  </w:style>
  <w:style w:type="character" w:customStyle="1" w:styleId="51">
    <w:name w:val="Основной шрифт абзаца5"/>
    <w:rsid w:val="00950415"/>
  </w:style>
  <w:style w:type="character" w:customStyle="1" w:styleId="41">
    <w:name w:val="Основной шрифт абзаца4"/>
    <w:rsid w:val="00950415"/>
  </w:style>
  <w:style w:type="character" w:customStyle="1" w:styleId="31">
    <w:name w:val="Основной шрифт абзаца3"/>
    <w:rsid w:val="00950415"/>
  </w:style>
  <w:style w:type="character" w:customStyle="1" w:styleId="WW8Num1z0">
    <w:name w:val="WW8Num1z0"/>
    <w:rsid w:val="00950415"/>
    <w:rPr>
      <w:rFonts w:ascii="Symbol" w:hAnsi="Symbol" w:cs="OpenSymbol"/>
    </w:rPr>
  </w:style>
  <w:style w:type="character" w:customStyle="1" w:styleId="WW8Num3z0">
    <w:name w:val="WW8Num3z0"/>
    <w:rsid w:val="00950415"/>
    <w:rPr>
      <w:rFonts w:ascii="Symbol" w:hAnsi="Symbol"/>
    </w:rPr>
  </w:style>
  <w:style w:type="character" w:customStyle="1" w:styleId="WW8Num5z0">
    <w:name w:val="WW8Num5z0"/>
    <w:rsid w:val="00950415"/>
    <w:rPr>
      <w:rFonts w:ascii="Symbol" w:hAnsi="Symbol" w:cs="OpenSymbol"/>
    </w:rPr>
  </w:style>
  <w:style w:type="character" w:customStyle="1" w:styleId="WW8Num6z0">
    <w:name w:val="WW8Num6z0"/>
    <w:rsid w:val="00950415"/>
    <w:rPr>
      <w:b/>
    </w:rPr>
  </w:style>
  <w:style w:type="character" w:customStyle="1" w:styleId="WW8Num8z0">
    <w:name w:val="WW8Num8z0"/>
    <w:rsid w:val="00950415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950415"/>
    <w:rPr>
      <w:rFonts w:ascii="Symbol" w:hAnsi="Symbol"/>
    </w:rPr>
  </w:style>
  <w:style w:type="character" w:customStyle="1" w:styleId="WW8Num12z0">
    <w:name w:val="WW8Num12z0"/>
    <w:rsid w:val="00950415"/>
    <w:rPr>
      <w:rFonts w:ascii="Symbol" w:hAnsi="Symbol"/>
    </w:rPr>
  </w:style>
  <w:style w:type="character" w:customStyle="1" w:styleId="WW8Num13z0">
    <w:name w:val="WW8Num13z0"/>
    <w:rsid w:val="00950415"/>
    <w:rPr>
      <w:rFonts w:ascii="Symbol" w:hAnsi="Symbol"/>
    </w:rPr>
  </w:style>
  <w:style w:type="character" w:customStyle="1" w:styleId="WW8Num14z0">
    <w:name w:val="WW8Num14z0"/>
    <w:rsid w:val="00950415"/>
    <w:rPr>
      <w:rFonts w:ascii="Symbol" w:hAnsi="Symbol"/>
    </w:rPr>
  </w:style>
  <w:style w:type="character" w:customStyle="1" w:styleId="WW8Num15z0">
    <w:name w:val="WW8Num15z0"/>
    <w:rsid w:val="00950415"/>
    <w:rPr>
      <w:rFonts w:ascii="Symbol" w:hAnsi="Symbol"/>
    </w:rPr>
  </w:style>
  <w:style w:type="character" w:customStyle="1" w:styleId="WW8Num15z1">
    <w:name w:val="WW8Num15z1"/>
    <w:rsid w:val="00950415"/>
    <w:rPr>
      <w:b/>
    </w:rPr>
  </w:style>
  <w:style w:type="character" w:customStyle="1" w:styleId="WW8Num15z2">
    <w:name w:val="WW8Num15z2"/>
    <w:rsid w:val="00950415"/>
    <w:rPr>
      <w:rFonts w:ascii="Wingdings" w:hAnsi="Wingdings"/>
    </w:rPr>
  </w:style>
  <w:style w:type="character" w:customStyle="1" w:styleId="WW8Num15z4">
    <w:name w:val="WW8Num15z4"/>
    <w:rsid w:val="00950415"/>
    <w:rPr>
      <w:rFonts w:ascii="Courier New" w:hAnsi="Courier New" w:cs="Courier New"/>
    </w:rPr>
  </w:style>
  <w:style w:type="character" w:customStyle="1" w:styleId="WW8Num16z0">
    <w:name w:val="WW8Num16z0"/>
    <w:rsid w:val="00950415"/>
    <w:rPr>
      <w:rFonts w:ascii="Symbol" w:hAnsi="Symbol"/>
    </w:rPr>
  </w:style>
  <w:style w:type="character" w:customStyle="1" w:styleId="WW8Num17z0">
    <w:name w:val="WW8Num17z0"/>
    <w:rsid w:val="00950415"/>
    <w:rPr>
      <w:rFonts w:ascii="Symbol" w:hAnsi="Symbol"/>
    </w:rPr>
  </w:style>
  <w:style w:type="character" w:customStyle="1" w:styleId="WW8Num18z0">
    <w:name w:val="WW8Num18z0"/>
    <w:rsid w:val="00950415"/>
    <w:rPr>
      <w:rFonts w:ascii="Symbol" w:hAnsi="Symbol"/>
    </w:rPr>
  </w:style>
  <w:style w:type="character" w:customStyle="1" w:styleId="WW8Num19z0">
    <w:name w:val="WW8Num19z0"/>
    <w:rsid w:val="00950415"/>
    <w:rPr>
      <w:rFonts w:ascii="Symbol" w:hAnsi="Symbol"/>
    </w:rPr>
  </w:style>
  <w:style w:type="character" w:customStyle="1" w:styleId="WW8Num19z1">
    <w:name w:val="WW8Num19z1"/>
    <w:rsid w:val="00950415"/>
    <w:rPr>
      <w:b/>
    </w:rPr>
  </w:style>
  <w:style w:type="character" w:customStyle="1" w:styleId="WW8Num19z2">
    <w:name w:val="WW8Num19z2"/>
    <w:rsid w:val="00950415"/>
    <w:rPr>
      <w:rFonts w:ascii="Wingdings" w:hAnsi="Wingdings"/>
    </w:rPr>
  </w:style>
  <w:style w:type="character" w:customStyle="1" w:styleId="WW8Num19z4">
    <w:name w:val="WW8Num19z4"/>
    <w:rsid w:val="00950415"/>
    <w:rPr>
      <w:rFonts w:ascii="Courier New" w:hAnsi="Courier New" w:cs="Courier New"/>
    </w:rPr>
  </w:style>
  <w:style w:type="character" w:customStyle="1" w:styleId="WW8Num20z0">
    <w:name w:val="WW8Num20z0"/>
    <w:rsid w:val="00950415"/>
    <w:rPr>
      <w:rFonts w:ascii="Symbol" w:hAnsi="Symbol" w:cs="Symbol"/>
    </w:rPr>
  </w:style>
  <w:style w:type="character" w:customStyle="1" w:styleId="WW8Num21z0">
    <w:name w:val="WW8Num21z0"/>
    <w:rsid w:val="00950415"/>
    <w:rPr>
      <w:rFonts w:ascii="Symbol" w:hAnsi="Symbol"/>
    </w:rPr>
  </w:style>
  <w:style w:type="character" w:customStyle="1" w:styleId="WW8Num23z0">
    <w:name w:val="WW8Num23z0"/>
    <w:rsid w:val="00950415"/>
    <w:rPr>
      <w:rFonts w:ascii="Symbol" w:hAnsi="Symbol"/>
    </w:rPr>
  </w:style>
  <w:style w:type="character" w:customStyle="1" w:styleId="WW8Num24z0">
    <w:name w:val="WW8Num24z0"/>
    <w:rsid w:val="00950415"/>
    <w:rPr>
      <w:rFonts w:ascii="Symbol" w:hAnsi="Symbol"/>
      <w:sz w:val="20"/>
    </w:rPr>
  </w:style>
  <w:style w:type="character" w:customStyle="1" w:styleId="WW8Num24z1">
    <w:name w:val="WW8Num24z1"/>
    <w:rsid w:val="00950415"/>
    <w:rPr>
      <w:rFonts w:ascii="Courier New" w:hAnsi="Courier New"/>
      <w:sz w:val="20"/>
    </w:rPr>
  </w:style>
  <w:style w:type="character" w:customStyle="1" w:styleId="WW8Num24z2">
    <w:name w:val="WW8Num24z2"/>
    <w:rsid w:val="00950415"/>
    <w:rPr>
      <w:rFonts w:ascii="Wingdings" w:hAnsi="Wingdings"/>
      <w:sz w:val="20"/>
    </w:rPr>
  </w:style>
  <w:style w:type="character" w:customStyle="1" w:styleId="WW8Num26z0">
    <w:name w:val="WW8Num26z0"/>
    <w:rsid w:val="00950415"/>
    <w:rPr>
      <w:rFonts w:ascii="Symbol" w:hAnsi="Symbol"/>
    </w:rPr>
  </w:style>
  <w:style w:type="character" w:customStyle="1" w:styleId="WW8Num27z0">
    <w:name w:val="WW8Num27z0"/>
    <w:rsid w:val="00950415"/>
    <w:rPr>
      <w:rFonts w:ascii="Symbol" w:hAnsi="Symbol"/>
    </w:rPr>
  </w:style>
  <w:style w:type="character" w:customStyle="1" w:styleId="WW8Num28z0">
    <w:name w:val="WW8Num28z0"/>
    <w:rsid w:val="00950415"/>
    <w:rPr>
      <w:rFonts w:ascii="Symbol" w:hAnsi="Symbol"/>
    </w:rPr>
  </w:style>
  <w:style w:type="character" w:customStyle="1" w:styleId="WW8Num29z0">
    <w:name w:val="WW8Num29z0"/>
    <w:rsid w:val="00950415"/>
    <w:rPr>
      <w:rFonts w:ascii="Symbol" w:hAnsi="Symbol"/>
    </w:rPr>
  </w:style>
  <w:style w:type="character" w:customStyle="1" w:styleId="WW8Num30z0">
    <w:name w:val="WW8Num30z0"/>
    <w:rsid w:val="00950415"/>
    <w:rPr>
      <w:rFonts w:ascii="Symbol" w:hAnsi="Symbol"/>
    </w:rPr>
  </w:style>
  <w:style w:type="character" w:customStyle="1" w:styleId="WW8Num31z0">
    <w:name w:val="WW8Num31z0"/>
    <w:rsid w:val="00950415"/>
    <w:rPr>
      <w:rFonts w:ascii="Arial" w:hAnsi="Arial"/>
    </w:rPr>
  </w:style>
  <w:style w:type="character" w:customStyle="1" w:styleId="WW8Num31z1">
    <w:name w:val="WW8Num31z1"/>
    <w:rsid w:val="00950415"/>
    <w:rPr>
      <w:rFonts w:ascii="Courier New" w:hAnsi="Courier New" w:cs="Courier New"/>
    </w:rPr>
  </w:style>
  <w:style w:type="character" w:customStyle="1" w:styleId="WW8Num31z2">
    <w:name w:val="WW8Num31z2"/>
    <w:rsid w:val="00950415"/>
    <w:rPr>
      <w:rFonts w:ascii="Wingdings" w:hAnsi="Wingdings"/>
    </w:rPr>
  </w:style>
  <w:style w:type="character" w:customStyle="1" w:styleId="WW8Num32z0">
    <w:name w:val="WW8Num32z0"/>
    <w:rsid w:val="00950415"/>
    <w:rPr>
      <w:rFonts w:ascii="Symbol" w:hAnsi="Symbol"/>
    </w:rPr>
  </w:style>
  <w:style w:type="character" w:customStyle="1" w:styleId="WW8Num34z1">
    <w:name w:val="WW8Num34z1"/>
    <w:rsid w:val="00950415"/>
    <w:rPr>
      <w:rFonts w:ascii="Times New Roman" w:hAnsi="Times New Roman"/>
      <w:b/>
      <w:i w:val="0"/>
      <w:sz w:val="28"/>
    </w:rPr>
  </w:style>
  <w:style w:type="character" w:customStyle="1" w:styleId="WW8Num35z0">
    <w:name w:val="WW8Num35z0"/>
    <w:rsid w:val="00950415"/>
    <w:rPr>
      <w:rFonts w:ascii="Symbol" w:hAnsi="Symbol"/>
    </w:rPr>
  </w:style>
  <w:style w:type="character" w:customStyle="1" w:styleId="21">
    <w:name w:val="Основной шрифт абзаца2"/>
    <w:rsid w:val="00950415"/>
  </w:style>
  <w:style w:type="character" w:customStyle="1" w:styleId="WW8Num2z0">
    <w:name w:val="WW8Num2z0"/>
    <w:rsid w:val="00950415"/>
    <w:rPr>
      <w:sz w:val="24"/>
      <w:szCs w:val="24"/>
    </w:rPr>
  </w:style>
  <w:style w:type="character" w:customStyle="1" w:styleId="WW8Num4z1">
    <w:name w:val="WW8Num4z1"/>
    <w:rsid w:val="00950415"/>
    <w:rPr>
      <w:rFonts w:ascii="Courier New" w:hAnsi="Courier New" w:cs="Courier New"/>
    </w:rPr>
  </w:style>
  <w:style w:type="character" w:customStyle="1" w:styleId="WW8Num4z2">
    <w:name w:val="WW8Num4z2"/>
    <w:rsid w:val="00950415"/>
    <w:rPr>
      <w:rFonts w:ascii="Wingdings" w:hAnsi="Wingdings"/>
    </w:rPr>
  </w:style>
  <w:style w:type="character" w:customStyle="1" w:styleId="WW8Num9z0">
    <w:name w:val="WW8Num9z0"/>
    <w:rsid w:val="00950415"/>
    <w:rPr>
      <w:rFonts w:ascii="Symbol" w:hAnsi="Symbol"/>
    </w:rPr>
  </w:style>
  <w:style w:type="character" w:customStyle="1" w:styleId="WW8Num9z1">
    <w:name w:val="WW8Num9z1"/>
    <w:rsid w:val="00950415"/>
    <w:rPr>
      <w:rFonts w:ascii="Courier New" w:hAnsi="Courier New" w:cs="Courier New"/>
    </w:rPr>
  </w:style>
  <w:style w:type="character" w:customStyle="1" w:styleId="WW8Num9z2">
    <w:name w:val="WW8Num9z2"/>
    <w:rsid w:val="00950415"/>
    <w:rPr>
      <w:rFonts w:ascii="Wingdings" w:hAnsi="Wingdings"/>
    </w:rPr>
  </w:style>
  <w:style w:type="character" w:customStyle="1" w:styleId="WW8Num10z1">
    <w:name w:val="WW8Num10z1"/>
    <w:rsid w:val="00950415"/>
    <w:rPr>
      <w:rFonts w:ascii="Courier New" w:hAnsi="Courier New" w:cs="Courier New"/>
    </w:rPr>
  </w:style>
  <w:style w:type="character" w:customStyle="1" w:styleId="WW8Num10z2">
    <w:name w:val="WW8Num10z2"/>
    <w:rsid w:val="00950415"/>
    <w:rPr>
      <w:rFonts w:ascii="Wingdings" w:hAnsi="Wingdings"/>
    </w:rPr>
  </w:style>
  <w:style w:type="character" w:customStyle="1" w:styleId="WW8Num11z0">
    <w:name w:val="WW8Num11z0"/>
    <w:rsid w:val="00950415"/>
    <w:rPr>
      <w:rFonts w:ascii="Symbol" w:hAnsi="Symbol"/>
    </w:rPr>
  </w:style>
  <w:style w:type="character" w:customStyle="1" w:styleId="WW8Num11z1">
    <w:name w:val="WW8Num11z1"/>
    <w:rsid w:val="00950415"/>
    <w:rPr>
      <w:b/>
    </w:rPr>
  </w:style>
  <w:style w:type="character" w:customStyle="1" w:styleId="WW8Num11z2">
    <w:name w:val="WW8Num11z2"/>
    <w:rsid w:val="00950415"/>
    <w:rPr>
      <w:rFonts w:ascii="Wingdings" w:hAnsi="Wingdings"/>
    </w:rPr>
  </w:style>
  <w:style w:type="character" w:customStyle="1" w:styleId="WW8Num11z4">
    <w:name w:val="WW8Num11z4"/>
    <w:rsid w:val="00950415"/>
    <w:rPr>
      <w:rFonts w:ascii="Courier New" w:hAnsi="Courier New" w:cs="Courier New"/>
    </w:rPr>
  </w:style>
  <w:style w:type="character" w:customStyle="1" w:styleId="WW8Num12z1">
    <w:name w:val="WW8Num12z1"/>
    <w:rsid w:val="00950415"/>
    <w:rPr>
      <w:rFonts w:ascii="Courier New" w:hAnsi="Courier New" w:cs="Courier New"/>
    </w:rPr>
  </w:style>
  <w:style w:type="character" w:customStyle="1" w:styleId="WW8Num12z2">
    <w:name w:val="WW8Num12z2"/>
    <w:rsid w:val="00950415"/>
    <w:rPr>
      <w:rFonts w:ascii="Wingdings" w:hAnsi="Wingdings"/>
    </w:rPr>
  </w:style>
  <w:style w:type="character" w:customStyle="1" w:styleId="WW8Num13z1">
    <w:name w:val="WW8Num13z1"/>
    <w:rsid w:val="00950415"/>
    <w:rPr>
      <w:rFonts w:ascii="Courier New" w:hAnsi="Courier New" w:cs="Courier New"/>
    </w:rPr>
  </w:style>
  <w:style w:type="character" w:customStyle="1" w:styleId="WW8Num13z2">
    <w:name w:val="WW8Num13z2"/>
    <w:rsid w:val="00950415"/>
    <w:rPr>
      <w:rFonts w:ascii="Wingdings" w:hAnsi="Wingdings"/>
    </w:rPr>
  </w:style>
  <w:style w:type="character" w:customStyle="1" w:styleId="WW8Num14z1">
    <w:name w:val="WW8Num14z1"/>
    <w:rsid w:val="00950415"/>
    <w:rPr>
      <w:rFonts w:ascii="Courier New" w:hAnsi="Courier New" w:cs="Courier New"/>
    </w:rPr>
  </w:style>
  <w:style w:type="character" w:customStyle="1" w:styleId="WW8Num14z2">
    <w:name w:val="WW8Num14z2"/>
    <w:rsid w:val="00950415"/>
    <w:rPr>
      <w:rFonts w:ascii="Wingdings" w:hAnsi="Wingdings"/>
    </w:rPr>
  </w:style>
  <w:style w:type="character" w:customStyle="1" w:styleId="WW8Num16z1">
    <w:name w:val="WW8Num16z1"/>
    <w:rsid w:val="00950415"/>
    <w:rPr>
      <w:rFonts w:ascii="Courier New" w:hAnsi="Courier New" w:cs="Courier New"/>
    </w:rPr>
  </w:style>
  <w:style w:type="character" w:customStyle="1" w:styleId="WW8Num16z2">
    <w:name w:val="WW8Num16z2"/>
    <w:rsid w:val="00950415"/>
    <w:rPr>
      <w:rFonts w:ascii="Wingdings" w:hAnsi="Wingdings"/>
    </w:rPr>
  </w:style>
  <w:style w:type="character" w:customStyle="1" w:styleId="WW8Num17z1">
    <w:name w:val="WW8Num17z1"/>
    <w:rsid w:val="00950415"/>
    <w:rPr>
      <w:rFonts w:ascii="Courier New" w:hAnsi="Courier New" w:cs="Courier New"/>
    </w:rPr>
  </w:style>
  <w:style w:type="character" w:customStyle="1" w:styleId="WW8Num17z2">
    <w:name w:val="WW8Num17z2"/>
    <w:rsid w:val="00950415"/>
    <w:rPr>
      <w:rFonts w:ascii="Wingdings" w:hAnsi="Wingdings"/>
    </w:rPr>
  </w:style>
  <w:style w:type="character" w:customStyle="1" w:styleId="WW8Num18z1">
    <w:name w:val="WW8Num18z1"/>
    <w:rsid w:val="00950415"/>
    <w:rPr>
      <w:rFonts w:ascii="Courier New" w:hAnsi="Courier New" w:cs="Courier New"/>
    </w:rPr>
  </w:style>
  <w:style w:type="character" w:customStyle="1" w:styleId="WW8Num18z2">
    <w:name w:val="WW8Num18z2"/>
    <w:rsid w:val="00950415"/>
    <w:rPr>
      <w:rFonts w:ascii="Wingdings" w:hAnsi="Wingdings"/>
    </w:rPr>
  </w:style>
  <w:style w:type="character" w:customStyle="1" w:styleId="WW8Num20z1">
    <w:name w:val="WW8Num20z1"/>
    <w:rsid w:val="00950415"/>
    <w:rPr>
      <w:rFonts w:ascii="Courier New" w:hAnsi="Courier New" w:cs="Courier New"/>
    </w:rPr>
  </w:style>
  <w:style w:type="character" w:customStyle="1" w:styleId="WW8Num20z2">
    <w:name w:val="WW8Num20z2"/>
    <w:rsid w:val="00950415"/>
    <w:rPr>
      <w:rFonts w:ascii="Wingdings" w:hAnsi="Wingdings" w:cs="Wingdings"/>
    </w:rPr>
  </w:style>
  <w:style w:type="character" w:customStyle="1" w:styleId="WW8Num21z1">
    <w:name w:val="WW8Num21z1"/>
    <w:rsid w:val="00950415"/>
    <w:rPr>
      <w:rFonts w:ascii="Courier New" w:hAnsi="Courier New" w:cs="Courier New"/>
    </w:rPr>
  </w:style>
  <w:style w:type="character" w:customStyle="1" w:styleId="WW8Num21z2">
    <w:name w:val="WW8Num21z2"/>
    <w:rsid w:val="00950415"/>
    <w:rPr>
      <w:rFonts w:ascii="Wingdings" w:hAnsi="Wingdings"/>
    </w:rPr>
  </w:style>
  <w:style w:type="character" w:customStyle="1" w:styleId="WW8Num22z0">
    <w:name w:val="WW8Num22z0"/>
    <w:rsid w:val="00950415"/>
    <w:rPr>
      <w:rFonts w:ascii="Symbol" w:hAnsi="Symbol"/>
    </w:rPr>
  </w:style>
  <w:style w:type="character" w:customStyle="1" w:styleId="WW8Num22z1">
    <w:name w:val="WW8Num22z1"/>
    <w:rsid w:val="00950415"/>
    <w:rPr>
      <w:rFonts w:ascii="Courier New" w:hAnsi="Courier New" w:cs="Courier New"/>
    </w:rPr>
  </w:style>
  <w:style w:type="character" w:customStyle="1" w:styleId="WW8Num22z2">
    <w:name w:val="WW8Num22z2"/>
    <w:rsid w:val="00950415"/>
    <w:rPr>
      <w:rFonts w:ascii="Wingdings" w:hAnsi="Wingdings"/>
    </w:rPr>
  </w:style>
  <w:style w:type="character" w:customStyle="1" w:styleId="WW8Num23z1">
    <w:name w:val="WW8Num23z1"/>
    <w:rsid w:val="00950415"/>
    <w:rPr>
      <w:rFonts w:ascii="Courier New" w:hAnsi="Courier New" w:cs="Courier New"/>
    </w:rPr>
  </w:style>
  <w:style w:type="character" w:customStyle="1" w:styleId="WW8Num23z2">
    <w:name w:val="WW8Num23z2"/>
    <w:rsid w:val="00950415"/>
    <w:rPr>
      <w:rFonts w:ascii="Wingdings" w:hAnsi="Wingdings"/>
    </w:rPr>
  </w:style>
  <w:style w:type="character" w:customStyle="1" w:styleId="WW8Num26z1">
    <w:name w:val="WW8Num26z1"/>
    <w:rsid w:val="00950415"/>
    <w:rPr>
      <w:rFonts w:ascii="Courier New" w:hAnsi="Courier New" w:cs="Courier New"/>
    </w:rPr>
  </w:style>
  <w:style w:type="character" w:customStyle="1" w:styleId="WW8Num26z2">
    <w:name w:val="WW8Num26z2"/>
    <w:rsid w:val="00950415"/>
    <w:rPr>
      <w:rFonts w:ascii="Wingdings" w:hAnsi="Wingdings"/>
    </w:rPr>
  </w:style>
  <w:style w:type="character" w:customStyle="1" w:styleId="WW8Num27z1">
    <w:name w:val="WW8Num27z1"/>
    <w:rsid w:val="00950415"/>
    <w:rPr>
      <w:rFonts w:ascii="Courier New" w:hAnsi="Courier New" w:cs="Courier New"/>
    </w:rPr>
  </w:style>
  <w:style w:type="character" w:customStyle="1" w:styleId="WW8Num27z2">
    <w:name w:val="WW8Num27z2"/>
    <w:rsid w:val="00950415"/>
    <w:rPr>
      <w:rFonts w:ascii="Wingdings" w:hAnsi="Wingdings"/>
    </w:rPr>
  </w:style>
  <w:style w:type="character" w:customStyle="1" w:styleId="WW8Num28z1">
    <w:name w:val="WW8Num28z1"/>
    <w:rsid w:val="00950415"/>
    <w:rPr>
      <w:rFonts w:ascii="Courier New" w:hAnsi="Courier New" w:cs="Courier New"/>
    </w:rPr>
  </w:style>
  <w:style w:type="character" w:customStyle="1" w:styleId="WW8Num28z2">
    <w:name w:val="WW8Num28z2"/>
    <w:rsid w:val="00950415"/>
    <w:rPr>
      <w:rFonts w:ascii="Wingdings" w:hAnsi="Wingdings"/>
    </w:rPr>
  </w:style>
  <w:style w:type="character" w:customStyle="1" w:styleId="WW8Num29z1">
    <w:name w:val="WW8Num29z1"/>
    <w:rsid w:val="00950415"/>
    <w:rPr>
      <w:rFonts w:ascii="Courier New" w:hAnsi="Courier New" w:cs="Courier New"/>
    </w:rPr>
  </w:style>
  <w:style w:type="character" w:customStyle="1" w:styleId="WW8Num29z2">
    <w:name w:val="WW8Num29z2"/>
    <w:rsid w:val="00950415"/>
    <w:rPr>
      <w:rFonts w:ascii="Wingdings" w:hAnsi="Wingdings"/>
    </w:rPr>
  </w:style>
  <w:style w:type="character" w:customStyle="1" w:styleId="WW8Num30z1">
    <w:name w:val="WW8Num30z1"/>
    <w:rsid w:val="00950415"/>
    <w:rPr>
      <w:rFonts w:ascii="Courier New" w:hAnsi="Courier New" w:cs="Courier New"/>
    </w:rPr>
  </w:style>
  <w:style w:type="character" w:customStyle="1" w:styleId="WW8Num30z2">
    <w:name w:val="WW8Num30z2"/>
    <w:rsid w:val="00950415"/>
    <w:rPr>
      <w:rFonts w:ascii="Wingdings" w:hAnsi="Wingdings"/>
    </w:rPr>
  </w:style>
  <w:style w:type="character" w:customStyle="1" w:styleId="WW8Num31z3">
    <w:name w:val="WW8Num31z3"/>
    <w:rsid w:val="00950415"/>
    <w:rPr>
      <w:rFonts w:ascii="Symbol" w:hAnsi="Symbol"/>
    </w:rPr>
  </w:style>
  <w:style w:type="character" w:customStyle="1" w:styleId="WW8Num32z1">
    <w:name w:val="WW8Num32z1"/>
    <w:rsid w:val="00950415"/>
    <w:rPr>
      <w:rFonts w:ascii="Courier New" w:hAnsi="Courier New" w:cs="Courier New"/>
    </w:rPr>
  </w:style>
  <w:style w:type="character" w:customStyle="1" w:styleId="WW8Num32z2">
    <w:name w:val="WW8Num32z2"/>
    <w:rsid w:val="00950415"/>
    <w:rPr>
      <w:rFonts w:ascii="Wingdings" w:hAnsi="Wingdings"/>
    </w:rPr>
  </w:style>
  <w:style w:type="character" w:customStyle="1" w:styleId="WW8Num33z0">
    <w:name w:val="WW8Num33z0"/>
    <w:rsid w:val="00950415"/>
    <w:rPr>
      <w:rFonts w:ascii="Symbol" w:hAnsi="Symbol"/>
    </w:rPr>
  </w:style>
  <w:style w:type="character" w:customStyle="1" w:styleId="WW8Num33z1">
    <w:name w:val="WW8Num33z1"/>
    <w:rsid w:val="00950415"/>
    <w:rPr>
      <w:rFonts w:ascii="Courier New" w:hAnsi="Courier New" w:cs="Courier New"/>
    </w:rPr>
  </w:style>
  <w:style w:type="character" w:customStyle="1" w:styleId="WW8Num33z2">
    <w:name w:val="WW8Num33z2"/>
    <w:rsid w:val="00950415"/>
    <w:rPr>
      <w:rFonts w:ascii="Wingdings" w:hAnsi="Wingdings"/>
    </w:rPr>
  </w:style>
  <w:style w:type="character" w:customStyle="1" w:styleId="13">
    <w:name w:val="Основной шрифт абзаца1"/>
    <w:rsid w:val="00950415"/>
  </w:style>
  <w:style w:type="character" w:styleId="a6">
    <w:name w:val="page number"/>
    <w:uiPriority w:val="99"/>
    <w:rsid w:val="00950415"/>
    <w:rPr>
      <w:b/>
    </w:rPr>
  </w:style>
  <w:style w:type="character" w:customStyle="1" w:styleId="a7">
    <w:name w:val="Текст выноски Знак"/>
    <w:link w:val="a8"/>
    <w:uiPriority w:val="99"/>
    <w:rsid w:val="00E155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950415"/>
    <w:rPr>
      <w:color w:val="0000FF"/>
      <w:u w:val="single"/>
    </w:rPr>
  </w:style>
  <w:style w:type="character" w:customStyle="1" w:styleId="apple-style-span">
    <w:name w:val="apple-style-span"/>
    <w:basedOn w:val="13"/>
    <w:rsid w:val="00950415"/>
  </w:style>
  <w:style w:type="character" w:customStyle="1" w:styleId="context">
    <w:name w:val="context"/>
    <w:basedOn w:val="13"/>
    <w:rsid w:val="00950415"/>
  </w:style>
  <w:style w:type="character" w:customStyle="1" w:styleId="apple-converted-space">
    <w:name w:val="apple-converted-space"/>
    <w:basedOn w:val="13"/>
    <w:rsid w:val="00950415"/>
  </w:style>
  <w:style w:type="character" w:customStyle="1" w:styleId="Absatz-Standardschriftart">
    <w:name w:val="Absatz-Standardschriftart"/>
    <w:rsid w:val="00E15531"/>
  </w:style>
  <w:style w:type="character" w:customStyle="1" w:styleId="contextcurrent">
    <w:name w:val="context_current"/>
    <w:basedOn w:val="13"/>
    <w:rsid w:val="00950415"/>
  </w:style>
  <w:style w:type="character" w:customStyle="1" w:styleId="22">
    <w:name w:val="Основной текст (2)"/>
    <w:rsid w:val="00950415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60">
    <w:name w:val="Заголовок 6 Знак"/>
    <w:link w:val="6"/>
    <w:uiPriority w:val="9"/>
    <w:rsid w:val="007F583B"/>
    <w:rPr>
      <w:sz w:val="24"/>
      <w:lang w:eastAsia="ar-SA"/>
    </w:rPr>
  </w:style>
  <w:style w:type="character" w:customStyle="1" w:styleId="30">
    <w:name w:val="Заголовок 3 Знак"/>
    <w:link w:val="3"/>
    <w:uiPriority w:val="9"/>
    <w:rsid w:val="0024594B"/>
    <w:rPr>
      <w:rFonts w:eastAsia="TimesNewRomanPSMT"/>
      <w:b/>
      <w:sz w:val="28"/>
      <w:szCs w:val="28"/>
    </w:rPr>
  </w:style>
  <w:style w:type="character" w:customStyle="1" w:styleId="aa">
    <w:name w:val="Нижний колонтитул Знак"/>
    <w:basedOn w:val="13"/>
    <w:uiPriority w:val="99"/>
    <w:rsid w:val="00950415"/>
  </w:style>
  <w:style w:type="character" w:customStyle="1" w:styleId="WW8Num2z1">
    <w:name w:val="WW8Num2z1"/>
    <w:rsid w:val="0095041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ab">
    <w:name w:val="Символ сноски"/>
    <w:rsid w:val="00950415"/>
    <w:rPr>
      <w:vertAlign w:val="superscript"/>
    </w:rPr>
  </w:style>
  <w:style w:type="character" w:customStyle="1" w:styleId="23">
    <w:name w:val="Основной текст 2 Знак"/>
    <w:rsid w:val="00950415"/>
    <w:rPr>
      <w:i/>
      <w:sz w:val="28"/>
    </w:rPr>
  </w:style>
  <w:style w:type="character" w:customStyle="1" w:styleId="ac">
    <w:name w:val="Текст сноски Знак"/>
    <w:basedOn w:val="21"/>
    <w:link w:val="ad"/>
    <w:uiPriority w:val="99"/>
    <w:rsid w:val="00E15531"/>
  </w:style>
  <w:style w:type="character" w:customStyle="1" w:styleId="ae">
    <w:name w:val="Шапка Знак"/>
    <w:rsid w:val="00950415"/>
    <w:rPr>
      <w:rFonts w:ascii="Arial" w:hAnsi="Arial"/>
    </w:rPr>
  </w:style>
  <w:style w:type="character" w:customStyle="1" w:styleId="12">
    <w:name w:val="Заголовок 1 Знак"/>
    <w:link w:val="10"/>
    <w:uiPriority w:val="9"/>
    <w:rsid w:val="0039652B"/>
    <w:rPr>
      <w:b/>
      <w:kern w:val="1"/>
      <w:sz w:val="32"/>
      <w:lang w:eastAsia="ar-SA"/>
    </w:rPr>
  </w:style>
  <w:style w:type="character" w:customStyle="1" w:styleId="20">
    <w:name w:val="Заголовок 2 Знак"/>
    <w:link w:val="2"/>
    <w:uiPriority w:val="9"/>
    <w:rsid w:val="0039652B"/>
    <w:rPr>
      <w:b/>
      <w:color w:val="000000"/>
      <w:kern w:val="1"/>
      <w:sz w:val="28"/>
      <w:lang w:eastAsia="ar-SA"/>
    </w:rPr>
  </w:style>
  <w:style w:type="character" w:customStyle="1" w:styleId="af">
    <w:name w:val="Основной текст Знак"/>
    <w:rsid w:val="00950415"/>
    <w:rPr>
      <w:sz w:val="28"/>
    </w:rPr>
  </w:style>
  <w:style w:type="character" w:styleId="af0">
    <w:name w:val="Emphasis"/>
    <w:uiPriority w:val="20"/>
    <w:qFormat/>
    <w:rsid w:val="00950415"/>
    <w:rPr>
      <w:i/>
      <w:iCs/>
    </w:rPr>
  </w:style>
  <w:style w:type="character" w:customStyle="1" w:styleId="af1">
    <w:name w:val="Схема документа Знак"/>
    <w:rsid w:val="00950415"/>
    <w:rPr>
      <w:rFonts w:ascii="Tahoma" w:hAnsi="Tahoma" w:cs="Tahoma"/>
      <w:sz w:val="16"/>
      <w:szCs w:val="16"/>
    </w:rPr>
  </w:style>
  <w:style w:type="paragraph" w:customStyle="1" w:styleId="14">
    <w:name w:val="Заголовок1"/>
    <w:basedOn w:val="a1"/>
    <w:next w:val="a2"/>
    <w:rsid w:val="00950415"/>
    <w:pPr>
      <w:keepNext/>
      <w:spacing w:before="240"/>
    </w:pPr>
    <w:rPr>
      <w:rFonts w:ascii="Arial" w:eastAsia="Arial Unicode MS" w:hAnsi="Arial" w:cs="Mangal"/>
    </w:rPr>
  </w:style>
  <w:style w:type="paragraph" w:styleId="a2">
    <w:name w:val="Body Text"/>
    <w:aliases w:val=" Знак,Знак"/>
    <w:basedOn w:val="a1"/>
    <w:link w:val="15"/>
    <w:uiPriority w:val="99"/>
    <w:rsid w:val="00950415"/>
    <w:rPr>
      <w:rFonts w:eastAsia="Times New Roman"/>
      <w:szCs w:val="20"/>
      <w:lang w:val="x-none" w:eastAsia="ar-SA"/>
    </w:rPr>
  </w:style>
  <w:style w:type="paragraph" w:styleId="af2">
    <w:name w:val="List"/>
    <w:basedOn w:val="a1"/>
    <w:uiPriority w:val="99"/>
    <w:rsid w:val="00950415"/>
    <w:pPr>
      <w:ind w:left="283" w:hanging="283"/>
    </w:pPr>
  </w:style>
  <w:style w:type="paragraph" w:customStyle="1" w:styleId="52">
    <w:name w:val="Название5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53">
    <w:name w:val="Указатель5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42">
    <w:name w:val="Название4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43">
    <w:name w:val="Указатель4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32">
    <w:name w:val="Название3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33">
    <w:name w:val="Указатель3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24">
    <w:name w:val="Название2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16">
    <w:name w:val="Название1"/>
    <w:basedOn w:val="a1"/>
    <w:rsid w:val="00950415"/>
    <w:pPr>
      <w:suppressLineNumbers/>
    </w:pPr>
    <w:rPr>
      <w:rFonts w:cs="Mangal"/>
      <w:i/>
      <w:iCs/>
      <w:szCs w:val="24"/>
    </w:rPr>
  </w:style>
  <w:style w:type="paragraph" w:customStyle="1" w:styleId="17">
    <w:name w:val="Указатель1"/>
    <w:basedOn w:val="a1"/>
    <w:rsid w:val="00950415"/>
    <w:pPr>
      <w:suppressLineNumbers/>
    </w:pPr>
    <w:rPr>
      <w:rFonts w:cs="Mangal"/>
    </w:rPr>
  </w:style>
  <w:style w:type="paragraph" w:styleId="af3">
    <w:name w:val="footer"/>
    <w:basedOn w:val="a1"/>
    <w:link w:val="18"/>
    <w:uiPriority w:val="99"/>
    <w:rsid w:val="00950415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val="x-none" w:eastAsia="ar-SA"/>
    </w:rPr>
  </w:style>
  <w:style w:type="paragraph" w:customStyle="1" w:styleId="210">
    <w:name w:val="Основной текст с отступом 21"/>
    <w:basedOn w:val="a1"/>
    <w:rsid w:val="00950415"/>
  </w:style>
  <w:style w:type="paragraph" w:styleId="af4">
    <w:name w:val="Body Text Indent"/>
    <w:basedOn w:val="a1"/>
    <w:link w:val="af5"/>
    <w:uiPriority w:val="99"/>
    <w:rsid w:val="00950415"/>
    <w:rPr>
      <w:rFonts w:eastAsia="Times New Roman"/>
      <w:sz w:val="24"/>
      <w:szCs w:val="20"/>
      <w:lang w:val="x-none" w:eastAsia="ar-SA"/>
    </w:rPr>
  </w:style>
  <w:style w:type="paragraph" w:styleId="af6">
    <w:name w:val="header"/>
    <w:basedOn w:val="a1"/>
    <w:link w:val="af7"/>
    <w:uiPriority w:val="99"/>
    <w:rsid w:val="00950415"/>
    <w:rPr>
      <w:rFonts w:eastAsia="Times New Roman"/>
      <w:sz w:val="24"/>
      <w:szCs w:val="20"/>
      <w:lang w:val="x-none" w:eastAsia="ar-SA"/>
    </w:rPr>
  </w:style>
  <w:style w:type="paragraph" w:styleId="af8">
    <w:name w:val="Title"/>
    <w:aliases w:val="Заголовок"/>
    <w:basedOn w:val="a1"/>
    <w:next w:val="a1"/>
    <w:link w:val="af9"/>
    <w:uiPriority w:val="10"/>
    <w:qFormat/>
    <w:rsid w:val="00950415"/>
    <w:pPr>
      <w:jc w:val="center"/>
    </w:pPr>
    <w:rPr>
      <w:rFonts w:ascii="Arial" w:eastAsia="Times New Roman" w:hAnsi="Arial"/>
      <w:caps/>
      <w:lang w:val="x-none" w:eastAsia="ar-SA"/>
    </w:rPr>
  </w:style>
  <w:style w:type="paragraph" w:styleId="afa">
    <w:name w:val="Subtitle"/>
    <w:basedOn w:val="14"/>
    <w:next w:val="a2"/>
    <w:link w:val="afb"/>
    <w:uiPriority w:val="11"/>
    <w:qFormat/>
    <w:rsid w:val="00950415"/>
    <w:pPr>
      <w:jc w:val="center"/>
    </w:pPr>
    <w:rPr>
      <w:rFonts w:cs="Times New Roman"/>
      <w:i/>
      <w:iCs/>
      <w:lang w:val="x-none" w:eastAsia="ar-SA"/>
    </w:rPr>
  </w:style>
  <w:style w:type="paragraph" w:customStyle="1" w:styleId="310">
    <w:name w:val="Основной текст 31"/>
    <w:basedOn w:val="a1"/>
    <w:rsid w:val="00950415"/>
    <w:pPr>
      <w:autoSpaceDE w:val="0"/>
    </w:pPr>
    <w:rPr>
      <w:color w:val="000101"/>
      <w:szCs w:val="18"/>
    </w:rPr>
  </w:style>
  <w:style w:type="paragraph" w:customStyle="1" w:styleId="311">
    <w:name w:val="Основной текст с отступом 31"/>
    <w:basedOn w:val="a1"/>
    <w:rsid w:val="00950415"/>
    <w:pPr>
      <w:autoSpaceDE w:val="0"/>
    </w:pPr>
    <w:rPr>
      <w:color w:val="000101"/>
      <w:szCs w:val="18"/>
    </w:rPr>
  </w:style>
  <w:style w:type="paragraph" w:customStyle="1" w:styleId="19">
    <w:name w:val="Схема документа1"/>
    <w:basedOn w:val="a1"/>
    <w:rsid w:val="00950415"/>
    <w:pPr>
      <w:shd w:val="clear" w:color="auto" w:fill="000080"/>
    </w:pPr>
    <w:rPr>
      <w:rFonts w:ascii="Tahoma" w:hAnsi="Tahoma" w:cs="Tahoma"/>
    </w:rPr>
  </w:style>
  <w:style w:type="paragraph" w:customStyle="1" w:styleId="211">
    <w:name w:val="Основной текст 21"/>
    <w:basedOn w:val="a1"/>
    <w:rsid w:val="00950415"/>
    <w:pPr>
      <w:spacing w:line="480" w:lineRule="auto"/>
    </w:pPr>
  </w:style>
  <w:style w:type="paragraph" w:styleId="a8">
    <w:name w:val="Balloon Text"/>
    <w:basedOn w:val="a1"/>
    <w:link w:val="a7"/>
    <w:uiPriority w:val="99"/>
    <w:rsid w:val="00950415"/>
    <w:rPr>
      <w:rFonts w:ascii="Tahoma" w:eastAsia="Times New Roman" w:hAnsi="Tahoma"/>
      <w:sz w:val="16"/>
      <w:szCs w:val="16"/>
      <w:lang w:val="x-none" w:eastAsia="x-none"/>
    </w:rPr>
  </w:style>
  <w:style w:type="paragraph" w:styleId="afc">
    <w:name w:val="TOC Heading"/>
    <w:basedOn w:val="10"/>
    <w:next w:val="a1"/>
    <w:uiPriority w:val="39"/>
    <w:qFormat/>
    <w:rsid w:val="00950415"/>
    <w:pPr>
      <w:numPr>
        <w:numId w:val="0"/>
      </w:numPr>
      <w:spacing w:before="480" w:after="0" w:line="276" w:lineRule="auto"/>
    </w:pPr>
    <w:rPr>
      <w:rFonts w:ascii="Cambria" w:hAnsi="Cambria"/>
      <w:bCs/>
      <w:color w:val="365F91"/>
    </w:rPr>
  </w:style>
  <w:style w:type="paragraph" w:styleId="1a">
    <w:name w:val="toc 1"/>
    <w:basedOn w:val="a1"/>
    <w:uiPriority w:val="39"/>
    <w:rsid w:val="00950415"/>
    <w:pPr>
      <w:widowControl w:val="0"/>
      <w:tabs>
        <w:tab w:val="right" w:leader="dot" w:pos="-10"/>
        <w:tab w:val="left" w:pos="301"/>
      </w:tabs>
      <w:jc w:val="left"/>
    </w:pPr>
    <w:rPr>
      <w:sz w:val="32"/>
    </w:rPr>
  </w:style>
  <w:style w:type="paragraph" w:customStyle="1" w:styleId="Heading">
    <w:name w:val="Heading"/>
    <w:rsid w:val="00950415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headertext">
    <w:name w:val="headertext"/>
    <w:basedOn w:val="a1"/>
    <w:rsid w:val="00950415"/>
    <w:pPr>
      <w:spacing w:before="280" w:after="280"/>
    </w:pPr>
    <w:rPr>
      <w:szCs w:val="24"/>
    </w:rPr>
  </w:style>
  <w:style w:type="paragraph" w:customStyle="1" w:styleId="formattext">
    <w:name w:val="formattext"/>
    <w:basedOn w:val="a1"/>
    <w:rsid w:val="00950415"/>
    <w:pPr>
      <w:spacing w:before="280" w:after="280"/>
    </w:pPr>
    <w:rPr>
      <w:szCs w:val="24"/>
    </w:rPr>
  </w:style>
  <w:style w:type="paragraph" w:customStyle="1" w:styleId="34">
    <w:name w:val="Текст3"/>
    <w:basedOn w:val="a1"/>
    <w:rsid w:val="00950415"/>
    <w:rPr>
      <w:rFonts w:ascii="Courier New" w:hAnsi="Courier New" w:cs="Courier New"/>
    </w:rPr>
  </w:style>
  <w:style w:type="paragraph" w:customStyle="1" w:styleId="1b">
    <w:name w:val="Текст1"/>
    <w:basedOn w:val="a1"/>
    <w:rsid w:val="0095041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212">
    <w:name w:val="Основной текст (2)1"/>
    <w:basedOn w:val="a1"/>
    <w:rsid w:val="00950415"/>
    <w:pPr>
      <w:shd w:val="clear" w:color="auto" w:fill="FFFFFF"/>
      <w:spacing w:line="331" w:lineRule="exact"/>
    </w:pPr>
    <w:rPr>
      <w:rFonts w:ascii="Arial" w:hAnsi="Arial" w:cs="Arial"/>
      <w:szCs w:val="24"/>
    </w:rPr>
  </w:style>
  <w:style w:type="paragraph" w:customStyle="1" w:styleId="81">
    <w:name w:val="Штамп_8"/>
    <w:rsid w:val="00950415"/>
    <w:pPr>
      <w:suppressAutoHyphens/>
      <w:jc w:val="center"/>
    </w:pPr>
    <w:rPr>
      <w:rFonts w:ascii="GOST type A" w:eastAsia="Arial" w:hAnsi="GOST type A"/>
      <w:i/>
      <w:sz w:val="16"/>
      <w:lang w:eastAsia="ar-SA"/>
    </w:rPr>
  </w:style>
  <w:style w:type="paragraph" w:styleId="26">
    <w:name w:val="toc 2"/>
    <w:basedOn w:val="1a"/>
    <w:uiPriority w:val="39"/>
    <w:rsid w:val="00950415"/>
    <w:pPr>
      <w:tabs>
        <w:tab w:val="left" w:pos="651"/>
      </w:tabs>
    </w:pPr>
    <w:rPr>
      <w:sz w:val="28"/>
    </w:rPr>
  </w:style>
  <w:style w:type="paragraph" w:styleId="35">
    <w:name w:val="toc 3"/>
    <w:basedOn w:val="a1"/>
    <w:next w:val="a1"/>
    <w:uiPriority w:val="39"/>
    <w:rsid w:val="00950415"/>
    <w:pPr>
      <w:widowControl w:val="0"/>
      <w:spacing w:line="300" w:lineRule="auto"/>
      <w:jc w:val="left"/>
    </w:pPr>
    <w:rPr>
      <w:smallCaps/>
      <w:sz w:val="22"/>
    </w:rPr>
  </w:style>
  <w:style w:type="paragraph" w:customStyle="1" w:styleId="afd">
    <w:name w:val="Содержимое врезки"/>
    <w:basedOn w:val="a2"/>
    <w:rsid w:val="00950415"/>
  </w:style>
  <w:style w:type="paragraph" w:customStyle="1" w:styleId="afe">
    <w:name w:val="Содержимое таблицы"/>
    <w:basedOn w:val="a1"/>
    <w:rsid w:val="00950415"/>
    <w:pPr>
      <w:suppressLineNumbers/>
    </w:pPr>
  </w:style>
  <w:style w:type="paragraph" w:customStyle="1" w:styleId="aff">
    <w:name w:val="Заголовок таблицы"/>
    <w:basedOn w:val="afe"/>
    <w:rsid w:val="00950415"/>
    <w:pPr>
      <w:jc w:val="center"/>
    </w:pPr>
    <w:rPr>
      <w:b/>
      <w:bCs/>
    </w:rPr>
  </w:style>
  <w:style w:type="paragraph" w:customStyle="1" w:styleId="aff0">
    <w:name w:val="Текст в штампе"/>
    <w:basedOn w:val="a1"/>
    <w:rsid w:val="00950415"/>
    <w:pPr>
      <w:widowControl w:val="0"/>
      <w:jc w:val="center"/>
    </w:pPr>
    <w:rPr>
      <w:rFonts w:ascii="Pragmatica" w:hAnsi="Pragmatica"/>
      <w:i/>
    </w:rPr>
  </w:style>
  <w:style w:type="paragraph" w:customStyle="1" w:styleId="aff1">
    <w:name w:val="Тект в штампе"/>
    <w:basedOn w:val="a1"/>
    <w:rsid w:val="00950415"/>
    <w:pPr>
      <w:widowControl w:val="0"/>
      <w:jc w:val="center"/>
    </w:pPr>
    <w:rPr>
      <w:rFonts w:ascii="GOST type A" w:hAnsi="GOST type A"/>
      <w:i/>
      <w:sz w:val="20"/>
      <w:szCs w:val="24"/>
    </w:rPr>
  </w:style>
  <w:style w:type="paragraph" w:customStyle="1" w:styleId="aff2">
    <w:name w:val="Заголовок обложки"/>
    <w:basedOn w:val="a1"/>
    <w:next w:val="a1"/>
    <w:rsid w:val="00950415"/>
    <w:pPr>
      <w:widowControl w:val="0"/>
      <w:pBdr>
        <w:top w:val="single" w:sz="4" w:space="31" w:color="FFFFFF"/>
        <w:left w:val="single" w:sz="4" w:space="31" w:color="FFFFFF"/>
        <w:bottom w:val="single" w:sz="4" w:space="31" w:color="FFFFFF"/>
        <w:right w:val="single" w:sz="4" w:space="31" w:color="FFFFFF"/>
      </w:pBdr>
      <w:shd w:val="clear" w:color="auto" w:fill="E5E5E5"/>
      <w:spacing w:line="1440" w:lineRule="exact"/>
      <w:ind w:left="600" w:right="600"/>
      <w:jc w:val="right"/>
    </w:pPr>
    <w:rPr>
      <w:spacing w:val="-20"/>
      <w:kern w:val="1"/>
      <w:position w:val="144"/>
      <w:sz w:val="144"/>
    </w:rPr>
  </w:style>
  <w:style w:type="paragraph" w:customStyle="1" w:styleId="27">
    <w:name w:val="Заголовок обложки 2"/>
    <w:basedOn w:val="a1"/>
    <w:next w:val="aff2"/>
    <w:rsid w:val="00950415"/>
    <w:pPr>
      <w:keepNext/>
      <w:widowControl w:val="0"/>
      <w:pBdr>
        <w:top w:val="single" w:sz="4" w:space="1" w:color="000000"/>
      </w:pBdr>
      <w:spacing w:after="5280" w:line="480" w:lineRule="exact"/>
      <w:jc w:val="left"/>
    </w:pPr>
    <w:rPr>
      <w:kern w:val="1"/>
      <w:sz w:val="44"/>
    </w:rPr>
  </w:style>
  <w:style w:type="paragraph" w:customStyle="1" w:styleId="aff3">
    <w:name w:val="Заголовок части"/>
    <w:basedOn w:val="a1"/>
    <w:next w:val="a1"/>
    <w:rsid w:val="00950415"/>
    <w:pPr>
      <w:keepNext/>
      <w:pageBreakBefore/>
      <w:widowControl w:val="0"/>
      <w:shd w:val="clear" w:color="auto" w:fill="CCCCCC"/>
      <w:spacing w:line="480" w:lineRule="exact"/>
      <w:jc w:val="center"/>
    </w:pPr>
    <w:rPr>
      <w:rFonts w:ascii="Arial" w:hAnsi="Arial"/>
      <w:b/>
      <w:position w:val="-3"/>
      <w:sz w:val="36"/>
    </w:rPr>
  </w:style>
  <w:style w:type="paragraph" w:customStyle="1" w:styleId="28">
    <w:name w:val="Заголовок части 2"/>
    <w:basedOn w:val="aff3"/>
    <w:next w:val="a2"/>
    <w:rsid w:val="00950415"/>
    <w:pPr>
      <w:pageBreakBefore w:val="0"/>
      <w:shd w:val="clear" w:color="auto" w:fill="auto"/>
      <w:spacing w:before="360" w:after="120" w:line="240" w:lineRule="auto"/>
    </w:pPr>
    <w:rPr>
      <w:i/>
      <w:kern w:val="1"/>
      <w:position w:val="0"/>
      <w:sz w:val="32"/>
    </w:rPr>
  </w:style>
  <w:style w:type="paragraph" w:customStyle="1" w:styleId="aff4">
    <w:name w:val="ЗаголовокОсн"/>
    <w:basedOn w:val="a1"/>
    <w:next w:val="a2"/>
    <w:rsid w:val="00950415"/>
    <w:pPr>
      <w:keepNext/>
      <w:widowControl w:val="0"/>
      <w:spacing w:before="240"/>
      <w:jc w:val="left"/>
    </w:pPr>
    <w:rPr>
      <w:rFonts w:ascii="Arial" w:hAnsi="Arial"/>
      <w:b/>
      <w:kern w:val="1"/>
      <w:sz w:val="36"/>
    </w:rPr>
  </w:style>
  <w:style w:type="paragraph" w:customStyle="1" w:styleId="1">
    <w:name w:val="Маркированный список1"/>
    <w:basedOn w:val="af2"/>
    <w:rsid w:val="00950415"/>
    <w:pPr>
      <w:widowControl w:val="0"/>
      <w:numPr>
        <w:numId w:val="3"/>
      </w:numPr>
      <w:jc w:val="left"/>
    </w:pPr>
  </w:style>
  <w:style w:type="paragraph" w:customStyle="1" w:styleId="510">
    <w:name w:val="Маркированный список 51"/>
    <w:basedOn w:val="a1"/>
    <w:rsid w:val="00950415"/>
    <w:pPr>
      <w:widowControl w:val="0"/>
      <w:pBdr>
        <w:bottom w:val="single" w:sz="4" w:space="0" w:color="000000"/>
      </w:pBdr>
      <w:tabs>
        <w:tab w:val="num" w:pos="0"/>
      </w:tabs>
      <w:spacing w:line="320" w:lineRule="exact"/>
      <w:ind w:left="360" w:hanging="360"/>
      <w:jc w:val="left"/>
    </w:pPr>
    <w:rPr>
      <w:position w:val="1"/>
      <w:sz w:val="18"/>
    </w:rPr>
  </w:style>
  <w:style w:type="paragraph" w:customStyle="1" w:styleId="aff5">
    <w:name w:val="МаркированныйПерв"/>
    <w:basedOn w:val="1"/>
    <w:next w:val="1"/>
    <w:rsid w:val="00950415"/>
    <w:pPr>
      <w:numPr>
        <w:numId w:val="0"/>
      </w:numPr>
      <w:tabs>
        <w:tab w:val="left" w:pos="644"/>
      </w:tabs>
      <w:spacing w:before="80" w:after="160"/>
    </w:pPr>
  </w:style>
  <w:style w:type="paragraph" w:customStyle="1" w:styleId="aff6">
    <w:name w:val="МаркированныйПосл"/>
    <w:basedOn w:val="1"/>
    <w:next w:val="a2"/>
    <w:rsid w:val="00950415"/>
    <w:pPr>
      <w:numPr>
        <w:numId w:val="0"/>
      </w:numPr>
    </w:pPr>
    <w:rPr>
      <w:sz w:val="20"/>
    </w:rPr>
  </w:style>
  <w:style w:type="paragraph" w:customStyle="1" w:styleId="aff7">
    <w:name w:val="Название_Документация"/>
    <w:basedOn w:val="a1"/>
    <w:rsid w:val="00950415"/>
    <w:pPr>
      <w:jc w:val="center"/>
    </w:pPr>
    <w:rPr>
      <w:rFonts w:ascii="Arial" w:hAnsi="Arial" w:cs="Arial"/>
      <w:caps/>
    </w:rPr>
  </w:style>
  <w:style w:type="paragraph" w:customStyle="1" w:styleId="11">
    <w:name w:val="Нумерованный список1"/>
    <w:basedOn w:val="af2"/>
    <w:rsid w:val="00950415"/>
    <w:pPr>
      <w:widowControl w:val="0"/>
      <w:numPr>
        <w:numId w:val="4"/>
      </w:numPr>
      <w:ind w:right="357"/>
    </w:pPr>
    <w:rPr>
      <w:lang w:val="en-US"/>
    </w:rPr>
  </w:style>
  <w:style w:type="paragraph" w:customStyle="1" w:styleId="aff8">
    <w:name w:val="НумерованныйПерв"/>
    <w:basedOn w:val="11"/>
    <w:rsid w:val="00950415"/>
    <w:pPr>
      <w:numPr>
        <w:numId w:val="0"/>
      </w:numPr>
      <w:ind w:right="0"/>
      <w:jc w:val="left"/>
    </w:pPr>
  </w:style>
  <w:style w:type="paragraph" w:customStyle="1" w:styleId="aff9">
    <w:name w:val="НумерованныйПосл"/>
    <w:basedOn w:val="11"/>
    <w:next w:val="a2"/>
    <w:rsid w:val="00950415"/>
    <w:pPr>
      <w:numPr>
        <w:numId w:val="0"/>
      </w:numPr>
      <w:ind w:right="0"/>
      <w:jc w:val="left"/>
    </w:pPr>
    <w:rPr>
      <w:sz w:val="20"/>
    </w:rPr>
  </w:style>
  <w:style w:type="paragraph" w:customStyle="1" w:styleId="affa">
    <w:name w:val="Организация"/>
    <w:basedOn w:val="a1"/>
    <w:next w:val="a1"/>
    <w:rsid w:val="00950415"/>
    <w:pPr>
      <w:spacing w:before="420" w:after="60" w:line="320" w:lineRule="exact"/>
    </w:pPr>
    <w:rPr>
      <w:caps/>
      <w:kern w:val="1"/>
    </w:rPr>
  </w:style>
  <w:style w:type="paragraph" w:customStyle="1" w:styleId="220">
    <w:name w:val="Основной текст 22"/>
    <w:basedOn w:val="a1"/>
    <w:rsid w:val="00950415"/>
    <w:pPr>
      <w:widowControl w:val="0"/>
      <w:jc w:val="left"/>
    </w:pPr>
    <w:rPr>
      <w:i/>
    </w:rPr>
  </w:style>
  <w:style w:type="paragraph" w:customStyle="1" w:styleId="affb">
    <w:name w:val="Содержание"/>
    <w:basedOn w:val="26"/>
    <w:rsid w:val="00950415"/>
  </w:style>
  <w:style w:type="paragraph" w:customStyle="1" w:styleId="affc">
    <w:name w:val="Текст в таблице"/>
    <w:basedOn w:val="a1"/>
    <w:rsid w:val="00950415"/>
    <w:pPr>
      <w:widowControl w:val="0"/>
      <w:jc w:val="center"/>
    </w:pPr>
  </w:style>
  <w:style w:type="paragraph" w:customStyle="1" w:styleId="affd">
    <w:name w:val="текст в табл слева"/>
    <w:basedOn w:val="affc"/>
    <w:rsid w:val="00950415"/>
    <w:pPr>
      <w:jc w:val="left"/>
    </w:pPr>
  </w:style>
  <w:style w:type="paragraph" w:customStyle="1" w:styleId="affe">
    <w:name w:val="Текст в таблице слева"/>
    <w:basedOn w:val="a2"/>
    <w:rsid w:val="00950415"/>
    <w:pPr>
      <w:spacing w:before="40" w:after="40" w:line="240" w:lineRule="auto"/>
      <w:ind w:firstLine="0"/>
      <w:jc w:val="left"/>
    </w:pPr>
    <w:rPr>
      <w:sz w:val="24"/>
    </w:rPr>
  </w:style>
  <w:style w:type="paragraph" w:styleId="ad">
    <w:name w:val="footnote text"/>
    <w:basedOn w:val="a1"/>
    <w:link w:val="ac"/>
    <w:uiPriority w:val="99"/>
    <w:rsid w:val="00950415"/>
    <w:rPr>
      <w:sz w:val="20"/>
    </w:rPr>
  </w:style>
  <w:style w:type="paragraph" w:customStyle="1" w:styleId="afff">
    <w:name w:val="Шапака таблицы"/>
    <w:basedOn w:val="a1"/>
    <w:rsid w:val="00950415"/>
    <w:pPr>
      <w:widowControl w:val="0"/>
      <w:jc w:val="center"/>
    </w:pPr>
  </w:style>
  <w:style w:type="paragraph" w:customStyle="1" w:styleId="1c">
    <w:name w:val="Шапка1"/>
    <w:basedOn w:val="a2"/>
    <w:rsid w:val="00950415"/>
    <w:pPr>
      <w:keepLines/>
      <w:tabs>
        <w:tab w:val="left" w:pos="3600"/>
        <w:tab w:val="left" w:pos="4680"/>
      </w:tabs>
      <w:spacing w:after="240" w:line="240" w:lineRule="auto"/>
      <w:ind w:left="1080" w:right="2880" w:hanging="1080"/>
      <w:jc w:val="left"/>
    </w:pPr>
    <w:rPr>
      <w:rFonts w:ascii="Arial" w:hAnsi="Arial"/>
      <w:sz w:val="20"/>
    </w:rPr>
  </w:style>
  <w:style w:type="paragraph" w:customStyle="1" w:styleId="afff0">
    <w:name w:val="ШТ Бок.надписи"/>
    <w:autoRedefine/>
    <w:rsid w:val="00950415"/>
    <w:pPr>
      <w:suppressAutoHyphens/>
      <w:ind w:left="113" w:right="113"/>
      <w:jc w:val="center"/>
    </w:pPr>
    <w:rPr>
      <w:rFonts w:ascii="GOST type A" w:eastAsia="Arial" w:hAnsi="GOST type A"/>
      <w:i/>
      <w:lang w:eastAsia="ar-SA"/>
    </w:rPr>
  </w:style>
  <w:style w:type="paragraph" w:customStyle="1" w:styleId="1d">
    <w:name w:val="Основной 1"/>
    <w:rsid w:val="00950415"/>
    <w:pPr>
      <w:widowControl w:val="0"/>
      <w:suppressAutoHyphens/>
      <w:spacing w:before="60" w:after="60"/>
    </w:pPr>
    <w:rPr>
      <w:rFonts w:eastAsia="Arial"/>
      <w:color w:val="000000"/>
      <w:lang w:eastAsia="ar-SA"/>
    </w:rPr>
  </w:style>
  <w:style w:type="paragraph" w:customStyle="1" w:styleId="200">
    <w:name w:val="Стиль Основной текст + Междустр.интервал:  точно 20 пт"/>
    <w:basedOn w:val="a2"/>
    <w:rsid w:val="00950415"/>
    <w:pPr>
      <w:spacing w:line="360" w:lineRule="exact"/>
    </w:pPr>
  </w:style>
  <w:style w:type="paragraph" w:customStyle="1" w:styleId="afff1">
    <w:name w:val="текст в штампе слева"/>
    <w:basedOn w:val="aff1"/>
    <w:rsid w:val="00950415"/>
    <w:pPr>
      <w:jc w:val="left"/>
    </w:pPr>
  </w:style>
  <w:style w:type="paragraph" w:customStyle="1" w:styleId="29">
    <w:name w:val="Схема документа2"/>
    <w:basedOn w:val="a1"/>
    <w:rsid w:val="0095041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rsid w:val="007B0882"/>
    <w:rPr>
      <w:rFonts w:eastAsia="TimesNewRomanPSMT"/>
      <w:b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rsid w:val="007F583B"/>
    <w:rPr>
      <w:sz w:val="32"/>
      <w:lang w:eastAsia="ar-SA"/>
    </w:rPr>
  </w:style>
  <w:style w:type="character" w:customStyle="1" w:styleId="70">
    <w:name w:val="Заголовок 7 Знак"/>
    <w:link w:val="7"/>
    <w:uiPriority w:val="9"/>
    <w:rsid w:val="007F583B"/>
    <w:rPr>
      <w:color w:val="FF0000"/>
      <w:sz w:val="28"/>
      <w:lang w:eastAsia="ar-SA"/>
    </w:rPr>
  </w:style>
  <w:style w:type="character" w:customStyle="1" w:styleId="80">
    <w:name w:val="Заголовок 8 Знак"/>
    <w:link w:val="8"/>
    <w:uiPriority w:val="9"/>
    <w:rsid w:val="007F583B"/>
    <w:rPr>
      <w:color w:val="FF0000"/>
      <w:sz w:val="28"/>
      <w:lang w:eastAsia="ar-SA"/>
    </w:rPr>
  </w:style>
  <w:style w:type="character" w:customStyle="1" w:styleId="90">
    <w:name w:val="Заголовок 9 Знак"/>
    <w:link w:val="9"/>
    <w:uiPriority w:val="9"/>
    <w:rsid w:val="007F583B"/>
    <w:rPr>
      <w:sz w:val="28"/>
      <w:u w:val="single"/>
      <w:lang w:eastAsia="ar-SA"/>
    </w:rPr>
  </w:style>
  <w:style w:type="paragraph" w:styleId="afff2">
    <w:name w:val="caption"/>
    <w:basedOn w:val="a1"/>
    <w:next w:val="a1"/>
    <w:uiPriority w:val="35"/>
    <w:qFormat/>
    <w:rsid w:val="00950415"/>
    <w:pPr>
      <w:spacing w:after="200"/>
    </w:pPr>
    <w:rPr>
      <w:b/>
      <w:bCs/>
      <w:color w:val="4F81BD"/>
      <w:sz w:val="18"/>
      <w:szCs w:val="18"/>
    </w:rPr>
  </w:style>
  <w:style w:type="character" w:customStyle="1" w:styleId="af9">
    <w:name w:val="Заголовок Знак"/>
    <w:link w:val="af8"/>
    <w:uiPriority w:val="10"/>
    <w:rsid w:val="000B5855"/>
    <w:rPr>
      <w:rFonts w:ascii="Arial" w:hAnsi="Arial" w:cs="Arial"/>
      <w:caps/>
      <w:sz w:val="28"/>
      <w:szCs w:val="28"/>
      <w:lang w:eastAsia="ar-SA"/>
    </w:rPr>
  </w:style>
  <w:style w:type="character" w:customStyle="1" w:styleId="afb">
    <w:name w:val="Подзаголовок Знак"/>
    <w:link w:val="afa"/>
    <w:uiPriority w:val="11"/>
    <w:rsid w:val="007F583B"/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styleId="afff3">
    <w:name w:val="Strong"/>
    <w:uiPriority w:val="22"/>
    <w:qFormat/>
    <w:rsid w:val="00950415"/>
    <w:rPr>
      <w:b/>
      <w:bCs/>
    </w:rPr>
  </w:style>
  <w:style w:type="paragraph" w:styleId="afff4">
    <w:name w:val="No Spacing"/>
    <w:basedOn w:val="a1"/>
    <w:link w:val="afff5"/>
    <w:uiPriority w:val="1"/>
    <w:qFormat/>
    <w:rsid w:val="00950415"/>
    <w:rPr>
      <w:rFonts w:eastAsia="Times New Roman"/>
      <w:sz w:val="24"/>
      <w:szCs w:val="20"/>
      <w:lang w:val="x-none" w:eastAsia="ar-SA"/>
    </w:rPr>
  </w:style>
  <w:style w:type="paragraph" w:styleId="afff6">
    <w:name w:val="List Paragraph"/>
    <w:basedOn w:val="a1"/>
    <w:uiPriority w:val="34"/>
    <w:qFormat/>
    <w:rsid w:val="00950415"/>
    <w:pPr>
      <w:ind w:left="720"/>
      <w:contextualSpacing/>
    </w:pPr>
  </w:style>
  <w:style w:type="paragraph" w:styleId="2a">
    <w:name w:val="Quote"/>
    <w:basedOn w:val="a1"/>
    <w:next w:val="a1"/>
    <w:link w:val="2b"/>
    <w:uiPriority w:val="29"/>
    <w:qFormat/>
    <w:rsid w:val="00950415"/>
    <w:rPr>
      <w:rFonts w:eastAsia="Times New Roman"/>
      <w:i/>
      <w:iCs/>
      <w:color w:val="000000"/>
      <w:sz w:val="24"/>
      <w:szCs w:val="20"/>
      <w:lang w:val="x-none" w:eastAsia="ar-SA"/>
    </w:rPr>
  </w:style>
  <w:style w:type="character" w:customStyle="1" w:styleId="2b">
    <w:name w:val="Цитата 2 Знак"/>
    <w:link w:val="2a"/>
    <w:uiPriority w:val="29"/>
    <w:rsid w:val="007F583B"/>
    <w:rPr>
      <w:i/>
      <w:iCs/>
      <w:color w:val="000000"/>
      <w:sz w:val="24"/>
      <w:lang w:eastAsia="ar-SA"/>
    </w:rPr>
  </w:style>
  <w:style w:type="paragraph" w:styleId="afff7">
    <w:name w:val="Intense Quote"/>
    <w:basedOn w:val="a1"/>
    <w:next w:val="a1"/>
    <w:link w:val="afff8"/>
    <w:uiPriority w:val="30"/>
    <w:qFormat/>
    <w:rsid w:val="00950415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4"/>
      <w:szCs w:val="20"/>
      <w:lang w:val="x-none" w:eastAsia="ar-SA"/>
    </w:rPr>
  </w:style>
  <w:style w:type="character" w:customStyle="1" w:styleId="afff8">
    <w:name w:val="Выделенная цитата Знак"/>
    <w:link w:val="afff7"/>
    <w:uiPriority w:val="30"/>
    <w:rsid w:val="007F583B"/>
    <w:rPr>
      <w:b/>
      <w:bCs/>
      <w:i/>
      <w:iCs/>
      <w:color w:val="4F81BD"/>
      <w:sz w:val="24"/>
      <w:lang w:eastAsia="ar-SA"/>
    </w:rPr>
  </w:style>
  <w:style w:type="character" w:styleId="afff9">
    <w:name w:val="Subtle Emphasis"/>
    <w:uiPriority w:val="19"/>
    <w:qFormat/>
    <w:rsid w:val="00950415"/>
    <w:rPr>
      <w:i/>
      <w:iCs/>
      <w:color w:val="808080"/>
    </w:rPr>
  </w:style>
  <w:style w:type="character" w:styleId="afffa">
    <w:name w:val="Intense Emphasis"/>
    <w:uiPriority w:val="21"/>
    <w:qFormat/>
    <w:rsid w:val="00950415"/>
    <w:rPr>
      <w:b/>
      <w:bCs/>
      <w:i/>
      <w:iCs/>
      <w:color w:val="4F81BD"/>
    </w:rPr>
  </w:style>
  <w:style w:type="character" w:styleId="afffb">
    <w:name w:val="Subtle Reference"/>
    <w:uiPriority w:val="31"/>
    <w:qFormat/>
    <w:rsid w:val="00950415"/>
    <w:rPr>
      <w:smallCaps/>
      <w:color w:val="C0504D"/>
      <w:u w:val="single"/>
    </w:rPr>
  </w:style>
  <w:style w:type="character" w:styleId="afffc">
    <w:name w:val="Intense Reference"/>
    <w:uiPriority w:val="32"/>
    <w:qFormat/>
    <w:rsid w:val="00950415"/>
    <w:rPr>
      <w:b/>
      <w:bCs/>
      <w:smallCaps/>
      <w:color w:val="C0504D"/>
      <w:spacing w:val="5"/>
      <w:u w:val="single"/>
    </w:rPr>
  </w:style>
  <w:style w:type="character" w:styleId="afffd">
    <w:name w:val="Book Title"/>
    <w:uiPriority w:val="33"/>
    <w:qFormat/>
    <w:rsid w:val="00950415"/>
    <w:rPr>
      <w:b/>
      <w:bCs/>
      <w:smallCaps/>
      <w:spacing w:val="5"/>
    </w:rPr>
  </w:style>
  <w:style w:type="character" w:customStyle="1" w:styleId="afff5">
    <w:name w:val="Без интервала Знак"/>
    <w:link w:val="afff4"/>
    <w:uiPriority w:val="1"/>
    <w:rsid w:val="007F583B"/>
    <w:rPr>
      <w:sz w:val="24"/>
      <w:lang w:eastAsia="ar-SA"/>
    </w:rPr>
  </w:style>
  <w:style w:type="paragraph" w:customStyle="1" w:styleId="afffe">
    <w:name w:val="Назувание организации"/>
    <w:basedOn w:val="af8"/>
    <w:qFormat/>
    <w:rsid w:val="00950415"/>
    <w:rPr>
      <w:b/>
      <w:color w:val="0D0D0D"/>
      <w:sz w:val="36"/>
      <w:szCs w:val="36"/>
    </w:rPr>
  </w:style>
  <w:style w:type="paragraph" w:customStyle="1" w:styleId="affff">
    <w:name w:val="Название_раздела"/>
    <w:basedOn w:val="af8"/>
    <w:qFormat/>
    <w:rsid w:val="00950415"/>
    <w:rPr>
      <w:caps w:val="0"/>
    </w:rPr>
  </w:style>
  <w:style w:type="paragraph" w:customStyle="1" w:styleId="affff0">
    <w:name w:val="Название_Книга"/>
    <w:basedOn w:val="af8"/>
    <w:qFormat/>
    <w:rsid w:val="00950415"/>
    <w:rPr>
      <w:b/>
      <w:caps w:val="0"/>
      <w:sz w:val="36"/>
      <w:szCs w:val="36"/>
    </w:rPr>
  </w:style>
  <w:style w:type="paragraph" w:customStyle="1" w:styleId="affff1">
    <w:name w:val="Название_Том"/>
    <w:basedOn w:val="affff0"/>
    <w:qFormat/>
    <w:rsid w:val="00950415"/>
  </w:style>
  <w:style w:type="paragraph" w:customStyle="1" w:styleId="affff2">
    <w:name w:val="Название_шифр"/>
    <w:basedOn w:val="affff1"/>
    <w:qFormat/>
    <w:rsid w:val="00950415"/>
    <w:rPr>
      <w:sz w:val="28"/>
    </w:rPr>
  </w:style>
  <w:style w:type="paragraph" w:customStyle="1" w:styleId="affff3">
    <w:name w:val="Название_объекта"/>
    <w:basedOn w:val="af8"/>
    <w:qFormat/>
    <w:rsid w:val="00950415"/>
    <w:rPr>
      <w:b/>
      <w:color w:val="404040"/>
      <w:sz w:val="44"/>
    </w:rPr>
  </w:style>
  <w:style w:type="paragraph" w:customStyle="1" w:styleId="affff4">
    <w:name w:val="Листинг программы"/>
    <w:rsid w:val="00950415"/>
    <w:pPr>
      <w:suppressAutoHyphens/>
    </w:pPr>
    <w:rPr>
      <w:noProof/>
    </w:rPr>
  </w:style>
  <w:style w:type="paragraph" w:styleId="44">
    <w:name w:val="toc 4"/>
    <w:basedOn w:val="a1"/>
    <w:next w:val="a1"/>
    <w:autoRedefine/>
    <w:uiPriority w:val="39"/>
    <w:rsid w:val="00950415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customStyle="1" w:styleId="affff5">
    <w:name w:val="Переменные"/>
    <w:basedOn w:val="a2"/>
    <w:rsid w:val="00950415"/>
    <w:pPr>
      <w:tabs>
        <w:tab w:val="left" w:pos="482"/>
      </w:tabs>
      <w:ind w:left="482" w:hanging="482"/>
    </w:pPr>
  </w:style>
  <w:style w:type="paragraph" w:styleId="affff6">
    <w:name w:val="Document Map"/>
    <w:basedOn w:val="a1"/>
    <w:link w:val="1e"/>
    <w:uiPriority w:val="99"/>
    <w:semiHidden/>
    <w:rsid w:val="00950415"/>
    <w:pPr>
      <w:shd w:val="clear" w:color="auto" w:fill="000080"/>
    </w:pPr>
    <w:rPr>
      <w:rFonts w:eastAsia="Times New Roman"/>
      <w:sz w:val="24"/>
      <w:szCs w:val="20"/>
      <w:lang w:val="x-none" w:eastAsia="ar-SA"/>
    </w:rPr>
  </w:style>
  <w:style w:type="character" w:customStyle="1" w:styleId="1e">
    <w:name w:val="Схема документа Знак1"/>
    <w:link w:val="affff6"/>
    <w:uiPriority w:val="99"/>
    <w:semiHidden/>
    <w:rsid w:val="00950415"/>
    <w:rPr>
      <w:sz w:val="24"/>
      <w:shd w:val="clear" w:color="auto" w:fill="000080"/>
      <w:lang w:eastAsia="ar-SA"/>
    </w:rPr>
  </w:style>
  <w:style w:type="paragraph" w:styleId="affff7">
    <w:name w:val="annotation text"/>
    <w:basedOn w:val="a1"/>
    <w:link w:val="affff8"/>
    <w:uiPriority w:val="99"/>
    <w:semiHidden/>
    <w:rsid w:val="00950415"/>
    <w:rPr>
      <w:rFonts w:ascii="Journal" w:eastAsia="Times New Roman" w:hAnsi="Journal"/>
      <w:sz w:val="24"/>
      <w:szCs w:val="20"/>
      <w:lang w:val="x-none" w:eastAsia="ar-SA"/>
    </w:rPr>
  </w:style>
  <w:style w:type="character" w:customStyle="1" w:styleId="affff8">
    <w:name w:val="Текст примечания Знак"/>
    <w:link w:val="affff7"/>
    <w:uiPriority w:val="99"/>
    <w:semiHidden/>
    <w:rsid w:val="00950415"/>
    <w:rPr>
      <w:rFonts w:ascii="Journal" w:hAnsi="Journal"/>
      <w:sz w:val="24"/>
      <w:lang w:eastAsia="ar-SA"/>
    </w:rPr>
  </w:style>
  <w:style w:type="paragraph" w:customStyle="1" w:styleId="affff9">
    <w:name w:val="Формула"/>
    <w:basedOn w:val="a2"/>
    <w:rsid w:val="00950415"/>
    <w:pPr>
      <w:tabs>
        <w:tab w:val="center" w:pos="4536"/>
        <w:tab w:val="right" w:pos="9356"/>
      </w:tabs>
      <w:ind w:firstLine="0"/>
    </w:pPr>
  </w:style>
  <w:style w:type="paragraph" w:customStyle="1" w:styleId="affffa">
    <w:name w:val="Чертежный"/>
    <w:rsid w:val="00950415"/>
    <w:pPr>
      <w:jc w:val="both"/>
    </w:pPr>
    <w:rPr>
      <w:rFonts w:ascii="ISOCPEUR" w:hAnsi="ISOCPEUR"/>
      <w:i/>
      <w:sz w:val="28"/>
      <w:lang w:val="uk-UA"/>
    </w:rPr>
  </w:style>
  <w:style w:type="paragraph" w:styleId="affffb">
    <w:name w:val="Normal (Web)"/>
    <w:basedOn w:val="a1"/>
    <w:link w:val="affffc"/>
    <w:rsid w:val="00AA72D3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x-none" w:eastAsia="x-none"/>
    </w:rPr>
  </w:style>
  <w:style w:type="table" w:styleId="affffd">
    <w:name w:val="Table Grid"/>
    <w:basedOn w:val="a4"/>
    <w:uiPriority w:val="59"/>
    <w:rsid w:val="00BA56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1"/>
    <w:rsid w:val="00BA5625"/>
    <w:pPr>
      <w:spacing w:before="100" w:beforeAutospacing="1"/>
      <w:jc w:val="left"/>
    </w:pPr>
  </w:style>
  <w:style w:type="character" w:customStyle="1" w:styleId="140">
    <w:name w:val="Знак Знак14"/>
    <w:rsid w:val="00BA5625"/>
    <w:rPr>
      <w:b/>
      <w:kern w:val="1"/>
      <w:sz w:val="32"/>
      <w:lang w:val="ru-RU" w:eastAsia="ar-SA" w:bidi="ar-SA"/>
    </w:rPr>
  </w:style>
  <w:style w:type="character" w:customStyle="1" w:styleId="15">
    <w:name w:val="Основной текст Знак1"/>
    <w:aliases w:val=" Знак Знак,Знак Знак"/>
    <w:link w:val="a2"/>
    <w:uiPriority w:val="99"/>
    <w:locked/>
    <w:rsid w:val="00BA5625"/>
    <w:rPr>
      <w:sz w:val="28"/>
      <w:lang w:eastAsia="ar-SA"/>
    </w:rPr>
  </w:style>
  <w:style w:type="character" w:customStyle="1" w:styleId="120">
    <w:name w:val="Знак Знак12"/>
    <w:rsid w:val="00BA5625"/>
    <w:rPr>
      <w:rFonts w:ascii="Arial" w:hAnsi="Arial"/>
      <w:b/>
      <w:sz w:val="18"/>
      <w:lang w:val="ru-RU" w:eastAsia="ar-SA" w:bidi="ar-SA"/>
    </w:rPr>
  </w:style>
  <w:style w:type="character" w:customStyle="1" w:styleId="130">
    <w:name w:val="Знак Знак13"/>
    <w:rsid w:val="00BA5625"/>
    <w:rPr>
      <w:b/>
      <w:color w:val="000000"/>
      <w:kern w:val="1"/>
      <w:sz w:val="28"/>
      <w:lang w:val="ru-RU" w:eastAsia="ar-SA" w:bidi="ar-SA"/>
    </w:rPr>
  </w:style>
  <w:style w:type="character" w:customStyle="1" w:styleId="150">
    <w:name w:val="Знак Знак15"/>
    <w:rsid w:val="00BA5625"/>
    <w:rPr>
      <w:b/>
      <w:kern w:val="1"/>
      <w:sz w:val="32"/>
      <w:lang w:eastAsia="ar-SA"/>
    </w:rPr>
  </w:style>
  <w:style w:type="character" w:customStyle="1" w:styleId="110">
    <w:name w:val="Знак Знак11"/>
    <w:rsid w:val="00BA5625"/>
    <w:rPr>
      <w:b/>
      <w:color w:val="000000"/>
      <w:kern w:val="1"/>
      <w:sz w:val="28"/>
      <w:lang w:eastAsia="ar-SA"/>
    </w:rPr>
  </w:style>
  <w:style w:type="character" w:customStyle="1" w:styleId="affffe">
    <w:name w:val="Знак Знак Знак"/>
    <w:locked/>
    <w:rsid w:val="00BA5625"/>
    <w:rPr>
      <w:sz w:val="28"/>
      <w:lang w:val="ru-RU" w:eastAsia="ar-SA" w:bidi="ar-SA"/>
    </w:rPr>
  </w:style>
  <w:style w:type="paragraph" w:styleId="2c">
    <w:name w:val="Body Text Indent 2"/>
    <w:basedOn w:val="a1"/>
    <w:link w:val="2d"/>
    <w:uiPriority w:val="99"/>
    <w:semiHidden/>
    <w:unhideWhenUsed/>
    <w:rsid w:val="00BA5625"/>
    <w:pPr>
      <w:spacing w:line="480" w:lineRule="auto"/>
      <w:ind w:left="283"/>
    </w:pPr>
    <w:rPr>
      <w:rFonts w:eastAsia="Times New Roman"/>
      <w:sz w:val="24"/>
      <w:szCs w:val="20"/>
      <w:lang w:val="x-none" w:eastAsia="ar-SA"/>
    </w:rPr>
  </w:style>
  <w:style w:type="character" w:customStyle="1" w:styleId="2d">
    <w:name w:val="Основной текст с отступом 2 Знак"/>
    <w:link w:val="2c"/>
    <w:uiPriority w:val="99"/>
    <w:semiHidden/>
    <w:rsid w:val="00BA5625"/>
    <w:rPr>
      <w:sz w:val="24"/>
      <w:lang w:eastAsia="ar-SA"/>
    </w:rPr>
  </w:style>
  <w:style w:type="paragraph" w:customStyle="1" w:styleId="121">
    <w:name w:val="абзац 12"/>
    <w:basedOn w:val="a1"/>
    <w:rsid w:val="00BA5625"/>
    <w:pPr>
      <w:ind w:firstLine="709"/>
    </w:pPr>
  </w:style>
  <w:style w:type="paragraph" w:styleId="36">
    <w:name w:val="Body Text 3"/>
    <w:basedOn w:val="a1"/>
    <w:link w:val="37"/>
    <w:uiPriority w:val="99"/>
    <w:semiHidden/>
    <w:unhideWhenUsed/>
    <w:rsid w:val="00BA5625"/>
    <w:rPr>
      <w:rFonts w:eastAsia="Times New Roman"/>
      <w:sz w:val="16"/>
      <w:szCs w:val="16"/>
      <w:lang w:val="x-none" w:eastAsia="ar-SA"/>
    </w:rPr>
  </w:style>
  <w:style w:type="character" w:customStyle="1" w:styleId="37">
    <w:name w:val="Основной текст 3 Знак"/>
    <w:link w:val="36"/>
    <w:uiPriority w:val="99"/>
    <w:semiHidden/>
    <w:rsid w:val="00BA5625"/>
    <w:rPr>
      <w:sz w:val="16"/>
      <w:szCs w:val="16"/>
      <w:lang w:eastAsia="ar-SA"/>
    </w:rPr>
  </w:style>
  <w:style w:type="character" w:customStyle="1" w:styleId="1f">
    <w:name w:val="Текст выноски Знак1"/>
    <w:rsid w:val="00BA5625"/>
    <w:rPr>
      <w:rFonts w:ascii="Tahoma" w:hAnsi="Tahoma" w:cs="Tahoma"/>
      <w:sz w:val="16"/>
      <w:szCs w:val="16"/>
    </w:rPr>
  </w:style>
  <w:style w:type="character" w:customStyle="1" w:styleId="1f0">
    <w:name w:val="Текст сноски Знак1"/>
    <w:rsid w:val="00BA5625"/>
  </w:style>
  <w:style w:type="character" w:customStyle="1" w:styleId="18">
    <w:name w:val="Нижний колонтитул Знак1"/>
    <w:link w:val="af3"/>
    <w:uiPriority w:val="99"/>
    <w:rsid w:val="00BA5625"/>
    <w:rPr>
      <w:lang w:eastAsia="ar-SA"/>
    </w:rPr>
  </w:style>
  <w:style w:type="character" w:customStyle="1" w:styleId="af5">
    <w:name w:val="Основной текст с отступом Знак"/>
    <w:link w:val="af4"/>
    <w:uiPriority w:val="99"/>
    <w:rsid w:val="00BA5625"/>
    <w:rPr>
      <w:sz w:val="24"/>
      <w:lang w:eastAsia="ar-SA"/>
    </w:rPr>
  </w:style>
  <w:style w:type="character" w:customStyle="1" w:styleId="af7">
    <w:name w:val="Верхний колонтитул Знак"/>
    <w:link w:val="af6"/>
    <w:uiPriority w:val="99"/>
    <w:rsid w:val="00BA5625"/>
    <w:rPr>
      <w:sz w:val="24"/>
      <w:lang w:eastAsia="ar-SA"/>
    </w:rPr>
  </w:style>
  <w:style w:type="paragraph" w:customStyle="1" w:styleId="xl74">
    <w:name w:val="xl74"/>
    <w:basedOn w:val="a1"/>
    <w:rsid w:val="00BA56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</w:rPr>
  </w:style>
  <w:style w:type="character" w:customStyle="1" w:styleId="affffc">
    <w:name w:val="Обычный (веб) Знак"/>
    <w:link w:val="affffb"/>
    <w:rsid w:val="000636D2"/>
    <w:rPr>
      <w:sz w:val="24"/>
      <w:szCs w:val="24"/>
    </w:rPr>
  </w:style>
  <w:style w:type="paragraph" w:customStyle="1" w:styleId="Default">
    <w:name w:val="Default"/>
    <w:rsid w:val="00696A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name w:val="Текст маркированный"/>
    <w:basedOn w:val="a1"/>
    <w:link w:val="afffff"/>
    <w:qFormat/>
    <w:rsid w:val="002E5732"/>
    <w:pPr>
      <w:numPr>
        <w:numId w:val="7"/>
      </w:numPr>
      <w:spacing w:before="60" w:after="6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fffff">
    <w:name w:val="Текст маркированный Знак"/>
    <w:link w:val="a"/>
    <w:rsid w:val="002E5732"/>
    <w:rPr>
      <w:sz w:val="24"/>
      <w:szCs w:val="24"/>
    </w:rPr>
  </w:style>
  <w:style w:type="paragraph" w:styleId="a0">
    <w:name w:val="List Bullet"/>
    <w:basedOn w:val="af2"/>
    <w:qFormat/>
    <w:rsid w:val="00687AAC"/>
    <w:pPr>
      <w:widowControl w:val="0"/>
      <w:numPr>
        <w:numId w:val="9"/>
      </w:numPr>
      <w:tabs>
        <w:tab w:val="clear" w:pos="1212"/>
        <w:tab w:val="num" w:pos="1211"/>
      </w:tabs>
      <w:ind w:left="709" w:firstLine="284"/>
    </w:pPr>
    <w:rPr>
      <w:rFonts w:eastAsia="Times New Roman"/>
      <w:szCs w:val="20"/>
    </w:rPr>
  </w:style>
  <w:style w:type="paragraph" w:customStyle="1" w:styleId="afffff0">
    <w:name w:val="основной тект"/>
    <w:basedOn w:val="1d"/>
    <w:qFormat/>
    <w:rsid w:val="00395532"/>
    <w:pPr>
      <w:suppressAutoHyphens w:val="0"/>
      <w:spacing w:before="0" w:after="0" w:line="360" w:lineRule="auto"/>
      <w:ind w:firstLine="709"/>
      <w:jc w:val="both"/>
    </w:pPr>
    <w:rPr>
      <w:rFonts w:eastAsia="Times New Roman"/>
      <w:sz w:val="28"/>
      <w:lang w:eastAsia="ru-RU"/>
    </w:rPr>
  </w:style>
  <w:style w:type="paragraph" w:customStyle="1" w:styleId="Style68">
    <w:name w:val="Style68"/>
    <w:basedOn w:val="a1"/>
    <w:rsid w:val="00395532"/>
    <w:pPr>
      <w:widowControl w:val="0"/>
      <w:autoSpaceDE w:val="0"/>
      <w:autoSpaceDN w:val="0"/>
      <w:adjustRightInd w:val="0"/>
      <w:spacing w:line="674" w:lineRule="exact"/>
      <w:ind w:firstLine="565"/>
      <w:jc w:val="left"/>
    </w:pPr>
    <w:rPr>
      <w:rFonts w:eastAsia="Times New Roman"/>
      <w:sz w:val="24"/>
      <w:szCs w:val="24"/>
    </w:rPr>
  </w:style>
  <w:style w:type="character" w:customStyle="1" w:styleId="js-extracted-address">
    <w:name w:val="js-extracted-address"/>
    <w:basedOn w:val="a3"/>
    <w:rsid w:val="00D774EC"/>
  </w:style>
  <w:style w:type="character" w:customStyle="1" w:styleId="mail-message-map-nobreak">
    <w:name w:val="mail-message-map-nobreak"/>
    <w:basedOn w:val="a3"/>
    <w:rsid w:val="00D774EC"/>
  </w:style>
  <w:style w:type="paragraph" w:customStyle="1" w:styleId="---">
    <w:name w:val="первая-строка-с-отступом"/>
    <w:basedOn w:val="a1"/>
    <w:rsid w:val="00933252"/>
    <w:pPr>
      <w:spacing w:before="100" w:beforeAutospacing="1"/>
      <w:ind w:firstLine="284"/>
    </w:pPr>
    <w:rPr>
      <w:rFonts w:eastAsia="Times New Roman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F250C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F250C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8">
    <w:name w:val="Основной текст (3)"/>
    <w:rsid w:val="00A60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2e">
    <w:name w:val="Основной текст (2)_"/>
    <w:rsid w:val="0052560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9B0B88"/>
    <w:pPr>
      <w:spacing w:line="360" w:lineRule="auto"/>
      <w:ind w:firstLine="720"/>
      <w:jc w:val="both"/>
    </w:pPr>
    <w:rPr>
      <w:rFonts w:eastAsia="TimesNewRomanPSMT"/>
      <w:sz w:val="28"/>
      <w:szCs w:val="28"/>
    </w:rPr>
  </w:style>
  <w:style w:type="paragraph" w:styleId="10">
    <w:name w:val="heading 1"/>
    <w:basedOn w:val="a1"/>
    <w:next w:val="a2"/>
    <w:link w:val="12"/>
    <w:uiPriority w:val="9"/>
    <w:qFormat/>
    <w:rsid w:val="00950415"/>
    <w:pPr>
      <w:keepNext/>
      <w:pageBreakBefore/>
      <w:widowControl w:val="0"/>
      <w:numPr>
        <w:numId w:val="2"/>
      </w:numPr>
      <w:suppressAutoHyphens/>
      <w:spacing w:after="600"/>
      <w:jc w:val="left"/>
      <w:outlineLvl w:val="0"/>
    </w:pPr>
    <w:rPr>
      <w:rFonts w:eastAsia="Times New Roman"/>
      <w:b/>
      <w:kern w:val="1"/>
      <w:sz w:val="32"/>
      <w:szCs w:val="20"/>
      <w:lang w:val="x-none" w:eastAsia="ar-SA"/>
    </w:rPr>
  </w:style>
  <w:style w:type="paragraph" w:styleId="2">
    <w:name w:val="heading 2"/>
    <w:basedOn w:val="a1"/>
    <w:next w:val="a2"/>
    <w:link w:val="20"/>
    <w:uiPriority w:val="9"/>
    <w:qFormat/>
    <w:rsid w:val="00950415"/>
    <w:pPr>
      <w:keepNext/>
      <w:numPr>
        <w:ilvl w:val="1"/>
        <w:numId w:val="2"/>
      </w:numPr>
      <w:spacing w:before="400" w:after="600"/>
      <w:jc w:val="left"/>
      <w:outlineLvl w:val="1"/>
    </w:pPr>
    <w:rPr>
      <w:rFonts w:eastAsia="Times New Roman"/>
      <w:b/>
      <w:color w:val="000000"/>
      <w:kern w:val="1"/>
      <w:szCs w:val="20"/>
      <w:lang w:val="x-none" w:eastAsia="ar-SA"/>
    </w:rPr>
  </w:style>
  <w:style w:type="paragraph" w:styleId="3">
    <w:name w:val="heading 3"/>
    <w:basedOn w:val="a1"/>
    <w:next w:val="a2"/>
    <w:link w:val="30"/>
    <w:uiPriority w:val="9"/>
    <w:qFormat/>
    <w:rsid w:val="0024594B"/>
    <w:pPr>
      <w:keepNext/>
      <w:widowControl w:val="0"/>
      <w:numPr>
        <w:ilvl w:val="2"/>
        <w:numId w:val="2"/>
      </w:numPr>
      <w:jc w:val="left"/>
      <w:outlineLvl w:val="2"/>
    </w:pPr>
    <w:rPr>
      <w:b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rsid w:val="007B0882"/>
    <w:pPr>
      <w:keepNext/>
      <w:numPr>
        <w:ilvl w:val="3"/>
        <w:numId w:val="2"/>
      </w:numPr>
      <w:ind w:left="0" w:firstLine="1429"/>
      <w:jc w:val="left"/>
      <w:outlineLvl w:val="3"/>
    </w:pPr>
    <w:rPr>
      <w:b/>
      <w:lang w:val="x-none" w:eastAsia="ar-SA"/>
    </w:rPr>
  </w:style>
  <w:style w:type="paragraph" w:styleId="5">
    <w:name w:val="heading 5"/>
    <w:basedOn w:val="a1"/>
    <w:next w:val="a1"/>
    <w:link w:val="50"/>
    <w:uiPriority w:val="9"/>
    <w:qFormat/>
    <w:rsid w:val="00950415"/>
    <w:pPr>
      <w:keepNext/>
      <w:numPr>
        <w:ilvl w:val="4"/>
        <w:numId w:val="2"/>
      </w:numPr>
      <w:outlineLvl w:val="4"/>
    </w:pPr>
    <w:rPr>
      <w:rFonts w:eastAsia="Times New Roman"/>
      <w:sz w:val="32"/>
      <w:szCs w:val="20"/>
      <w:lang w:val="x-none" w:eastAsia="ar-SA"/>
    </w:rPr>
  </w:style>
  <w:style w:type="paragraph" w:styleId="6">
    <w:name w:val="heading 6"/>
    <w:basedOn w:val="a1"/>
    <w:next w:val="a1"/>
    <w:link w:val="60"/>
    <w:uiPriority w:val="9"/>
    <w:qFormat/>
    <w:rsid w:val="00950415"/>
    <w:pPr>
      <w:keepNext/>
      <w:numPr>
        <w:ilvl w:val="5"/>
        <w:numId w:val="2"/>
      </w:numPr>
      <w:outlineLvl w:val="5"/>
    </w:pPr>
    <w:rPr>
      <w:rFonts w:eastAsia="Times New Roman"/>
      <w:sz w:val="24"/>
      <w:szCs w:val="20"/>
      <w:lang w:val="x-none" w:eastAsia="ar-SA"/>
    </w:rPr>
  </w:style>
  <w:style w:type="paragraph" w:styleId="7">
    <w:name w:val="heading 7"/>
    <w:basedOn w:val="a1"/>
    <w:next w:val="a1"/>
    <w:link w:val="70"/>
    <w:uiPriority w:val="9"/>
    <w:qFormat/>
    <w:rsid w:val="00950415"/>
    <w:pPr>
      <w:keepNext/>
      <w:numPr>
        <w:ilvl w:val="6"/>
        <w:numId w:val="2"/>
      </w:numPr>
      <w:jc w:val="center"/>
      <w:outlineLvl w:val="6"/>
    </w:pPr>
    <w:rPr>
      <w:rFonts w:eastAsia="Times New Roman"/>
      <w:color w:val="FF0000"/>
      <w:szCs w:val="20"/>
      <w:lang w:val="x-none" w:eastAsia="ar-SA"/>
    </w:rPr>
  </w:style>
  <w:style w:type="paragraph" w:styleId="8">
    <w:name w:val="heading 8"/>
    <w:basedOn w:val="a1"/>
    <w:next w:val="a1"/>
    <w:link w:val="80"/>
    <w:uiPriority w:val="9"/>
    <w:qFormat/>
    <w:rsid w:val="00950415"/>
    <w:pPr>
      <w:keepNext/>
      <w:numPr>
        <w:ilvl w:val="7"/>
        <w:numId w:val="2"/>
      </w:numPr>
      <w:outlineLvl w:val="7"/>
    </w:pPr>
    <w:rPr>
      <w:rFonts w:eastAsia="Times New Roman"/>
      <w:color w:val="FF0000"/>
      <w:szCs w:val="20"/>
      <w:lang w:val="x-none" w:eastAsia="ar-SA"/>
    </w:rPr>
  </w:style>
  <w:style w:type="paragraph" w:styleId="9">
    <w:name w:val="heading 9"/>
    <w:basedOn w:val="a1"/>
    <w:next w:val="a1"/>
    <w:link w:val="90"/>
    <w:uiPriority w:val="9"/>
    <w:qFormat/>
    <w:rsid w:val="00950415"/>
    <w:pPr>
      <w:keepNext/>
      <w:numPr>
        <w:ilvl w:val="8"/>
        <w:numId w:val="2"/>
      </w:numPr>
      <w:jc w:val="center"/>
      <w:outlineLvl w:val="8"/>
    </w:pPr>
    <w:rPr>
      <w:rFonts w:eastAsia="Times New Roman"/>
      <w:szCs w:val="20"/>
      <w:u w:val="single"/>
      <w:lang w:val="x-none"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1">
    <w:name w:val="WW8Num1z1"/>
    <w:rsid w:val="00950415"/>
    <w:rPr>
      <w:rFonts w:ascii="Times New Roman" w:hAnsi="Times New Roman"/>
      <w:b/>
      <w:i w:val="0"/>
      <w:sz w:val="28"/>
    </w:rPr>
  </w:style>
  <w:style w:type="character" w:customStyle="1" w:styleId="WW8Num3z1">
    <w:name w:val="WW8Num3z1"/>
    <w:rsid w:val="00950415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950415"/>
    <w:rPr>
      <w:rFonts w:ascii="Symbol" w:hAnsi="Symbol"/>
    </w:rPr>
  </w:style>
  <w:style w:type="character" w:customStyle="1" w:styleId="51">
    <w:name w:val="Основной шрифт абзаца5"/>
    <w:rsid w:val="00950415"/>
  </w:style>
  <w:style w:type="character" w:customStyle="1" w:styleId="41">
    <w:name w:val="Основной шрифт абзаца4"/>
    <w:rsid w:val="00950415"/>
  </w:style>
  <w:style w:type="character" w:customStyle="1" w:styleId="31">
    <w:name w:val="Основной шрифт абзаца3"/>
    <w:rsid w:val="00950415"/>
  </w:style>
  <w:style w:type="character" w:customStyle="1" w:styleId="WW8Num1z0">
    <w:name w:val="WW8Num1z0"/>
    <w:rsid w:val="00950415"/>
    <w:rPr>
      <w:rFonts w:ascii="Symbol" w:hAnsi="Symbol" w:cs="OpenSymbol"/>
    </w:rPr>
  </w:style>
  <w:style w:type="character" w:customStyle="1" w:styleId="WW8Num3z0">
    <w:name w:val="WW8Num3z0"/>
    <w:rsid w:val="00950415"/>
    <w:rPr>
      <w:rFonts w:ascii="Symbol" w:hAnsi="Symbol"/>
    </w:rPr>
  </w:style>
  <w:style w:type="character" w:customStyle="1" w:styleId="WW8Num5z0">
    <w:name w:val="WW8Num5z0"/>
    <w:rsid w:val="00950415"/>
    <w:rPr>
      <w:rFonts w:ascii="Symbol" w:hAnsi="Symbol" w:cs="OpenSymbol"/>
    </w:rPr>
  </w:style>
  <w:style w:type="character" w:customStyle="1" w:styleId="WW8Num6z0">
    <w:name w:val="WW8Num6z0"/>
    <w:rsid w:val="00950415"/>
    <w:rPr>
      <w:b/>
    </w:rPr>
  </w:style>
  <w:style w:type="character" w:customStyle="1" w:styleId="WW8Num8z0">
    <w:name w:val="WW8Num8z0"/>
    <w:rsid w:val="00950415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950415"/>
    <w:rPr>
      <w:rFonts w:ascii="Symbol" w:hAnsi="Symbol"/>
    </w:rPr>
  </w:style>
  <w:style w:type="character" w:customStyle="1" w:styleId="WW8Num12z0">
    <w:name w:val="WW8Num12z0"/>
    <w:rsid w:val="00950415"/>
    <w:rPr>
      <w:rFonts w:ascii="Symbol" w:hAnsi="Symbol"/>
    </w:rPr>
  </w:style>
  <w:style w:type="character" w:customStyle="1" w:styleId="WW8Num13z0">
    <w:name w:val="WW8Num13z0"/>
    <w:rsid w:val="00950415"/>
    <w:rPr>
      <w:rFonts w:ascii="Symbol" w:hAnsi="Symbol"/>
    </w:rPr>
  </w:style>
  <w:style w:type="character" w:customStyle="1" w:styleId="WW8Num14z0">
    <w:name w:val="WW8Num14z0"/>
    <w:rsid w:val="00950415"/>
    <w:rPr>
      <w:rFonts w:ascii="Symbol" w:hAnsi="Symbol"/>
    </w:rPr>
  </w:style>
  <w:style w:type="character" w:customStyle="1" w:styleId="WW8Num15z0">
    <w:name w:val="WW8Num15z0"/>
    <w:rsid w:val="00950415"/>
    <w:rPr>
      <w:rFonts w:ascii="Symbol" w:hAnsi="Symbol"/>
    </w:rPr>
  </w:style>
  <w:style w:type="character" w:customStyle="1" w:styleId="WW8Num15z1">
    <w:name w:val="WW8Num15z1"/>
    <w:rsid w:val="00950415"/>
    <w:rPr>
      <w:b/>
    </w:rPr>
  </w:style>
  <w:style w:type="character" w:customStyle="1" w:styleId="WW8Num15z2">
    <w:name w:val="WW8Num15z2"/>
    <w:rsid w:val="00950415"/>
    <w:rPr>
      <w:rFonts w:ascii="Wingdings" w:hAnsi="Wingdings"/>
    </w:rPr>
  </w:style>
  <w:style w:type="character" w:customStyle="1" w:styleId="WW8Num15z4">
    <w:name w:val="WW8Num15z4"/>
    <w:rsid w:val="00950415"/>
    <w:rPr>
      <w:rFonts w:ascii="Courier New" w:hAnsi="Courier New" w:cs="Courier New"/>
    </w:rPr>
  </w:style>
  <w:style w:type="character" w:customStyle="1" w:styleId="WW8Num16z0">
    <w:name w:val="WW8Num16z0"/>
    <w:rsid w:val="00950415"/>
    <w:rPr>
      <w:rFonts w:ascii="Symbol" w:hAnsi="Symbol"/>
    </w:rPr>
  </w:style>
  <w:style w:type="character" w:customStyle="1" w:styleId="WW8Num17z0">
    <w:name w:val="WW8Num17z0"/>
    <w:rsid w:val="00950415"/>
    <w:rPr>
      <w:rFonts w:ascii="Symbol" w:hAnsi="Symbol"/>
    </w:rPr>
  </w:style>
  <w:style w:type="character" w:customStyle="1" w:styleId="WW8Num18z0">
    <w:name w:val="WW8Num18z0"/>
    <w:rsid w:val="00950415"/>
    <w:rPr>
      <w:rFonts w:ascii="Symbol" w:hAnsi="Symbol"/>
    </w:rPr>
  </w:style>
  <w:style w:type="character" w:customStyle="1" w:styleId="WW8Num19z0">
    <w:name w:val="WW8Num19z0"/>
    <w:rsid w:val="00950415"/>
    <w:rPr>
      <w:rFonts w:ascii="Symbol" w:hAnsi="Symbol"/>
    </w:rPr>
  </w:style>
  <w:style w:type="character" w:customStyle="1" w:styleId="WW8Num19z1">
    <w:name w:val="WW8Num19z1"/>
    <w:rsid w:val="00950415"/>
    <w:rPr>
      <w:b/>
    </w:rPr>
  </w:style>
  <w:style w:type="character" w:customStyle="1" w:styleId="WW8Num19z2">
    <w:name w:val="WW8Num19z2"/>
    <w:rsid w:val="00950415"/>
    <w:rPr>
      <w:rFonts w:ascii="Wingdings" w:hAnsi="Wingdings"/>
    </w:rPr>
  </w:style>
  <w:style w:type="character" w:customStyle="1" w:styleId="WW8Num19z4">
    <w:name w:val="WW8Num19z4"/>
    <w:rsid w:val="00950415"/>
    <w:rPr>
      <w:rFonts w:ascii="Courier New" w:hAnsi="Courier New" w:cs="Courier New"/>
    </w:rPr>
  </w:style>
  <w:style w:type="character" w:customStyle="1" w:styleId="WW8Num20z0">
    <w:name w:val="WW8Num20z0"/>
    <w:rsid w:val="00950415"/>
    <w:rPr>
      <w:rFonts w:ascii="Symbol" w:hAnsi="Symbol" w:cs="Symbol"/>
    </w:rPr>
  </w:style>
  <w:style w:type="character" w:customStyle="1" w:styleId="WW8Num21z0">
    <w:name w:val="WW8Num21z0"/>
    <w:rsid w:val="00950415"/>
    <w:rPr>
      <w:rFonts w:ascii="Symbol" w:hAnsi="Symbol"/>
    </w:rPr>
  </w:style>
  <w:style w:type="character" w:customStyle="1" w:styleId="WW8Num23z0">
    <w:name w:val="WW8Num23z0"/>
    <w:rsid w:val="00950415"/>
    <w:rPr>
      <w:rFonts w:ascii="Symbol" w:hAnsi="Symbol"/>
    </w:rPr>
  </w:style>
  <w:style w:type="character" w:customStyle="1" w:styleId="WW8Num24z0">
    <w:name w:val="WW8Num24z0"/>
    <w:rsid w:val="00950415"/>
    <w:rPr>
      <w:rFonts w:ascii="Symbol" w:hAnsi="Symbol"/>
      <w:sz w:val="20"/>
    </w:rPr>
  </w:style>
  <w:style w:type="character" w:customStyle="1" w:styleId="WW8Num24z1">
    <w:name w:val="WW8Num24z1"/>
    <w:rsid w:val="00950415"/>
    <w:rPr>
      <w:rFonts w:ascii="Courier New" w:hAnsi="Courier New"/>
      <w:sz w:val="20"/>
    </w:rPr>
  </w:style>
  <w:style w:type="character" w:customStyle="1" w:styleId="WW8Num24z2">
    <w:name w:val="WW8Num24z2"/>
    <w:rsid w:val="00950415"/>
    <w:rPr>
      <w:rFonts w:ascii="Wingdings" w:hAnsi="Wingdings"/>
      <w:sz w:val="20"/>
    </w:rPr>
  </w:style>
  <w:style w:type="character" w:customStyle="1" w:styleId="WW8Num26z0">
    <w:name w:val="WW8Num26z0"/>
    <w:rsid w:val="00950415"/>
    <w:rPr>
      <w:rFonts w:ascii="Symbol" w:hAnsi="Symbol"/>
    </w:rPr>
  </w:style>
  <w:style w:type="character" w:customStyle="1" w:styleId="WW8Num27z0">
    <w:name w:val="WW8Num27z0"/>
    <w:rsid w:val="00950415"/>
    <w:rPr>
      <w:rFonts w:ascii="Symbol" w:hAnsi="Symbol"/>
    </w:rPr>
  </w:style>
  <w:style w:type="character" w:customStyle="1" w:styleId="WW8Num28z0">
    <w:name w:val="WW8Num28z0"/>
    <w:rsid w:val="00950415"/>
    <w:rPr>
      <w:rFonts w:ascii="Symbol" w:hAnsi="Symbol"/>
    </w:rPr>
  </w:style>
  <w:style w:type="character" w:customStyle="1" w:styleId="WW8Num29z0">
    <w:name w:val="WW8Num29z0"/>
    <w:rsid w:val="00950415"/>
    <w:rPr>
      <w:rFonts w:ascii="Symbol" w:hAnsi="Symbol"/>
    </w:rPr>
  </w:style>
  <w:style w:type="character" w:customStyle="1" w:styleId="WW8Num30z0">
    <w:name w:val="WW8Num30z0"/>
    <w:rsid w:val="00950415"/>
    <w:rPr>
      <w:rFonts w:ascii="Symbol" w:hAnsi="Symbol"/>
    </w:rPr>
  </w:style>
  <w:style w:type="character" w:customStyle="1" w:styleId="WW8Num31z0">
    <w:name w:val="WW8Num31z0"/>
    <w:rsid w:val="00950415"/>
    <w:rPr>
      <w:rFonts w:ascii="Arial" w:hAnsi="Arial"/>
    </w:rPr>
  </w:style>
  <w:style w:type="character" w:customStyle="1" w:styleId="WW8Num31z1">
    <w:name w:val="WW8Num31z1"/>
    <w:rsid w:val="00950415"/>
    <w:rPr>
      <w:rFonts w:ascii="Courier New" w:hAnsi="Courier New" w:cs="Courier New"/>
    </w:rPr>
  </w:style>
  <w:style w:type="character" w:customStyle="1" w:styleId="WW8Num31z2">
    <w:name w:val="WW8Num31z2"/>
    <w:rsid w:val="00950415"/>
    <w:rPr>
      <w:rFonts w:ascii="Wingdings" w:hAnsi="Wingdings"/>
    </w:rPr>
  </w:style>
  <w:style w:type="character" w:customStyle="1" w:styleId="WW8Num32z0">
    <w:name w:val="WW8Num32z0"/>
    <w:rsid w:val="00950415"/>
    <w:rPr>
      <w:rFonts w:ascii="Symbol" w:hAnsi="Symbol"/>
    </w:rPr>
  </w:style>
  <w:style w:type="character" w:customStyle="1" w:styleId="WW8Num34z1">
    <w:name w:val="WW8Num34z1"/>
    <w:rsid w:val="00950415"/>
    <w:rPr>
      <w:rFonts w:ascii="Times New Roman" w:hAnsi="Times New Roman"/>
      <w:b/>
      <w:i w:val="0"/>
      <w:sz w:val="28"/>
    </w:rPr>
  </w:style>
  <w:style w:type="character" w:customStyle="1" w:styleId="WW8Num35z0">
    <w:name w:val="WW8Num35z0"/>
    <w:rsid w:val="00950415"/>
    <w:rPr>
      <w:rFonts w:ascii="Symbol" w:hAnsi="Symbol"/>
    </w:rPr>
  </w:style>
  <w:style w:type="character" w:customStyle="1" w:styleId="21">
    <w:name w:val="Основной шрифт абзаца2"/>
    <w:rsid w:val="00950415"/>
  </w:style>
  <w:style w:type="character" w:customStyle="1" w:styleId="WW8Num2z0">
    <w:name w:val="WW8Num2z0"/>
    <w:rsid w:val="00950415"/>
    <w:rPr>
      <w:sz w:val="24"/>
      <w:szCs w:val="24"/>
    </w:rPr>
  </w:style>
  <w:style w:type="character" w:customStyle="1" w:styleId="WW8Num4z1">
    <w:name w:val="WW8Num4z1"/>
    <w:rsid w:val="00950415"/>
    <w:rPr>
      <w:rFonts w:ascii="Courier New" w:hAnsi="Courier New" w:cs="Courier New"/>
    </w:rPr>
  </w:style>
  <w:style w:type="character" w:customStyle="1" w:styleId="WW8Num4z2">
    <w:name w:val="WW8Num4z2"/>
    <w:rsid w:val="00950415"/>
    <w:rPr>
      <w:rFonts w:ascii="Wingdings" w:hAnsi="Wingdings"/>
    </w:rPr>
  </w:style>
  <w:style w:type="character" w:customStyle="1" w:styleId="WW8Num9z0">
    <w:name w:val="WW8Num9z0"/>
    <w:rsid w:val="00950415"/>
    <w:rPr>
      <w:rFonts w:ascii="Symbol" w:hAnsi="Symbol"/>
    </w:rPr>
  </w:style>
  <w:style w:type="character" w:customStyle="1" w:styleId="WW8Num9z1">
    <w:name w:val="WW8Num9z1"/>
    <w:rsid w:val="00950415"/>
    <w:rPr>
      <w:rFonts w:ascii="Courier New" w:hAnsi="Courier New" w:cs="Courier New"/>
    </w:rPr>
  </w:style>
  <w:style w:type="character" w:customStyle="1" w:styleId="WW8Num9z2">
    <w:name w:val="WW8Num9z2"/>
    <w:rsid w:val="00950415"/>
    <w:rPr>
      <w:rFonts w:ascii="Wingdings" w:hAnsi="Wingdings"/>
    </w:rPr>
  </w:style>
  <w:style w:type="character" w:customStyle="1" w:styleId="WW8Num10z1">
    <w:name w:val="WW8Num10z1"/>
    <w:rsid w:val="00950415"/>
    <w:rPr>
      <w:rFonts w:ascii="Courier New" w:hAnsi="Courier New" w:cs="Courier New"/>
    </w:rPr>
  </w:style>
  <w:style w:type="character" w:customStyle="1" w:styleId="WW8Num10z2">
    <w:name w:val="WW8Num10z2"/>
    <w:rsid w:val="00950415"/>
    <w:rPr>
      <w:rFonts w:ascii="Wingdings" w:hAnsi="Wingdings"/>
    </w:rPr>
  </w:style>
  <w:style w:type="character" w:customStyle="1" w:styleId="WW8Num11z0">
    <w:name w:val="WW8Num11z0"/>
    <w:rsid w:val="00950415"/>
    <w:rPr>
      <w:rFonts w:ascii="Symbol" w:hAnsi="Symbol"/>
    </w:rPr>
  </w:style>
  <w:style w:type="character" w:customStyle="1" w:styleId="WW8Num11z1">
    <w:name w:val="WW8Num11z1"/>
    <w:rsid w:val="00950415"/>
    <w:rPr>
      <w:b/>
    </w:rPr>
  </w:style>
  <w:style w:type="character" w:customStyle="1" w:styleId="WW8Num11z2">
    <w:name w:val="WW8Num11z2"/>
    <w:rsid w:val="00950415"/>
    <w:rPr>
      <w:rFonts w:ascii="Wingdings" w:hAnsi="Wingdings"/>
    </w:rPr>
  </w:style>
  <w:style w:type="character" w:customStyle="1" w:styleId="WW8Num11z4">
    <w:name w:val="WW8Num11z4"/>
    <w:rsid w:val="00950415"/>
    <w:rPr>
      <w:rFonts w:ascii="Courier New" w:hAnsi="Courier New" w:cs="Courier New"/>
    </w:rPr>
  </w:style>
  <w:style w:type="character" w:customStyle="1" w:styleId="WW8Num12z1">
    <w:name w:val="WW8Num12z1"/>
    <w:rsid w:val="00950415"/>
    <w:rPr>
      <w:rFonts w:ascii="Courier New" w:hAnsi="Courier New" w:cs="Courier New"/>
    </w:rPr>
  </w:style>
  <w:style w:type="character" w:customStyle="1" w:styleId="WW8Num12z2">
    <w:name w:val="WW8Num12z2"/>
    <w:rsid w:val="00950415"/>
    <w:rPr>
      <w:rFonts w:ascii="Wingdings" w:hAnsi="Wingdings"/>
    </w:rPr>
  </w:style>
  <w:style w:type="character" w:customStyle="1" w:styleId="WW8Num13z1">
    <w:name w:val="WW8Num13z1"/>
    <w:rsid w:val="00950415"/>
    <w:rPr>
      <w:rFonts w:ascii="Courier New" w:hAnsi="Courier New" w:cs="Courier New"/>
    </w:rPr>
  </w:style>
  <w:style w:type="character" w:customStyle="1" w:styleId="WW8Num13z2">
    <w:name w:val="WW8Num13z2"/>
    <w:rsid w:val="00950415"/>
    <w:rPr>
      <w:rFonts w:ascii="Wingdings" w:hAnsi="Wingdings"/>
    </w:rPr>
  </w:style>
  <w:style w:type="character" w:customStyle="1" w:styleId="WW8Num14z1">
    <w:name w:val="WW8Num14z1"/>
    <w:rsid w:val="00950415"/>
    <w:rPr>
      <w:rFonts w:ascii="Courier New" w:hAnsi="Courier New" w:cs="Courier New"/>
    </w:rPr>
  </w:style>
  <w:style w:type="character" w:customStyle="1" w:styleId="WW8Num14z2">
    <w:name w:val="WW8Num14z2"/>
    <w:rsid w:val="00950415"/>
    <w:rPr>
      <w:rFonts w:ascii="Wingdings" w:hAnsi="Wingdings"/>
    </w:rPr>
  </w:style>
  <w:style w:type="character" w:customStyle="1" w:styleId="WW8Num16z1">
    <w:name w:val="WW8Num16z1"/>
    <w:rsid w:val="00950415"/>
    <w:rPr>
      <w:rFonts w:ascii="Courier New" w:hAnsi="Courier New" w:cs="Courier New"/>
    </w:rPr>
  </w:style>
  <w:style w:type="character" w:customStyle="1" w:styleId="WW8Num16z2">
    <w:name w:val="WW8Num16z2"/>
    <w:rsid w:val="00950415"/>
    <w:rPr>
      <w:rFonts w:ascii="Wingdings" w:hAnsi="Wingdings"/>
    </w:rPr>
  </w:style>
  <w:style w:type="character" w:customStyle="1" w:styleId="WW8Num17z1">
    <w:name w:val="WW8Num17z1"/>
    <w:rsid w:val="00950415"/>
    <w:rPr>
      <w:rFonts w:ascii="Courier New" w:hAnsi="Courier New" w:cs="Courier New"/>
    </w:rPr>
  </w:style>
  <w:style w:type="character" w:customStyle="1" w:styleId="WW8Num17z2">
    <w:name w:val="WW8Num17z2"/>
    <w:rsid w:val="00950415"/>
    <w:rPr>
      <w:rFonts w:ascii="Wingdings" w:hAnsi="Wingdings"/>
    </w:rPr>
  </w:style>
  <w:style w:type="character" w:customStyle="1" w:styleId="WW8Num18z1">
    <w:name w:val="WW8Num18z1"/>
    <w:rsid w:val="00950415"/>
    <w:rPr>
      <w:rFonts w:ascii="Courier New" w:hAnsi="Courier New" w:cs="Courier New"/>
    </w:rPr>
  </w:style>
  <w:style w:type="character" w:customStyle="1" w:styleId="WW8Num18z2">
    <w:name w:val="WW8Num18z2"/>
    <w:rsid w:val="00950415"/>
    <w:rPr>
      <w:rFonts w:ascii="Wingdings" w:hAnsi="Wingdings"/>
    </w:rPr>
  </w:style>
  <w:style w:type="character" w:customStyle="1" w:styleId="WW8Num20z1">
    <w:name w:val="WW8Num20z1"/>
    <w:rsid w:val="00950415"/>
    <w:rPr>
      <w:rFonts w:ascii="Courier New" w:hAnsi="Courier New" w:cs="Courier New"/>
    </w:rPr>
  </w:style>
  <w:style w:type="character" w:customStyle="1" w:styleId="WW8Num20z2">
    <w:name w:val="WW8Num20z2"/>
    <w:rsid w:val="00950415"/>
    <w:rPr>
      <w:rFonts w:ascii="Wingdings" w:hAnsi="Wingdings" w:cs="Wingdings"/>
    </w:rPr>
  </w:style>
  <w:style w:type="character" w:customStyle="1" w:styleId="WW8Num21z1">
    <w:name w:val="WW8Num21z1"/>
    <w:rsid w:val="00950415"/>
    <w:rPr>
      <w:rFonts w:ascii="Courier New" w:hAnsi="Courier New" w:cs="Courier New"/>
    </w:rPr>
  </w:style>
  <w:style w:type="character" w:customStyle="1" w:styleId="WW8Num21z2">
    <w:name w:val="WW8Num21z2"/>
    <w:rsid w:val="00950415"/>
    <w:rPr>
      <w:rFonts w:ascii="Wingdings" w:hAnsi="Wingdings"/>
    </w:rPr>
  </w:style>
  <w:style w:type="character" w:customStyle="1" w:styleId="WW8Num22z0">
    <w:name w:val="WW8Num22z0"/>
    <w:rsid w:val="00950415"/>
    <w:rPr>
      <w:rFonts w:ascii="Symbol" w:hAnsi="Symbol"/>
    </w:rPr>
  </w:style>
  <w:style w:type="character" w:customStyle="1" w:styleId="WW8Num22z1">
    <w:name w:val="WW8Num22z1"/>
    <w:rsid w:val="00950415"/>
    <w:rPr>
      <w:rFonts w:ascii="Courier New" w:hAnsi="Courier New" w:cs="Courier New"/>
    </w:rPr>
  </w:style>
  <w:style w:type="character" w:customStyle="1" w:styleId="WW8Num22z2">
    <w:name w:val="WW8Num22z2"/>
    <w:rsid w:val="00950415"/>
    <w:rPr>
      <w:rFonts w:ascii="Wingdings" w:hAnsi="Wingdings"/>
    </w:rPr>
  </w:style>
  <w:style w:type="character" w:customStyle="1" w:styleId="WW8Num23z1">
    <w:name w:val="WW8Num23z1"/>
    <w:rsid w:val="00950415"/>
    <w:rPr>
      <w:rFonts w:ascii="Courier New" w:hAnsi="Courier New" w:cs="Courier New"/>
    </w:rPr>
  </w:style>
  <w:style w:type="character" w:customStyle="1" w:styleId="WW8Num23z2">
    <w:name w:val="WW8Num23z2"/>
    <w:rsid w:val="00950415"/>
    <w:rPr>
      <w:rFonts w:ascii="Wingdings" w:hAnsi="Wingdings"/>
    </w:rPr>
  </w:style>
  <w:style w:type="character" w:customStyle="1" w:styleId="WW8Num26z1">
    <w:name w:val="WW8Num26z1"/>
    <w:rsid w:val="00950415"/>
    <w:rPr>
      <w:rFonts w:ascii="Courier New" w:hAnsi="Courier New" w:cs="Courier New"/>
    </w:rPr>
  </w:style>
  <w:style w:type="character" w:customStyle="1" w:styleId="WW8Num26z2">
    <w:name w:val="WW8Num26z2"/>
    <w:rsid w:val="00950415"/>
    <w:rPr>
      <w:rFonts w:ascii="Wingdings" w:hAnsi="Wingdings"/>
    </w:rPr>
  </w:style>
  <w:style w:type="character" w:customStyle="1" w:styleId="WW8Num27z1">
    <w:name w:val="WW8Num27z1"/>
    <w:rsid w:val="00950415"/>
    <w:rPr>
      <w:rFonts w:ascii="Courier New" w:hAnsi="Courier New" w:cs="Courier New"/>
    </w:rPr>
  </w:style>
  <w:style w:type="character" w:customStyle="1" w:styleId="WW8Num27z2">
    <w:name w:val="WW8Num27z2"/>
    <w:rsid w:val="00950415"/>
    <w:rPr>
      <w:rFonts w:ascii="Wingdings" w:hAnsi="Wingdings"/>
    </w:rPr>
  </w:style>
  <w:style w:type="character" w:customStyle="1" w:styleId="WW8Num28z1">
    <w:name w:val="WW8Num28z1"/>
    <w:rsid w:val="00950415"/>
    <w:rPr>
      <w:rFonts w:ascii="Courier New" w:hAnsi="Courier New" w:cs="Courier New"/>
    </w:rPr>
  </w:style>
  <w:style w:type="character" w:customStyle="1" w:styleId="WW8Num28z2">
    <w:name w:val="WW8Num28z2"/>
    <w:rsid w:val="00950415"/>
    <w:rPr>
      <w:rFonts w:ascii="Wingdings" w:hAnsi="Wingdings"/>
    </w:rPr>
  </w:style>
  <w:style w:type="character" w:customStyle="1" w:styleId="WW8Num29z1">
    <w:name w:val="WW8Num29z1"/>
    <w:rsid w:val="00950415"/>
    <w:rPr>
      <w:rFonts w:ascii="Courier New" w:hAnsi="Courier New" w:cs="Courier New"/>
    </w:rPr>
  </w:style>
  <w:style w:type="character" w:customStyle="1" w:styleId="WW8Num29z2">
    <w:name w:val="WW8Num29z2"/>
    <w:rsid w:val="00950415"/>
    <w:rPr>
      <w:rFonts w:ascii="Wingdings" w:hAnsi="Wingdings"/>
    </w:rPr>
  </w:style>
  <w:style w:type="character" w:customStyle="1" w:styleId="WW8Num30z1">
    <w:name w:val="WW8Num30z1"/>
    <w:rsid w:val="00950415"/>
    <w:rPr>
      <w:rFonts w:ascii="Courier New" w:hAnsi="Courier New" w:cs="Courier New"/>
    </w:rPr>
  </w:style>
  <w:style w:type="character" w:customStyle="1" w:styleId="WW8Num30z2">
    <w:name w:val="WW8Num30z2"/>
    <w:rsid w:val="00950415"/>
    <w:rPr>
      <w:rFonts w:ascii="Wingdings" w:hAnsi="Wingdings"/>
    </w:rPr>
  </w:style>
  <w:style w:type="character" w:customStyle="1" w:styleId="WW8Num31z3">
    <w:name w:val="WW8Num31z3"/>
    <w:rsid w:val="00950415"/>
    <w:rPr>
      <w:rFonts w:ascii="Symbol" w:hAnsi="Symbol"/>
    </w:rPr>
  </w:style>
  <w:style w:type="character" w:customStyle="1" w:styleId="WW8Num32z1">
    <w:name w:val="WW8Num32z1"/>
    <w:rsid w:val="00950415"/>
    <w:rPr>
      <w:rFonts w:ascii="Courier New" w:hAnsi="Courier New" w:cs="Courier New"/>
    </w:rPr>
  </w:style>
  <w:style w:type="character" w:customStyle="1" w:styleId="WW8Num32z2">
    <w:name w:val="WW8Num32z2"/>
    <w:rsid w:val="00950415"/>
    <w:rPr>
      <w:rFonts w:ascii="Wingdings" w:hAnsi="Wingdings"/>
    </w:rPr>
  </w:style>
  <w:style w:type="character" w:customStyle="1" w:styleId="WW8Num33z0">
    <w:name w:val="WW8Num33z0"/>
    <w:rsid w:val="00950415"/>
    <w:rPr>
      <w:rFonts w:ascii="Symbol" w:hAnsi="Symbol"/>
    </w:rPr>
  </w:style>
  <w:style w:type="character" w:customStyle="1" w:styleId="WW8Num33z1">
    <w:name w:val="WW8Num33z1"/>
    <w:rsid w:val="00950415"/>
    <w:rPr>
      <w:rFonts w:ascii="Courier New" w:hAnsi="Courier New" w:cs="Courier New"/>
    </w:rPr>
  </w:style>
  <w:style w:type="character" w:customStyle="1" w:styleId="WW8Num33z2">
    <w:name w:val="WW8Num33z2"/>
    <w:rsid w:val="00950415"/>
    <w:rPr>
      <w:rFonts w:ascii="Wingdings" w:hAnsi="Wingdings"/>
    </w:rPr>
  </w:style>
  <w:style w:type="character" w:customStyle="1" w:styleId="13">
    <w:name w:val="Основной шрифт абзаца1"/>
    <w:rsid w:val="00950415"/>
  </w:style>
  <w:style w:type="character" w:styleId="a6">
    <w:name w:val="page number"/>
    <w:uiPriority w:val="99"/>
    <w:rsid w:val="00950415"/>
    <w:rPr>
      <w:b/>
    </w:rPr>
  </w:style>
  <w:style w:type="character" w:customStyle="1" w:styleId="a7">
    <w:name w:val="Текст выноски Знак"/>
    <w:link w:val="a8"/>
    <w:uiPriority w:val="99"/>
    <w:rsid w:val="00E155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950415"/>
    <w:rPr>
      <w:color w:val="0000FF"/>
      <w:u w:val="single"/>
    </w:rPr>
  </w:style>
  <w:style w:type="character" w:customStyle="1" w:styleId="apple-style-span">
    <w:name w:val="apple-style-span"/>
    <w:basedOn w:val="13"/>
    <w:rsid w:val="00950415"/>
  </w:style>
  <w:style w:type="character" w:customStyle="1" w:styleId="context">
    <w:name w:val="context"/>
    <w:basedOn w:val="13"/>
    <w:rsid w:val="00950415"/>
  </w:style>
  <w:style w:type="character" w:customStyle="1" w:styleId="apple-converted-space">
    <w:name w:val="apple-converted-space"/>
    <w:basedOn w:val="13"/>
    <w:rsid w:val="00950415"/>
  </w:style>
  <w:style w:type="character" w:customStyle="1" w:styleId="Absatz-Standardschriftart">
    <w:name w:val="Absatz-Standardschriftart"/>
    <w:rsid w:val="00E15531"/>
  </w:style>
  <w:style w:type="character" w:customStyle="1" w:styleId="contextcurrent">
    <w:name w:val="context_current"/>
    <w:basedOn w:val="13"/>
    <w:rsid w:val="00950415"/>
  </w:style>
  <w:style w:type="character" w:customStyle="1" w:styleId="22">
    <w:name w:val="Основной текст (2)"/>
    <w:rsid w:val="00950415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60">
    <w:name w:val="Заголовок 6 Знак"/>
    <w:link w:val="6"/>
    <w:uiPriority w:val="9"/>
    <w:rsid w:val="007F583B"/>
    <w:rPr>
      <w:sz w:val="24"/>
      <w:lang w:eastAsia="ar-SA"/>
    </w:rPr>
  </w:style>
  <w:style w:type="character" w:customStyle="1" w:styleId="30">
    <w:name w:val="Заголовок 3 Знак"/>
    <w:link w:val="3"/>
    <w:uiPriority w:val="9"/>
    <w:rsid w:val="0024594B"/>
    <w:rPr>
      <w:rFonts w:eastAsia="TimesNewRomanPSMT"/>
      <w:b/>
      <w:sz w:val="28"/>
      <w:szCs w:val="28"/>
    </w:rPr>
  </w:style>
  <w:style w:type="character" w:customStyle="1" w:styleId="aa">
    <w:name w:val="Нижний колонтитул Знак"/>
    <w:basedOn w:val="13"/>
    <w:uiPriority w:val="99"/>
    <w:rsid w:val="00950415"/>
  </w:style>
  <w:style w:type="character" w:customStyle="1" w:styleId="WW8Num2z1">
    <w:name w:val="WW8Num2z1"/>
    <w:rsid w:val="0095041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ab">
    <w:name w:val="Символ сноски"/>
    <w:rsid w:val="00950415"/>
    <w:rPr>
      <w:vertAlign w:val="superscript"/>
    </w:rPr>
  </w:style>
  <w:style w:type="character" w:customStyle="1" w:styleId="23">
    <w:name w:val="Основной текст 2 Знак"/>
    <w:rsid w:val="00950415"/>
    <w:rPr>
      <w:i/>
      <w:sz w:val="28"/>
    </w:rPr>
  </w:style>
  <w:style w:type="character" w:customStyle="1" w:styleId="ac">
    <w:name w:val="Текст сноски Знак"/>
    <w:basedOn w:val="21"/>
    <w:link w:val="ad"/>
    <w:uiPriority w:val="99"/>
    <w:rsid w:val="00E15531"/>
  </w:style>
  <w:style w:type="character" w:customStyle="1" w:styleId="ae">
    <w:name w:val="Шапка Знак"/>
    <w:rsid w:val="00950415"/>
    <w:rPr>
      <w:rFonts w:ascii="Arial" w:hAnsi="Arial"/>
    </w:rPr>
  </w:style>
  <w:style w:type="character" w:customStyle="1" w:styleId="12">
    <w:name w:val="Заголовок 1 Знак"/>
    <w:link w:val="10"/>
    <w:uiPriority w:val="9"/>
    <w:rsid w:val="0039652B"/>
    <w:rPr>
      <w:b/>
      <w:kern w:val="1"/>
      <w:sz w:val="32"/>
      <w:lang w:eastAsia="ar-SA"/>
    </w:rPr>
  </w:style>
  <w:style w:type="character" w:customStyle="1" w:styleId="20">
    <w:name w:val="Заголовок 2 Знак"/>
    <w:link w:val="2"/>
    <w:uiPriority w:val="9"/>
    <w:rsid w:val="0039652B"/>
    <w:rPr>
      <w:b/>
      <w:color w:val="000000"/>
      <w:kern w:val="1"/>
      <w:sz w:val="28"/>
      <w:lang w:eastAsia="ar-SA"/>
    </w:rPr>
  </w:style>
  <w:style w:type="character" w:customStyle="1" w:styleId="af">
    <w:name w:val="Основной текст Знак"/>
    <w:rsid w:val="00950415"/>
    <w:rPr>
      <w:sz w:val="28"/>
    </w:rPr>
  </w:style>
  <w:style w:type="character" w:styleId="af0">
    <w:name w:val="Emphasis"/>
    <w:uiPriority w:val="20"/>
    <w:qFormat/>
    <w:rsid w:val="00950415"/>
    <w:rPr>
      <w:i/>
      <w:iCs/>
    </w:rPr>
  </w:style>
  <w:style w:type="character" w:customStyle="1" w:styleId="af1">
    <w:name w:val="Схема документа Знак"/>
    <w:rsid w:val="00950415"/>
    <w:rPr>
      <w:rFonts w:ascii="Tahoma" w:hAnsi="Tahoma" w:cs="Tahoma"/>
      <w:sz w:val="16"/>
      <w:szCs w:val="16"/>
    </w:rPr>
  </w:style>
  <w:style w:type="paragraph" w:customStyle="1" w:styleId="14">
    <w:name w:val="Заголовок1"/>
    <w:basedOn w:val="a1"/>
    <w:next w:val="a2"/>
    <w:rsid w:val="00950415"/>
    <w:pPr>
      <w:keepNext/>
      <w:spacing w:before="240"/>
    </w:pPr>
    <w:rPr>
      <w:rFonts w:ascii="Arial" w:eastAsia="Arial Unicode MS" w:hAnsi="Arial" w:cs="Mangal"/>
    </w:rPr>
  </w:style>
  <w:style w:type="paragraph" w:styleId="a2">
    <w:name w:val="Body Text"/>
    <w:aliases w:val=" Знак,Знак"/>
    <w:basedOn w:val="a1"/>
    <w:link w:val="15"/>
    <w:uiPriority w:val="99"/>
    <w:rsid w:val="00950415"/>
    <w:rPr>
      <w:rFonts w:eastAsia="Times New Roman"/>
      <w:szCs w:val="20"/>
      <w:lang w:val="x-none" w:eastAsia="ar-SA"/>
    </w:rPr>
  </w:style>
  <w:style w:type="paragraph" w:styleId="af2">
    <w:name w:val="List"/>
    <w:basedOn w:val="a1"/>
    <w:uiPriority w:val="99"/>
    <w:rsid w:val="00950415"/>
    <w:pPr>
      <w:ind w:left="283" w:hanging="283"/>
    </w:pPr>
  </w:style>
  <w:style w:type="paragraph" w:customStyle="1" w:styleId="52">
    <w:name w:val="Название5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53">
    <w:name w:val="Указатель5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42">
    <w:name w:val="Название4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43">
    <w:name w:val="Указатель4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32">
    <w:name w:val="Название3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33">
    <w:name w:val="Указатель3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24">
    <w:name w:val="Название2"/>
    <w:basedOn w:val="a1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1"/>
    <w:rsid w:val="00950415"/>
    <w:pPr>
      <w:suppressLineNumbers/>
    </w:pPr>
    <w:rPr>
      <w:rFonts w:ascii="Arial" w:hAnsi="Arial" w:cs="Mangal"/>
    </w:rPr>
  </w:style>
  <w:style w:type="paragraph" w:customStyle="1" w:styleId="16">
    <w:name w:val="Название1"/>
    <w:basedOn w:val="a1"/>
    <w:rsid w:val="00950415"/>
    <w:pPr>
      <w:suppressLineNumbers/>
    </w:pPr>
    <w:rPr>
      <w:rFonts w:cs="Mangal"/>
      <w:i/>
      <w:iCs/>
      <w:szCs w:val="24"/>
    </w:rPr>
  </w:style>
  <w:style w:type="paragraph" w:customStyle="1" w:styleId="17">
    <w:name w:val="Указатель1"/>
    <w:basedOn w:val="a1"/>
    <w:rsid w:val="00950415"/>
    <w:pPr>
      <w:suppressLineNumbers/>
    </w:pPr>
    <w:rPr>
      <w:rFonts w:cs="Mangal"/>
    </w:rPr>
  </w:style>
  <w:style w:type="paragraph" w:styleId="af3">
    <w:name w:val="footer"/>
    <w:basedOn w:val="a1"/>
    <w:link w:val="18"/>
    <w:uiPriority w:val="99"/>
    <w:rsid w:val="00950415"/>
    <w:pPr>
      <w:widowControl w:val="0"/>
      <w:tabs>
        <w:tab w:val="center" w:pos="4153"/>
        <w:tab w:val="right" w:pos="8306"/>
      </w:tabs>
    </w:pPr>
    <w:rPr>
      <w:rFonts w:eastAsia="Times New Roman"/>
      <w:sz w:val="20"/>
      <w:szCs w:val="20"/>
      <w:lang w:val="x-none" w:eastAsia="ar-SA"/>
    </w:rPr>
  </w:style>
  <w:style w:type="paragraph" w:customStyle="1" w:styleId="210">
    <w:name w:val="Основной текст с отступом 21"/>
    <w:basedOn w:val="a1"/>
    <w:rsid w:val="00950415"/>
  </w:style>
  <w:style w:type="paragraph" w:styleId="af4">
    <w:name w:val="Body Text Indent"/>
    <w:basedOn w:val="a1"/>
    <w:link w:val="af5"/>
    <w:uiPriority w:val="99"/>
    <w:rsid w:val="00950415"/>
    <w:rPr>
      <w:rFonts w:eastAsia="Times New Roman"/>
      <w:sz w:val="24"/>
      <w:szCs w:val="20"/>
      <w:lang w:val="x-none" w:eastAsia="ar-SA"/>
    </w:rPr>
  </w:style>
  <w:style w:type="paragraph" w:styleId="af6">
    <w:name w:val="header"/>
    <w:basedOn w:val="a1"/>
    <w:link w:val="af7"/>
    <w:uiPriority w:val="99"/>
    <w:rsid w:val="00950415"/>
    <w:rPr>
      <w:rFonts w:eastAsia="Times New Roman"/>
      <w:sz w:val="24"/>
      <w:szCs w:val="20"/>
      <w:lang w:val="x-none" w:eastAsia="ar-SA"/>
    </w:rPr>
  </w:style>
  <w:style w:type="paragraph" w:styleId="af8">
    <w:name w:val="Title"/>
    <w:aliases w:val="Заголовок"/>
    <w:basedOn w:val="a1"/>
    <w:next w:val="a1"/>
    <w:link w:val="af9"/>
    <w:uiPriority w:val="10"/>
    <w:qFormat/>
    <w:rsid w:val="00950415"/>
    <w:pPr>
      <w:jc w:val="center"/>
    </w:pPr>
    <w:rPr>
      <w:rFonts w:ascii="Arial" w:eastAsia="Times New Roman" w:hAnsi="Arial"/>
      <w:caps/>
      <w:lang w:val="x-none" w:eastAsia="ar-SA"/>
    </w:rPr>
  </w:style>
  <w:style w:type="paragraph" w:styleId="afa">
    <w:name w:val="Subtitle"/>
    <w:basedOn w:val="14"/>
    <w:next w:val="a2"/>
    <w:link w:val="afb"/>
    <w:uiPriority w:val="11"/>
    <w:qFormat/>
    <w:rsid w:val="00950415"/>
    <w:pPr>
      <w:jc w:val="center"/>
    </w:pPr>
    <w:rPr>
      <w:rFonts w:cs="Times New Roman"/>
      <w:i/>
      <w:iCs/>
      <w:lang w:val="x-none" w:eastAsia="ar-SA"/>
    </w:rPr>
  </w:style>
  <w:style w:type="paragraph" w:customStyle="1" w:styleId="310">
    <w:name w:val="Основной текст 31"/>
    <w:basedOn w:val="a1"/>
    <w:rsid w:val="00950415"/>
    <w:pPr>
      <w:autoSpaceDE w:val="0"/>
    </w:pPr>
    <w:rPr>
      <w:color w:val="000101"/>
      <w:szCs w:val="18"/>
    </w:rPr>
  </w:style>
  <w:style w:type="paragraph" w:customStyle="1" w:styleId="311">
    <w:name w:val="Основной текст с отступом 31"/>
    <w:basedOn w:val="a1"/>
    <w:rsid w:val="00950415"/>
    <w:pPr>
      <w:autoSpaceDE w:val="0"/>
    </w:pPr>
    <w:rPr>
      <w:color w:val="000101"/>
      <w:szCs w:val="18"/>
    </w:rPr>
  </w:style>
  <w:style w:type="paragraph" w:customStyle="1" w:styleId="19">
    <w:name w:val="Схема документа1"/>
    <w:basedOn w:val="a1"/>
    <w:rsid w:val="00950415"/>
    <w:pPr>
      <w:shd w:val="clear" w:color="auto" w:fill="000080"/>
    </w:pPr>
    <w:rPr>
      <w:rFonts w:ascii="Tahoma" w:hAnsi="Tahoma" w:cs="Tahoma"/>
    </w:rPr>
  </w:style>
  <w:style w:type="paragraph" w:customStyle="1" w:styleId="211">
    <w:name w:val="Основной текст 21"/>
    <w:basedOn w:val="a1"/>
    <w:rsid w:val="00950415"/>
    <w:pPr>
      <w:spacing w:line="480" w:lineRule="auto"/>
    </w:pPr>
  </w:style>
  <w:style w:type="paragraph" w:styleId="a8">
    <w:name w:val="Balloon Text"/>
    <w:basedOn w:val="a1"/>
    <w:link w:val="a7"/>
    <w:uiPriority w:val="99"/>
    <w:rsid w:val="00950415"/>
    <w:rPr>
      <w:rFonts w:ascii="Tahoma" w:eastAsia="Times New Roman" w:hAnsi="Tahoma"/>
      <w:sz w:val="16"/>
      <w:szCs w:val="16"/>
      <w:lang w:val="x-none" w:eastAsia="x-none"/>
    </w:rPr>
  </w:style>
  <w:style w:type="paragraph" w:styleId="afc">
    <w:name w:val="TOC Heading"/>
    <w:basedOn w:val="10"/>
    <w:next w:val="a1"/>
    <w:uiPriority w:val="39"/>
    <w:qFormat/>
    <w:rsid w:val="00950415"/>
    <w:pPr>
      <w:numPr>
        <w:numId w:val="0"/>
      </w:numPr>
      <w:spacing w:before="480" w:after="0" w:line="276" w:lineRule="auto"/>
    </w:pPr>
    <w:rPr>
      <w:rFonts w:ascii="Cambria" w:hAnsi="Cambria"/>
      <w:bCs/>
      <w:color w:val="365F91"/>
    </w:rPr>
  </w:style>
  <w:style w:type="paragraph" w:styleId="1a">
    <w:name w:val="toc 1"/>
    <w:basedOn w:val="a1"/>
    <w:uiPriority w:val="39"/>
    <w:rsid w:val="00950415"/>
    <w:pPr>
      <w:widowControl w:val="0"/>
      <w:tabs>
        <w:tab w:val="right" w:leader="dot" w:pos="-10"/>
        <w:tab w:val="left" w:pos="301"/>
      </w:tabs>
      <w:jc w:val="left"/>
    </w:pPr>
    <w:rPr>
      <w:sz w:val="32"/>
    </w:rPr>
  </w:style>
  <w:style w:type="paragraph" w:customStyle="1" w:styleId="Heading">
    <w:name w:val="Heading"/>
    <w:rsid w:val="00950415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headertext">
    <w:name w:val="headertext"/>
    <w:basedOn w:val="a1"/>
    <w:rsid w:val="00950415"/>
    <w:pPr>
      <w:spacing w:before="280" w:after="280"/>
    </w:pPr>
    <w:rPr>
      <w:szCs w:val="24"/>
    </w:rPr>
  </w:style>
  <w:style w:type="paragraph" w:customStyle="1" w:styleId="formattext">
    <w:name w:val="formattext"/>
    <w:basedOn w:val="a1"/>
    <w:rsid w:val="00950415"/>
    <w:pPr>
      <w:spacing w:before="280" w:after="280"/>
    </w:pPr>
    <w:rPr>
      <w:szCs w:val="24"/>
    </w:rPr>
  </w:style>
  <w:style w:type="paragraph" w:customStyle="1" w:styleId="34">
    <w:name w:val="Текст3"/>
    <w:basedOn w:val="a1"/>
    <w:rsid w:val="00950415"/>
    <w:rPr>
      <w:rFonts w:ascii="Courier New" w:hAnsi="Courier New" w:cs="Courier New"/>
    </w:rPr>
  </w:style>
  <w:style w:type="paragraph" w:customStyle="1" w:styleId="1b">
    <w:name w:val="Текст1"/>
    <w:basedOn w:val="a1"/>
    <w:rsid w:val="0095041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212">
    <w:name w:val="Основной текст (2)1"/>
    <w:basedOn w:val="a1"/>
    <w:rsid w:val="00950415"/>
    <w:pPr>
      <w:shd w:val="clear" w:color="auto" w:fill="FFFFFF"/>
      <w:spacing w:line="331" w:lineRule="exact"/>
    </w:pPr>
    <w:rPr>
      <w:rFonts w:ascii="Arial" w:hAnsi="Arial" w:cs="Arial"/>
      <w:szCs w:val="24"/>
    </w:rPr>
  </w:style>
  <w:style w:type="paragraph" w:customStyle="1" w:styleId="81">
    <w:name w:val="Штамп_8"/>
    <w:rsid w:val="00950415"/>
    <w:pPr>
      <w:suppressAutoHyphens/>
      <w:jc w:val="center"/>
    </w:pPr>
    <w:rPr>
      <w:rFonts w:ascii="GOST type A" w:eastAsia="Arial" w:hAnsi="GOST type A"/>
      <w:i/>
      <w:sz w:val="16"/>
      <w:lang w:eastAsia="ar-SA"/>
    </w:rPr>
  </w:style>
  <w:style w:type="paragraph" w:styleId="26">
    <w:name w:val="toc 2"/>
    <w:basedOn w:val="1a"/>
    <w:uiPriority w:val="39"/>
    <w:rsid w:val="00950415"/>
    <w:pPr>
      <w:tabs>
        <w:tab w:val="left" w:pos="651"/>
      </w:tabs>
    </w:pPr>
    <w:rPr>
      <w:sz w:val="28"/>
    </w:rPr>
  </w:style>
  <w:style w:type="paragraph" w:styleId="35">
    <w:name w:val="toc 3"/>
    <w:basedOn w:val="a1"/>
    <w:next w:val="a1"/>
    <w:uiPriority w:val="39"/>
    <w:rsid w:val="00950415"/>
    <w:pPr>
      <w:widowControl w:val="0"/>
      <w:spacing w:line="300" w:lineRule="auto"/>
      <w:jc w:val="left"/>
    </w:pPr>
    <w:rPr>
      <w:smallCaps/>
      <w:sz w:val="22"/>
    </w:rPr>
  </w:style>
  <w:style w:type="paragraph" w:customStyle="1" w:styleId="afd">
    <w:name w:val="Содержимое врезки"/>
    <w:basedOn w:val="a2"/>
    <w:rsid w:val="00950415"/>
  </w:style>
  <w:style w:type="paragraph" w:customStyle="1" w:styleId="afe">
    <w:name w:val="Содержимое таблицы"/>
    <w:basedOn w:val="a1"/>
    <w:rsid w:val="00950415"/>
    <w:pPr>
      <w:suppressLineNumbers/>
    </w:pPr>
  </w:style>
  <w:style w:type="paragraph" w:customStyle="1" w:styleId="aff">
    <w:name w:val="Заголовок таблицы"/>
    <w:basedOn w:val="afe"/>
    <w:rsid w:val="00950415"/>
    <w:pPr>
      <w:jc w:val="center"/>
    </w:pPr>
    <w:rPr>
      <w:b/>
      <w:bCs/>
    </w:rPr>
  </w:style>
  <w:style w:type="paragraph" w:customStyle="1" w:styleId="aff0">
    <w:name w:val="Текст в штампе"/>
    <w:basedOn w:val="a1"/>
    <w:rsid w:val="00950415"/>
    <w:pPr>
      <w:widowControl w:val="0"/>
      <w:jc w:val="center"/>
    </w:pPr>
    <w:rPr>
      <w:rFonts w:ascii="Pragmatica" w:hAnsi="Pragmatica"/>
      <w:i/>
    </w:rPr>
  </w:style>
  <w:style w:type="paragraph" w:customStyle="1" w:styleId="aff1">
    <w:name w:val="Тект в штампе"/>
    <w:basedOn w:val="a1"/>
    <w:rsid w:val="00950415"/>
    <w:pPr>
      <w:widowControl w:val="0"/>
      <w:jc w:val="center"/>
    </w:pPr>
    <w:rPr>
      <w:rFonts w:ascii="GOST type A" w:hAnsi="GOST type A"/>
      <w:i/>
      <w:sz w:val="20"/>
      <w:szCs w:val="24"/>
    </w:rPr>
  </w:style>
  <w:style w:type="paragraph" w:customStyle="1" w:styleId="aff2">
    <w:name w:val="Заголовок обложки"/>
    <w:basedOn w:val="a1"/>
    <w:next w:val="a1"/>
    <w:rsid w:val="00950415"/>
    <w:pPr>
      <w:widowControl w:val="0"/>
      <w:pBdr>
        <w:top w:val="single" w:sz="4" w:space="31" w:color="FFFFFF"/>
        <w:left w:val="single" w:sz="4" w:space="31" w:color="FFFFFF"/>
        <w:bottom w:val="single" w:sz="4" w:space="31" w:color="FFFFFF"/>
        <w:right w:val="single" w:sz="4" w:space="31" w:color="FFFFFF"/>
      </w:pBdr>
      <w:shd w:val="clear" w:color="auto" w:fill="E5E5E5"/>
      <w:spacing w:line="1440" w:lineRule="exact"/>
      <w:ind w:left="600" w:right="600"/>
      <w:jc w:val="right"/>
    </w:pPr>
    <w:rPr>
      <w:spacing w:val="-20"/>
      <w:kern w:val="1"/>
      <w:position w:val="144"/>
      <w:sz w:val="144"/>
    </w:rPr>
  </w:style>
  <w:style w:type="paragraph" w:customStyle="1" w:styleId="27">
    <w:name w:val="Заголовок обложки 2"/>
    <w:basedOn w:val="a1"/>
    <w:next w:val="aff2"/>
    <w:rsid w:val="00950415"/>
    <w:pPr>
      <w:keepNext/>
      <w:widowControl w:val="0"/>
      <w:pBdr>
        <w:top w:val="single" w:sz="4" w:space="1" w:color="000000"/>
      </w:pBdr>
      <w:spacing w:after="5280" w:line="480" w:lineRule="exact"/>
      <w:jc w:val="left"/>
    </w:pPr>
    <w:rPr>
      <w:kern w:val="1"/>
      <w:sz w:val="44"/>
    </w:rPr>
  </w:style>
  <w:style w:type="paragraph" w:customStyle="1" w:styleId="aff3">
    <w:name w:val="Заголовок части"/>
    <w:basedOn w:val="a1"/>
    <w:next w:val="a1"/>
    <w:rsid w:val="00950415"/>
    <w:pPr>
      <w:keepNext/>
      <w:pageBreakBefore/>
      <w:widowControl w:val="0"/>
      <w:shd w:val="clear" w:color="auto" w:fill="CCCCCC"/>
      <w:spacing w:line="480" w:lineRule="exact"/>
      <w:jc w:val="center"/>
    </w:pPr>
    <w:rPr>
      <w:rFonts w:ascii="Arial" w:hAnsi="Arial"/>
      <w:b/>
      <w:position w:val="-3"/>
      <w:sz w:val="36"/>
    </w:rPr>
  </w:style>
  <w:style w:type="paragraph" w:customStyle="1" w:styleId="28">
    <w:name w:val="Заголовок части 2"/>
    <w:basedOn w:val="aff3"/>
    <w:next w:val="a2"/>
    <w:rsid w:val="00950415"/>
    <w:pPr>
      <w:pageBreakBefore w:val="0"/>
      <w:shd w:val="clear" w:color="auto" w:fill="auto"/>
      <w:spacing w:before="360" w:after="120" w:line="240" w:lineRule="auto"/>
    </w:pPr>
    <w:rPr>
      <w:i/>
      <w:kern w:val="1"/>
      <w:position w:val="0"/>
      <w:sz w:val="32"/>
    </w:rPr>
  </w:style>
  <w:style w:type="paragraph" w:customStyle="1" w:styleId="aff4">
    <w:name w:val="ЗаголовокОсн"/>
    <w:basedOn w:val="a1"/>
    <w:next w:val="a2"/>
    <w:rsid w:val="00950415"/>
    <w:pPr>
      <w:keepNext/>
      <w:widowControl w:val="0"/>
      <w:spacing w:before="240"/>
      <w:jc w:val="left"/>
    </w:pPr>
    <w:rPr>
      <w:rFonts w:ascii="Arial" w:hAnsi="Arial"/>
      <w:b/>
      <w:kern w:val="1"/>
      <w:sz w:val="36"/>
    </w:rPr>
  </w:style>
  <w:style w:type="paragraph" w:customStyle="1" w:styleId="1">
    <w:name w:val="Маркированный список1"/>
    <w:basedOn w:val="af2"/>
    <w:rsid w:val="00950415"/>
    <w:pPr>
      <w:widowControl w:val="0"/>
      <w:numPr>
        <w:numId w:val="3"/>
      </w:numPr>
      <w:jc w:val="left"/>
    </w:pPr>
  </w:style>
  <w:style w:type="paragraph" w:customStyle="1" w:styleId="510">
    <w:name w:val="Маркированный список 51"/>
    <w:basedOn w:val="a1"/>
    <w:rsid w:val="00950415"/>
    <w:pPr>
      <w:widowControl w:val="0"/>
      <w:pBdr>
        <w:bottom w:val="single" w:sz="4" w:space="0" w:color="000000"/>
      </w:pBdr>
      <w:tabs>
        <w:tab w:val="num" w:pos="0"/>
      </w:tabs>
      <w:spacing w:line="320" w:lineRule="exact"/>
      <w:ind w:left="360" w:hanging="360"/>
      <w:jc w:val="left"/>
    </w:pPr>
    <w:rPr>
      <w:position w:val="1"/>
      <w:sz w:val="18"/>
    </w:rPr>
  </w:style>
  <w:style w:type="paragraph" w:customStyle="1" w:styleId="aff5">
    <w:name w:val="МаркированныйПерв"/>
    <w:basedOn w:val="1"/>
    <w:next w:val="1"/>
    <w:rsid w:val="00950415"/>
    <w:pPr>
      <w:numPr>
        <w:numId w:val="0"/>
      </w:numPr>
      <w:tabs>
        <w:tab w:val="left" w:pos="644"/>
      </w:tabs>
      <w:spacing w:before="80" w:after="160"/>
    </w:pPr>
  </w:style>
  <w:style w:type="paragraph" w:customStyle="1" w:styleId="aff6">
    <w:name w:val="МаркированныйПосл"/>
    <w:basedOn w:val="1"/>
    <w:next w:val="a2"/>
    <w:rsid w:val="00950415"/>
    <w:pPr>
      <w:numPr>
        <w:numId w:val="0"/>
      </w:numPr>
    </w:pPr>
    <w:rPr>
      <w:sz w:val="20"/>
    </w:rPr>
  </w:style>
  <w:style w:type="paragraph" w:customStyle="1" w:styleId="aff7">
    <w:name w:val="Название_Документация"/>
    <w:basedOn w:val="a1"/>
    <w:rsid w:val="00950415"/>
    <w:pPr>
      <w:jc w:val="center"/>
    </w:pPr>
    <w:rPr>
      <w:rFonts w:ascii="Arial" w:hAnsi="Arial" w:cs="Arial"/>
      <w:caps/>
    </w:rPr>
  </w:style>
  <w:style w:type="paragraph" w:customStyle="1" w:styleId="11">
    <w:name w:val="Нумерованный список1"/>
    <w:basedOn w:val="af2"/>
    <w:rsid w:val="00950415"/>
    <w:pPr>
      <w:widowControl w:val="0"/>
      <w:numPr>
        <w:numId w:val="4"/>
      </w:numPr>
      <w:ind w:right="357"/>
    </w:pPr>
    <w:rPr>
      <w:lang w:val="en-US"/>
    </w:rPr>
  </w:style>
  <w:style w:type="paragraph" w:customStyle="1" w:styleId="aff8">
    <w:name w:val="НумерованныйПерв"/>
    <w:basedOn w:val="11"/>
    <w:rsid w:val="00950415"/>
    <w:pPr>
      <w:numPr>
        <w:numId w:val="0"/>
      </w:numPr>
      <w:ind w:right="0"/>
      <w:jc w:val="left"/>
    </w:pPr>
  </w:style>
  <w:style w:type="paragraph" w:customStyle="1" w:styleId="aff9">
    <w:name w:val="НумерованныйПосл"/>
    <w:basedOn w:val="11"/>
    <w:next w:val="a2"/>
    <w:rsid w:val="00950415"/>
    <w:pPr>
      <w:numPr>
        <w:numId w:val="0"/>
      </w:numPr>
      <w:ind w:right="0"/>
      <w:jc w:val="left"/>
    </w:pPr>
    <w:rPr>
      <w:sz w:val="20"/>
    </w:rPr>
  </w:style>
  <w:style w:type="paragraph" w:customStyle="1" w:styleId="affa">
    <w:name w:val="Организация"/>
    <w:basedOn w:val="a1"/>
    <w:next w:val="a1"/>
    <w:rsid w:val="00950415"/>
    <w:pPr>
      <w:spacing w:before="420" w:after="60" w:line="320" w:lineRule="exact"/>
    </w:pPr>
    <w:rPr>
      <w:caps/>
      <w:kern w:val="1"/>
    </w:rPr>
  </w:style>
  <w:style w:type="paragraph" w:customStyle="1" w:styleId="220">
    <w:name w:val="Основной текст 22"/>
    <w:basedOn w:val="a1"/>
    <w:rsid w:val="00950415"/>
    <w:pPr>
      <w:widowControl w:val="0"/>
      <w:jc w:val="left"/>
    </w:pPr>
    <w:rPr>
      <w:i/>
    </w:rPr>
  </w:style>
  <w:style w:type="paragraph" w:customStyle="1" w:styleId="affb">
    <w:name w:val="Содержание"/>
    <w:basedOn w:val="26"/>
    <w:rsid w:val="00950415"/>
  </w:style>
  <w:style w:type="paragraph" w:customStyle="1" w:styleId="affc">
    <w:name w:val="Текст в таблице"/>
    <w:basedOn w:val="a1"/>
    <w:rsid w:val="00950415"/>
    <w:pPr>
      <w:widowControl w:val="0"/>
      <w:jc w:val="center"/>
    </w:pPr>
  </w:style>
  <w:style w:type="paragraph" w:customStyle="1" w:styleId="affd">
    <w:name w:val="текст в табл слева"/>
    <w:basedOn w:val="affc"/>
    <w:rsid w:val="00950415"/>
    <w:pPr>
      <w:jc w:val="left"/>
    </w:pPr>
  </w:style>
  <w:style w:type="paragraph" w:customStyle="1" w:styleId="affe">
    <w:name w:val="Текст в таблице слева"/>
    <w:basedOn w:val="a2"/>
    <w:rsid w:val="00950415"/>
    <w:pPr>
      <w:spacing w:before="40" w:after="40" w:line="240" w:lineRule="auto"/>
      <w:ind w:firstLine="0"/>
      <w:jc w:val="left"/>
    </w:pPr>
    <w:rPr>
      <w:sz w:val="24"/>
    </w:rPr>
  </w:style>
  <w:style w:type="paragraph" w:styleId="ad">
    <w:name w:val="footnote text"/>
    <w:basedOn w:val="a1"/>
    <w:link w:val="ac"/>
    <w:uiPriority w:val="99"/>
    <w:rsid w:val="00950415"/>
    <w:rPr>
      <w:sz w:val="20"/>
    </w:rPr>
  </w:style>
  <w:style w:type="paragraph" w:customStyle="1" w:styleId="afff">
    <w:name w:val="Шапака таблицы"/>
    <w:basedOn w:val="a1"/>
    <w:rsid w:val="00950415"/>
    <w:pPr>
      <w:widowControl w:val="0"/>
      <w:jc w:val="center"/>
    </w:pPr>
  </w:style>
  <w:style w:type="paragraph" w:customStyle="1" w:styleId="1c">
    <w:name w:val="Шапка1"/>
    <w:basedOn w:val="a2"/>
    <w:rsid w:val="00950415"/>
    <w:pPr>
      <w:keepLines/>
      <w:tabs>
        <w:tab w:val="left" w:pos="3600"/>
        <w:tab w:val="left" w:pos="4680"/>
      </w:tabs>
      <w:spacing w:after="240" w:line="240" w:lineRule="auto"/>
      <w:ind w:left="1080" w:right="2880" w:hanging="1080"/>
      <w:jc w:val="left"/>
    </w:pPr>
    <w:rPr>
      <w:rFonts w:ascii="Arial" w:hAnsi="Arial"/>
      <w:sz w:val="20"/>
    </w:rPr>
  </w:style>
  <w:style w:type="paragraph" w:customStyle="1" w:styleId="afff0">
    <w:name w:val="ШТ Бок.надписи"/>
    <w:autoRedefine/>
    <w:rsid w:val="00950415"/>
    <w:pPr>
      <w:suppressAutoHyphens/>
      <w:ind w:left="113" w:right="113"/>
      <w:jc w:val="center"/>
    </w:pPr>
    <w:rPr>
      <w:rFonts w:ascii="GOST type A" w:eastAsia="Arial" w:hAnsi="GOST type A"/>
      <w:i/>
      <w:lang w:eastAsia="ar-SA"/>
    </w:rPr>
  </w:style>
  <w:style w:type="paragraph" w:customStyle="1" w:styleId="1d">
    <w:name w:val="Основной 1"/>
    <w:rsid w:val="00950415"/>
    <w:pPr>
      <w:widowControl w:val="0"/>
      <w:suppressAutoHyphens/>
      <w:spacing w:before="60" w:after="60"/>
    </w:pPr>
    <w:rPr>
      <w:rFonts w:eastAsia="Arial"/>
      <w:color w:val="000000"/>
      <w:lang w:eastAsia="ar-SA"/>
    </w:rPr>
  </w:style>
  <w:style w:type="paragraph" w:customStyle="1" w:styleId="200">
    <w:name w:val="Стиль Основной текст + Междустр.интервал:  точно 20 пт"/>
    <w:basedOn w:val="a2"/>
    <w:rsid w:val="00950415"/>
    <w:pPr>
      <w:spacing w:line="360" w:lineRule="exact"/>
    </w:pPr>
  </w:style>
  <w:style w:type="paragraph" w:customStyle="1" w:styleId="afff1">
    <w:name w:val="текст в штампе слева"/>
    <w:basedOn w:val="aff1"/>
    <w:rsid w:val="00950415"/>
    <w:pPr>
      <w:jc w:val="left"/>
    </w:pPr>
  </w:style>
  <w:style w:type="paragraph" w:customStyle="1" w:styleId="29">
    <w:name w:val="Схема документа2"/>
    <w:basedOn w:val="a1"/>
    <w:rsid w:val="0095041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rsid w:val="007B0882"/>
    <w:rPr>
      <w:rFonts w:eastAsia="TimesNewRomanPSMT"/>
      <w:b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rsid w:val="007F583B"/>
    <w:rPr>
      <w:sz w:val="32"/>
      <w:lang w:eastAsia="ar-SA"/>
    </w:rPr>
  </w:style>
  <w:style w:type="character" w:customStyle="1" w:styleId="70">
    <w:name w:val="Заголовок 7 Знак"/>
    <w:link w:val="7"/>
    <w:uiPriority w:val="9"/>
    <w:rsid w:val="007F583B"/>
    <w:rPr>
      <w:color w:val="FF0000"/>
      <w:sz w:val="28"/>
      <w:lang w:eastAsia="ar-SA"/>
    </w:rPr>
  </w:style>
  <w:style w:type="character" w:customStyle="1" w:styleId="80">
    <w:name w:val="Заголовок 8 Знак"/>
    <w:link w:val="8"/>
    <w:uiPriority w:val="9"/>
    <w:rsid w:val="007F583B"/>
    <w:rPr>
      <w:color w:val="FF0000"/>
      <w:sz w:val="28"/>
      <w:lang w:eastAsia="ar-SA"/>
    </w:rPr>
  </w:style>
  <w:style w:type="character" w:customStyle="1" w:styleId="90">
    <w:name w:val="Заголовок 9 Знак"/>
    <w:link w:val="9"/>
    <w:uiPriority w:val="9"/>
    <w:rsid w:val="007F583B"/>
    <w:rPr>
      <w:sz w:val="28"/>
      <w:u w:val="single"/>
      <w:lang w:eastAsia="ar-SA"/>
    </w:rPr>
  </w:style>
  <w:style w:type="paragraph" w:styleId="afff2">
    <w:name w:val="caption"/>
    <w:basedOn w:val="a1"/>
    <w:next w:val="a1"/>
    <w:uiPriority w:val="35"/>
    <w:qFormat/>
    <w:rsid w:val="00950415"/>
    <w:pPr>
      <w:spacing w:after="200"/>
    </w:pPr>
    <w:rPr>
      <w:b/>
      <w:bCs/>
      <w:color w:val="4F81BD"/>
      <w:sz w:val="18"/>
      <w:szCs w:val="18"/>
    </w:rPr>
  </w:style>
  <w:style w:type="character" w:customStyle="1" w:styleId="af9">
    <w:name w:val="Заголовок Знак"/>
    <w:link w:val="af8"/>
    <w:uiPriority w:val="10"/>
    <w:rsid w:val="000B5855"/>
    <w:rPr>
      <w:rFonts w:ascii="Arial" w:hAnsi="Arial" w:cs="Arial"/>
      <w:caps/>
      <w:sz w:val="28"/>
      <w:szCs w:val="28"/>
      <w:lang w:eastAsia="ar-SA"/>
    </w:rPr>
  </w:style>
  <w:style w:type="character" w:customStyle="1" w:styleId="afb">
    <w:name w:val="Подзаголовок Знак"/>
    <w:link w:val="afa"/>
    <w:uiPriority w:val="11"/>
    <w:rsid w:val="007F583B"/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styleId="afff3">
    <w:name w:val="Strong"/>
    <w:uiPriority w:val="22"/>
    <w:qFormat/>
    <w:rsid w:val="00950415"/>
    <w:rPr>
      <w:b/>
      <w:bCs/>
    </w:rPr>
  </w:style>
  <w:style w:type="paragraph" w:styleId="afff4">
    <w:name w:val="No Spacing"/>
    <w:basedOn w:val="a1"/>
    <w:link w:val="afff5"/>
    <w:uiPriority w:val="1"/>
    <w:qFormat/>
    <w:rsid w:val="00950415"/>
    <w:rPr>
      <w:rFonts w:eastAsia="Times New Roman"/>
      <w:sz w:val="24"/>
      <w:szCs w:val="20"/>
      <w:lang w:val="x-none" w:eastAsia="ar-SA"/>
    </w:rPr>
  </w:style>
  <w:style w:type="paragraph" w:styleId="afff6">
    <w:name w:val="List Paragraph"/>
    <w:basedOn w:val="a1"/>
    <w:uiPriority w:val="34"/>
    <w:qFormat/>
    <w:rsid w:val="00950415"/>
    <w:pPr>
      <w:ind w:left="720"/>
      <w:contextualSpacing/>
    </w:pPr>
  </w:style>
  <w:style w:type="paragraph" w:styleId="2a">
    <w:name w:val="Quote"/>
    <w:basedOn w:val="a1"/>
    <w:next w:val="a1"/>
    <w:link w:val="2b"/>
    <w:uiPriority w:val="29"/>
    <w:qFormat/>
    <w:rsid w:val="00950415"/>
    <w:rPr>
      <w:rFonts w:eastAsia="Times New Roman"/>
      <w:i/>
      <w:iCs/>
      <w:color w:val="000000"/>
      <w:sz w:val="24"/>
      <w:szCs w:val="20"/>
      <w:lang w:val="x-none" w:eastAsia="ar-SA"/>
    </w:rPr>
  </w:style>
  <w:style w:type="character" w:customStyle="1" w:styleId="2b">
    <w:name w:val="Цитата 2 Знак"/>
    <w:link w:val="2a"/>
    <w:uiPriority w:val="29"/>
    <w:rsid w:val="007F583B"/>
    <w:rPr>
      <w:i/>
      <w:iCs/>
      <w:color w:val="000000"/>
      <w:sz w:val="24"/>
      <w:lang w:eastAsia="ar-SA"/>
    </w:rPr>
  </w:style>
  <w:style w:type="paragraph" w:styleId="afff7">
    <w:name w:val="Intense Quote"/>
    <w:basedOn w:val="a1"/>
    <w:next w:val="a1"/>
    <w:link w:val="afff8"/>
    <w:uiPriority w:val="30"/>
    <w:qFormat/>
    <w:rsid w:val="00950415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4"/>
      <w:szCs w:val="20"/>
      <w:lang w:val="x-none" w:eastAsia="ar-SA"/>
    </w:rPr>
  </w:style>
  <w:style w:type="character" w:customStyle="1" w:styleId="afff8">
    <w:name w:val="Выделенная цитата Знак"/>
    <w:link w:val="afff7"/>
    <w:uiPriority w:val="30"/>
    <w:rsid w:val="007F583B"/>
    <w:rPr>
      <w:b/>
      <w:bCs/>
      <w:i/>
      <w:iCs/>
      <w:color w:val="4F81BD"/>
      <w:sz w:val="24"/>
      <w:lang w:eastAsia="ar-SA"/>
    </w:rPr>
  </w:style>
  <w:style w:type="character" w:styleId="afff9">
    <w:name w:val="Subtle Emphasis"/>
    <w:uiPriority w:val="19"/>
    <w:qFormat/>
    <w:rsid w:val="00950415"/>
    <w:rPr>
      <w:i/>
      <w:iCs/>
      <w:color w:val="808080"/>
    </w:rPr>
  </w:style>
  <w:style w:type="character" w:styleId="afffa">
    <w:name w:val="Intense Emphasis"/>
    <w:uiPriority w:val="21"/>
    <w:qFormat/>
    <w:rsid w:val="00950415"/>
    <w:rPr>
      <w:b/>
      <w:bCs/>
      <w:i/>
      <w:iCs/>
      <w:color w:val="4F81BD"/>
    </w:rPr>
  </w:style>
  <w:style w:type="character" w:styleId="afffb">
    <w:name w:val="Subtle Reference"/>
    <w:uiPriority w:val="31"/>
    <w:qFormat/>
    <w:rsid w:val="00950415"/>
    <w:rPr>
      <w:smallCaps/>
      <w:color w:val="C0504D"/>
      <w:u w:val="single"/>
    </w:rPr>
  </w:style>
  <w:style w:type="character" w:styleId="afffc">
    <w:name w:val="Intense Reference"/>
    <w:uiPriority w:val="32"/>
    <w:qFormat/>
    <w:rsid w:val="00950415"/>
    <w:rPr>
      <w:b/>
      <w:bCs/>
      <w:smallCaps/>
      <w:color w:val="C0504D"/>
      <w:spacing w:val="5"/>
      <w:u w:val="single"/>
    </w:rPr>
  </w:style>
  <w:style w:type="character" w:styleId="afffd">
    <w:name w:val="Book Title"/>
    <w:uiPriority w:val="33"/>
    <w:qFormat/>
    <w:rsid w:val="00950415"/>
    <w:rPr>
      <w:b/>
      <w:bCs/>
      <w:smallCaps/>
      <w:spacing w:val="5"/>
    </w:rPr>
  </w:style>
  <w:style w:type="character" w:customStyle="1" w:styleId="afff5">
    <w:name w:val="Без интервала Знак"/>
    <w:link w:val="afff4"/>
    <w:uiPriority w:val="1"/>
    <w:rsid w:val="007F583B"/>
    <w:rPr>
      <w:sz w:val="24"/>
      <w:lang w:eastAsia="ar-SA"/>
    </w:rPr>
  </w:style>
  <w:style w:type="paragraph" w:customStyle="1" w:styleId="afffe">
    <w:name w:val="Назувание организации"/>
    <w:basedOn w:val="af8"/>
    <w:qFormat/>
    <w:rsid w:val="00950415"/>
    <w:rPr>
      <w:b/>
      <w:color w:val="0D0D0D"/>
      <w:sz w:val="36"/>
      <w:szCs w:val="36"/>
    </w:rPr>
  </w:style>
  <w:style w:type="paragraph" w:customStyle="1" w:styleId="affff">
    <w:name w:val="Название_раздела"/>
    <w:basedOn w:val="af8"/>
    <w:qFormat/>
    <w:rsid w:val="00950415"/>
    <w:rPr>
      <w:caps w:val="0"/>
    </w:rPr>
  </w:style>
  <w:style w:type="paragraph" w:customStyle="1" w:styleId="affff0">
    <w:name w:val="Название_Книга"/>
    <w:basedOn w:val="af8"/>
    <w:qFormat/>
    <w:rsid w:val="00950415"/>
    <w:rPr>
      <w:b/>
      <w:caps w:val="0"/>
      <w:sz w:val="36"/>
      <w:szCs w:val="36"/>
    </w:rPr>
  </w:style>
  <w:style w:type="paragraph" w:customStyle="1" w:styleId="affff1">
    <w:name w:val="Название_Том"/>
    <w:basedOn w:val="affff0"/>
    <w:qFormat/>
    <w:rsid w:val="00950415"/>
  </w:style>
  <w:style w:type="paragraph" w:customStyle="1" w:styleId="affff2">
    <w:name w:val="Название_шифр"/>
    <w:basedOn w:val="affff1"/>
    <w:qFormat/>
    <w:rsid w:val="00950415"/>
    <w:rPr>
      <w:sz w:val="28"/>
    </w:rPr>
  </w:style>
  <w:style w:type="paragraph" w:customStyle="1" w:styleId="affff3">
    <w:name w:val="Название_объекта"/>
    <w:basedOn w:val="af8"/>
    <w:qFormat/>
    <w:rsid w:val="00950415"/>
    <w:rPr>
      <w:b/>
      <w:color w:val="404040"/>
      <w:sz w:val="44"/>
    </w:rPr>
  </w:style>
  <w:style w:type="paragraph" w:customStyle="1" w:styleId="affff4">
    <w:name w:val="Листинг программы"/>
    <w:rsid w:val="00950415"/>
    <w:pPr>
      <w:suppressAutoHyphens/>
    </w:pPr>
    <w:rPr>
      <w:noProof/>
    </w:rPr>
  </w:style>
  <w:style w:type="paragraph" w:styleId="44">
    <w:name w:val="toc 4"/>
    <w:basedOn w:val="a1"/>
    <w:next w:val="a1"/>
    <w:autoRedefine/>
    <w:uiPriority w:val="39"/>
    <w:rsid w:val="00950415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customStyle="1" w:styleId="affff5">
    <w:name w:val="Переменные"/>
    <w:basedOn w:val="a2"/>
    <w:rsid w:val="00950415"/>
    <w:pPr>
      <w:tabs>
        <w:tab w:val="left" w:pos="482"/>
      </w:tabs>
      <w:ind w:left="482" w:hanging="482"/>
    </w:pPr>
  </w:style>
  <w:style w:type="paragraph" w:styleId="affff6">
    <w:name w:val="Document Map"/>
    <w:basedOn w:val="a1"/>
    <w:link w:val="1e"/>
    <w:uiPriority w:val="99"/>
    <w:semiHidden/>
    <w:rsid w:val="00950415"/>
    <w:pPr>
      <w:shd w:val="clear" w:color="auto" w:fill="000080"/>
    </w:pPr>
    <w:rPr>
      <w:rFonts w:eastAsia="Times New Roman"/>
      <w:sz w:val="24"/>
      <w:szCs w:val="20"/>
      <w:lang w:val="x-none" w:eastAsia="ar-SA"/>
    </w:rPr>
  </w:style>
  <w:style w:type="character" w:customStyle="1" w:styleId="1e">
    <w:name w:val="Схема документа Знак1"/>
    <w:link w:val="affff6"/>
    <w:uiPriority w:val="99"/>
    <w:semiHidden/>
    <w:rsid w:val="00950415"/>
    <w:rPr>
      <w:sz w:val="24"/>
      <w:shd w:val="clear" w:color="auto" w:fill="000080"/>
      <w:lang w:eastAsia="ar-SA"/>
    </w:rPr>
  </w:style>
  <w:style w:type="paragraph" w:styleId="affff7">
    <w:name w:val="annotation text"/>
    <w:basedOn w:val="a1"/>
    <w:link w:val="affff8"/>
    <w:uiPriority w:val="99"/>
    <w:semiHidden/>
    <w:rsid w:val="00950415"/>
    <w:rPr>
      <w:rFonts w:ascii="Journal" w:eastAsia="Times New Roman" w:hAnsi="Journal"/>
      <w:sz w:val="24"/>
      <w:szCs w:val="20"/>
      <w:lang w:val="x-none" w:eastAsia="ar-SA"/>
    </w:rPr>
  </w:style>
  <w:style w:type="character" w:customStyle="1" w:styleId="affff8">
    <w:name w:val="Текст примечания Знак"/>
    <w:link w:val="affff7"/>
    <w:uiPriority w:val="99"/>
    <w:semiHidden/>
    <w:rsid w:val="00950415"/>
    <w:rPr>
      <w:rFonts w:ascii="Journal" w:hAnsi="Journal"/>
      <w:sz w:val="24"/>
      <w:lang w:eastAsia="ar-SA"/>
    </w:rPr>
  </w:style>
  <w:style w:type="paragraph" w:customStyle="1" w:styleId="affff9">
    <w:name w:val="Формула"/>
    <w:basedOn w:val="a2"/>
    <w:rsid w:val="00950415"/>
    <w:pPr>
      <w:tabs>
        <w:tab w:val="center" w:pos="4536"/>
        <w:tab w:val="right" w:pos="9356"/>
      </w:tabs>
      <w:ind w:firstLine="0"/>
    </w:pPr>
  </w:style>
  <w:style w:type="paragraph" w:customStyle="1" w:styleId="affffa">
    <w:name w:val="Чертежный"/>
    <w:rsid w:val="00950415"/>
    <w:pPr>
      <w:jc w:val="both"/>
    </w:pPr>
    <w:rPr>
      <w:rFonts w:ascii="ISOCPEUR" w:hAnsi="ISOCPEUR"/>
      <w:i/>
      <w:sz w:val="28"/>
      <w:lang w:val="uk-UA"/>
    </w:rPr>
  </w:style>
  <w:style w:type="paragraph" w:styleId="affffb">
    <w:name w:val="Normal (Web)"/>
    <w:basedOn w:val="a1"/>
    <w:link w:val="affffc"/>
    <w:rsid w:val="00AA72D3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x-none" w:eastAsia="x-none"/>
    </w:rPr>
  </w:style>
  <w:style w:type="table" w:styleId="affffd">
    <w:name w:val="Table Grid"/>
    <w:basedOn w:val="a4"/>
    <w:uiPriority w:val="59"/>
    <w:rsid w:val="00BA56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1"/>
    <w:rsid w:val="00BA5625"/>
    <w:pPr>
      <w:spacing w:before="100" w:beforeAutospacing="1"/>
      <w:jc w:val="left"/>
    </w:pPr>
  </w:style>
  <w:style w:type="character" w:customStyle="1" w:styleId="140">
    <w:name w:val="Знак Знак14"/>
    <w:rsid w:val="00BA5625"/>
    <w:rPr>
      <w:b/>
      <w:kern w:val="1"/>
      <w:sz w:val="32"/>
      <w:lang w:val="ru-RU" w:eastAsia="ar-SA" w:bidi="ar-SA"/>
    </w:rPr>
  </w:style>
  <w:style w:type="character" w:customStyle="1" w:styleId="15">
    <w:name w:val="Основной текст Знак1"/>
    <w:aliases w:val=" Знак Знак,Знак Знак"/>
    <w:link w:val="a2"/>
    <w:uiPriority w:val="99"/>
    <w:locked/>
    <w:rsid w:val="00BA5625"/>
    <w:rPr>
      <w:sz w:val="28"/>
      <w:lang w:eastAsia="ar-SA"/>
    </w:rPr>
  </w:style>
  <w:style w:type="character" w:customStyle="1" w:styleId="120">
    <w:name w:val="Знак Знак12"/>
    <w:rsid w:val="00BA5625"/>
    <w:rPr>
      <w:rFonts w:ascii="Arial" w:hAnsi="Arial"/>
      <w:b/>
      <w:sz w:val="18"/>
      <w:lang w:val="ru-RU" w:eastAsia="ar-SA" w:bidi="ar-SA"/>
    </w:rPr>
  </w:style>
  <w:style w:type="character" w:customStyle="1" w:styleId="130">
    <w:name w:val="Знак Знак13"/>
    <w:rsid w:val="00BA5625"/>
    <w:rPr>
      <w:b/>
      <w:color w:val="000000"/>
      <w:kern w:val="1"/>
      <w:sz w:val="28"/>
      <w:lang w:val="ru-RU" w:eastAsia="ar-SA" w:bidi="ar-SA"/>
    </w:rPr>
  </w:style>
  <w:style w:type="character" w:customStyle="1" w:styleId="150">
    <w:name w:val="Знак Знак15"/>
    <w:rsid w:val="00BA5625"/>
    <w:rPr>
      <w:b/>
      <w:kern w:val="1"/>
      <w:sz w:val="32"/>
      <w:lang w:eastAsia="ar-SA"/>
    </w:rPr>
  </w:style>
  <w:style w:type="character" w:customStyle="1" w:styleId="110">
    <w:name w:val="Знак Знак11"/>
    <w:rsid w:val="00BA5625"/>
    <w:rPr>
      <w:b/>
      <w:color w:val="000000"/>
      <w:kern w:val="1"/>
      <w:sz w:val="28"/>
      <w:lang w:eastAsia="ar-SA"/>
    </w:rPr>
  </w:style>
  <w:style w:type="character" w:customStyle="1" w:styleId="affffe">
    <w:name w:val="Знак Знак Знак"/>
    <w:locked/>
    <w:rsid w:val="00BA5625"/>
    <w:rPr>
      <w:sz w:val="28"/>
      <w:lang w:val="ru-RU" w:eastAsia="ar-SA" w:bidi="ar-SA"/>
    </w:rPr>
  </w:style>
  <w:style w:type="paragraph" w:styleId="2c">
    <w:name w:val="Body Text Indent 2"/>
    <w:basedOn w:val="a1"/>
    <w:link w:val="2d"/>
    <w:uiPriority w:val="99"/>
    <w:semiHidden/>
    <w:unhideWhenUsed/>
    <w:rsid w:val="00BA5625"/>
    <w:pPr>
      <w:spacing w:line="480" w:lineRule="auto"/>
      <w:ind w:left="283"/>
    </w:pPr>
    <w:rPr>
      <w:rFonts w:eastAsia="Times New Roman"/>
      <w:sz w:val="24"/>
      <w:szCs w:val="20"/>
      <w:lang w:val="x-none" w:eastAsia="ar-SA"/>
    </w:rPr>
  </w:style>
  <w:style w:type="character" w:customStyle="1" w:styleId="2d">
    <w:name w:val="Основной текст с отступом 2 Знак"/>
    <w:link w:val="2c"/>
    <w:uiPriority w:val="99"/>
    <w:semiHidden/>
    <w:rsid w:val="00BA5625"/>
    <w:rPr>
      <w:sz w:val="24"/>
      <w:lang w:eastAsia="ar-SA"/>
    </w:rPr>
  </w:style>
  <w:style w:type="paragraph" w:customStyle="1" w:styleId="121">
    <w:name w:val="абзац 12"/>
    <w:basedOn w:val="a1"/>
    <w:rsid w:val="00BA5625"/>
    <w:pPr>
      <w:ind w:firstLine="709"/>
    </w:pPr>
  </w:style>
  <w:style w:type="paragraph" w:styleId="36">
    <w:name w:val="Body Text 3"/>
    <w:basedOn w:val="a1"/>
    <w:link w:val="37"/>
    <w:uiPriority w:val="99"/>
    <w:semiHidden/>
    <w:unhideWhenUsed/>
    <w:rsid w:val="00BA5625"/>
    <w:rPr>
      <w:rFonts w:eastAsia="Times New Roman"/>
      <w:sz w:val="16"/>
      <w:szCs w:val="16"/>
      <w:lang w:val="x-none" w:eastAsia="ar-SA"/>
    </w:rPr>
  </w:style>
  <w:style w:type="character" w:customStyle="1" w:styleId="37">
    <w:name w:val="Основной текст 3 Знак"/>
    <w:link w:val="36"/>
    <w:uiPriority w:val="99"/>
    <w:semiHidden/>
    <w:rsid w:val="00BA5625"/>
    <w:rPr>
      <w:sz w:val="16"/>
      <w:szCs w:val="16"/>
      <w:lang w:eastAsia="ar-SA"/>
    </w:rPr>
  </w:style>
  <w:style w:type="character" w:customStyle="1" w:styleId="1f">
    <w:name w:val="Текст выноски Знак1"/>
    <w:rsid w:val="00BA5625"/>
    <w:rPr>
      <w:rFonts w:ascii="Tahoma" w:hAnsi="Tahoma" w:cs="Tahoma"/>
      <w:sz w:val="16"/>
      <w:szCs w:val="16"/>
    </w:rPr>
  </w:style>
  <w:style w:type="character" w:customStyle="1" w:styleId="1f0">
    <w:name w:val="Текст сноски Знак1"/>
    <w:rsid w:val="00BA5625"/>
  </w:style>
  <w:style w:type="character" w:customStyle="1" w:styleId="18">
    <w:name w:val="Нижний колонтитул Знак1"/>
    <w:link w:val="af3"/>
    <w:uiPriority w:val="99"/>
    <w:rsid w:val="00BA5625"/>
    <w:rPr>
      <w:lang w:eastAsia="ar-SA"/>
    </w:rPr>
  </w:style>
  <w:style w:type="character" w:customStyle="1" w:styleId="af5">
    <w:name w:val="Основной текст с отступом Знак"/>
    <w:link w:val="af4"/>
    <w:uiPriority w:val="99"/>
    <w:rsid w:val="00BA5625"/>
    <w:rPr>
      <w:sz w:val="24"/>
      <w:lang w:eastAsia="ar-SA"/>
    </w:rPr>
  </w:style>
  <w:style w:type="character" w:customStyle="1" w:styleId="af7">
    <w:name w:val="Верхний колонтитул Знак"/>
    <w:link w:val="af6"/>
    <w:uiPriority w:val="99"/>
    <w:rsid w:val="00BA5625"/>
    <w:rPr>
      <w:sz w:val="24"/>
      <w:lang w:eastAsia="ar-SA"/>
    </w:rPr>
  </w:style>
  <w:style w:type="paragraph" w:customStyle="1" w:styleId="xl74">
    <w:name w:val="xl74"/>
    <w:basedOn w:val="a1"/>
    <w:rsid w:val="00BA56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</w:rPr>
  </w:style>
  <w:style w:type="character" w:customStyle="1" w:styleId="affffc">
    <w:name w:val="Обычный (веб) Знак"/>
    <w:link w:val="affffb"/>
    <w:rsid w:val="000636D2"/>
    <w:rPr>
      <w:sz w:val="24"/>
      <w:szCs w:val="24"/>
    </w:rPr>
  </w:style>
  <w:style w:type="paragraph" w:customStyle="1" w:styleId="Default">
    <w:name w:val="Default"/>
    <w:rsid w:val="00696A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name w:val="Текст маркированный"/>
    <w:basedOn w:val="a1"/>
    <w:link w:val="afffff"/>
    <w:qFormat/>
    <w:rsid w:val="002E5732"/>
    <w:pPr>
      <w:numPr>
        <w:numId w:val="7"/>
      </w:numPr>
      <w:spacing w:before="60" w:after="6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fffff">
    <w:name w:val="Текст маркированный Знак"/>
    <w:link w:val="a"/>
    <w:rsid w:val="002E5732"/>
    <w:rPr>
      <w:sz w:val="24"/>
      <w:szCs w:val="24"/>
    </w:rPr>
  </w:style>
  <w:style w:type="paragraph" w:styleId="a0">
    <w:name w:val="List Bullet"/>
    <w:basedOn w:val="af2"/>
    <w:qFormat/>
    <w:rsid w:val="00687AAC"/>
    <w:pPr>
      <w:widowControl w:val="0"/>
      <w:numPr>
        <w:numId w:val="9"/>
      </w:numPr>
      <w:tabs>
        <w:tab w:val="clear" w:pos="1212"/>
        <w:tab w:val="num" w:pos="1211"/>
      </w:tabs>
      <w:ind w:left="709" w:firstLine="284"/>
    </w:pPr>
    <w:rPr>
      <w:rFonts w:eastAsia="Times New Roman"/>
      <w:szCs w:val="20"/>
    </w:rPr>
  </w:style>
  <w:style w:type="paragraph" w:customStyle="1" w:styleId="afffff0">
    <w:name w:val="основной тект"/>
    <w:basedOn w:val="1d"/>
    <w:qFormat/>
    <w:rsid w:val="00395532"/>
    <w:pPr>
      <w:suppressAutoHyphens w:val="0"/>
      <w:spacing w:before="0" w:after="0" w:line="360" w:lineRule="auto"/>
      <w:ind w:firstLine="709"/>
      <w:jc w:val="both"/>
    </w:pPr>
    <w:rPr>
      <w:rFonts w:eastAsia="Times New Roman"/>
      <w:sz w:val="28"/>
      <w:lang w:eastAsia="ru-RU"/>
    </w:rPr>
  </w:style>
  <w:style w:type="paragraph" w:customStyle="1" w:styleId="Style68">
    <w:name w:val="Style68"/>
    <w:basedOn w:val="a1"/>
    <w:rsid w:val="00395532"/>
    <w:pPr>
      <w:widowControl w:val="0"/>
      <w:autoSpaceDE w:val="0"/>
      <w:autoSpaceDN w:val="0"/>
      <w:adjustRightInd w:val="0"/>
      <w:spacing w:line="674" w:lineRule="exact"/>
      <w:ind w:firstLine="565"/>
      <w:jc w:val="left"/>
    </w:pPr>
    <w:rPr>
      <w:rFonts w:eastAsia="Times New Roman"/>
      <w:sz w:val="24"/>
      <w:szCs w:val="24"/>
    </w:rPr>
  </w:style>
  <w:style w:type="character" w:customStyle="1" w:styleId="js-extracted-address">
    <w:name w:val="js-extracted-address"/>
    <w:basedOn w:val="a3"/>
    <w:rsid w:val="00D774EC"/>
  </w:style>
  <w:style w:type="character" w:customStyle="1" w:styleId="mail-message-map-nobreak">
    <w:name w:val="mail-message-map-nobreak"/>
    <w:basedOn w:val="a3"/>
    <w:rsid w:val="00D774EC"/>
  </w:style>
  <w:style w:type="paragraph" w:customStyle="1" w:styleId="---">
    <w:name w:val="первая-строка-с-отступом"/>
    <w:basedOn w:val="a1"/>
    <w:rsid w:val="00933252"/>
    <w:pPr>
      <w:spacing w:before="100" w:beforeAutospacing="1"/>
      <w:ind w:firstLine="284"/>
    </w:pPr>
    <w:rPr>
      <w:rFonts w:eastAsia="Times New Roman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F250C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F250C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8">
    <w:name w:val="Основной текст (3)"/>
    <w:rsid w:val="00A606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2e">
    <w:name w:val="Основной текст (2)_"/>
    <w:rsid w:val="0052560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06348">
          <w:blockQuote w:val="1"/>
          <w:marLeft w:val="0"/>
          <w:marRight w:val="-229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11" w:color="auto"/>
                <w:bottom w:val="none" w:sz="0" w:space="0" w:color="auto"/>
                <w:right w:val="single" w:sz="8" w:space="11" w:color="auto"/>
              </w:divBdr>
              <w:divsChild>
                <w:div w:id="530605313">
                  <w:marLeft w:val="0"/>
                  <w:marRight w:val="-2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30AD-3ABA-4F4C-9248-9D870281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«ГИПРОГОР»</vt:lpstr>
    </vt:vector>
  </TitlesOfParts>
  <Company>1</Company>
  <LinksUpToDate>false</LinksUpToDate>
  <CharactersWithSpaces>18708</CharactersWithSpaces>
  <SharedDoc>false</SharedDoc>
  <HLinks>
    <vt:vector size="126" baseType="variant"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_Toc502101504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_Toc502101503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_Toc502101502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_Toc502101501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_Toc502101500</vt:lpwstr>
      </vt:variant>
      <vt:variant>
        <vt:i4>1966131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_Toc502101499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_Toc502101498</vt:lpwstr>
      </vt:variant>
      <vt:variant>
        <vt:i4>1966131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_Toc502101497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_Toc502101495</vt:lpwstr>
      </vt:variant>
      <vt:variant>
        <vt:i4>1966131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_Toc502101494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_Toc502101493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_Toc502101492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_Toc502101491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_Toc502101490</vt:lpwstr>
      </vt:variant>
      <vt:variant>
        <vt:i4>1048627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_Toc502101471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_Toc502101470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_Toc502101469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_Toc502101468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_Toc502101467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_Toc502101466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_Toc502101465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«ГИПРОГОР»</dc:title>
  <dc:creator>AN</dc:creator>
  <cp:lastModifiedBy>User</cp:lastModifiedBy>
  <cp:revision>2</cp:revision>
  <cp:lastPrinted>2019-02-22T05:31:00Z</cp:lastPrinted>
  <dcterms:created xsi:type="dcterms:W3CDTF">2019-10-21T20:57:00Z</dcterms:created>
  <dcterms:modified xsi:type="dcterms:W3CDTF">2019-10-21T20:57:00Z</dcterms:modified>
</cp:coreProperties>
</file>