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E4C" w:rsidRPr="00D162D5" w:rsidRDefault="007A0E4C" w:rsidP="007A0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162D5">
        <w:rPr>
          <w:rFonts w:ascii="Times New Roman" w:hAnsi="Times New Roman" w:cs="Times New Roman"/>
          <w:b/>
          <w:sz w:val="28"/>
          <w:szCs w:val="28"/>
        </w:rPr>
        <w:t>ПРОЕКТ ВНЕСЕНИЯ ИЗМЕНЕНИЙ В ПРОЕКТЫ ПЛАНИРОВКИ И МЕЖЕВАНИЯ ЗАСТРОЕННЫХ ТЕРРИТОРИЙ В ГОРОДЕ СМОЛЕНСКЕ В ГРАНИЦАХ ПРОСПЕКТА СТРОИТЕЛЕЙ – УЛИЦЫ РЫЛЕНКОВА – УЛИЦЫ 25 СЕНТЯБРЯ – УЛИЦЫ ПОПОВА</w:t>
      </w:r>
    </w:p>
    <w:p w:rsidR="007A0E4C" w:rsidRPr="00D162D5" w:rsidRDefault="007A0E4C" w:rsidP="007A0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E4C" w:rsidRPr="00D162D5" w:rsidRDefault="007A0E4C" w:rsidP="007A0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Настоящий проект внесения изменений в проекты планировки и межевания застроенных территорий в городе Смоленске в границах проспекта Строителей – улицы Рыленкова – улицы 25 Сентября – улицы Попова, утвержденные постановлением Администрации города Смоленска от 16.08.2013 № 1412-адм, подготовлен на основании постановления Администрации города Смоленска      от 07.04.2022 № 895-адм «О принятии решения о подготовке проекта внесения изменений в проекты планировки и межевания застроенных территорий в городе Смоленске в границах проспекта Строителей – улицы Рыленкова – улицы           25 Сентября – улицы Попова».</w:t>
      </w:r>
    </w:p>
    <w:p w:rsidR="007A0E4C" w:rsidRPr="00D162D5" w:rsidRDefault="007A0E4C" w:rsidP="007A0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Подготовка проекта внесения изменений в проекты планировки и межевания застроенных территорий разрешена ГСК «Товарищ» за счет собственных средств.</w:t>
      </w:r>
    </w:p>
    <w:p w:rsidR="007A0E4C" w:rsidRPr="00D162D5" w:rsidRDefault="007A0E4C" w:rsidP="007A0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Исполнителем работ по подготовке проекта внесения изменений в проект межевания застроенных территорий является ООО «Инженерно-кадастровая фирма по земле» (г. Смоленск, ул. Кирова, д. 22-Г, офис 53, тел.(4812)35-85-66).</w:t>
      </w:r>
    </w:p>
    <w:p w:rsidR="007A0E4C" w:rsidRPr="00D162D5" w:rsidRDefault="007A0E4C" w:rsidP="007A0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Директор ООО «ИКФ по земле» – Щебленкова Л.А.</w:t>
      </w:r>
    </w:p>
    <w:p w:rsidR="007A0E4C" w:rsidRPr="00D162D5" w:rsidRDefault="007A0E4C" w:rsidP="007A0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Кадастровый инженер – Палагина Н.Г.</w:t>
      </w:r>
    </w:p>
    <w:p w:rsidR="007A0E4C" w:rsidRPr="00D162D5" w:rsidRDefault="007A0E4C" w:rsidP="007A0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Геодезист – Следков П.С.</w:t>
      </w: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E4C" w:rsidRPr="00D162D5" w:rsidRDefault="007A0E4C" w:rsidP="007A0E4C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проекта внесения изменений в проекты планировки и межевания застроенных территорий:</w:t>
      </w:r>
    </w:p>
    <w:p w:rsidR="007A0E4C" w:rsidRPr="00D162D5" w:rsidRDefault="007A0E4C" w:rsidP="007A0E4C">
      <w:pPr>
        <w:keepNext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Вместо участка №</w:t>
      </w:r>
      <w:r w:rsidR="003C4037"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(по экспликации земельных участков) сформировать земельный участок под территорию ГСК «Товарищ» согласно ее фактическому использованию.</w:t>
      </w:r>
    </w:p>
    <w:p w:rsidR="007A0E4C" w:rsidRPr="00D162D5" w:rsidRDefault="007A0E4C" w:rsidP="007A0E4C">
      <w:pPr>
        <w:keepNext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чертежах проекта планировки отразить объекты капитального строительства ГСК «Товарищ», исключить зону планируемого размещения объектов и аннулировать ОКС №</w:t>
      </w:r>
      <w:r w:rsidR="003C4037"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 и №</w:t>
      </w:r>
      <w:r w:rsidR="003C4037"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62 (по экспликации объектов капитального строительства).</w:t>
      </w:r>
    </w:p>
    <w:p w:rsidR="007A0E4C" w:rsidRPr="00D162D5" w:rsidRDefault="007A0E4C" w:rsidP="007A0E4C">
      <w:pPr>
        <w:keepNext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Устранить технические ошибки в случае их обнаружения в ходе разработки проекта внесения изменений.</w:t>
      </w:r>
    </w:p>
    <w:p w:rsidR="00273F6B" w:rsidRPr="00D162D5" w:rsidRDefault="007A0E4C" w:rsidP="007A0E4C">
      <w:pPr>
        <w:keepNext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1709BA" w:rsidRPr="00D162D5" w:rsidRDefault="001709B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557A8D" w:rsidRPr="00D162D5" w:rsidRDefault="00557A8D" w:rsidP="004A4954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62D5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 проект межевания внесены следующие изменения:</w:t>
      </w:r>
    </w:p>
    <w:p w:rsidR="001634DC" w:rsidRPr="00D162D5" w:rsidRDefault="001634DC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1. </w:t>
      </w:r>
      <w:r w:rsidR="000B4373" w:rsidRPr="00D162D5">
        <w:rPr>
          <w:rFonts w:ascii="Times New Roman" w:hAnsi="Times New Roman" w:cs="Times New Roman"/>
          <w:sz w:val="28"/>
          <w:szCs w:val="28"/>
        </w:rPr>
        <w:t>Вместо участка № 8 (по экспликации земельных участков) сформирован земельный участок под территорию ГСК «Товарищ»</w:t>
      </w:r>
      <w:r w:rsidR="00E00F04" w:rsidRPr="00D162D5">
        <w:rPr>
          <w:rFonts w:ascii="Times New Roman" w:hAnsi="Times New Roman" w:cs="Times New Roman"/>
          <w:sz w:val="28"/>
          <w:szCs w:val="28"/>
        </w:rPr>
        <w:t>,</w:t>
      </w:r>
      <w:r w:rsidR="000B4373" w:rsidRPr="00D162D5">
        <w:rPr>
          <w:rFonts w:ascii="Times New Roman" w:hAnsi="Times New Roman" w:cs="Times New Roman"/>
          <w:sz w:val="28"/>
          <w:szCs w:val="28"/>
        </w:rPr>
        <w:t xml:space="preserve"> согласно фактическому использованию по результатам вы</w:t>
      </w:r>
      <w:r w:rsidRPr="00D162D5">
        <w:rPr>
          <w:rFonts w:ascii="Times New Roman" w:hAnsi="Times New Roman" w:cs="Times New Roman"/>
          <w:sz w:val="28"/>
          <w:szCs w:val="28"/>
        </w:rPr>
        <w:t>полненной геодезической съемки.</w:t>
      </w:r>
    </w:p>
    <w:p w:rsidR="001634DC" w:rsidRPr="00D162D5" w:rsidRDefault="000B4373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>В настоящее время в ЕГРН содержатся сведения о земельном участке ГСК «Товарищ» с кадастровым номером 67:27:0030814:7, площадью 1300 кв.</w:t>
      </w:r>
      <w:r w:rsidR="001634DC" w:rsidRPr="00D162D5">
        <w:rPr>
          <w:rFonts w:ascii="Times New Roman" w:hAnsi="Times New Roman" w:cs="Times New Roman"/>
          <w:sz w:val="28"/>
          <w:szCs w:val="28"/>
        </w:rPr>
        <w:t xml:space="preserve"> м</w:t>
      </w:r>
      <w:r w:rsidRPr="00D162D5">
        <w:rPr>
          <w:rFonts w:ascii="Times New Roman" w:hAnsi="Times New Roman" w:cs="Times New Roman"/>
          <w:sz w:val="28"/>
          <w:szCs w:val="28"/>
        </w:rPr>
        <w:t>, с ориентировочн</w:t>
      </w:r>
      <w:r w:rsidR="006B2A73" w:rsidRPr="00D162D5">
        <w:rPr>
          <w:rFonts w:ascii="Times New Roman" w:hAnsi="Times New Roman" w:cs="Times New Roman"/>
          <w:sz w:val="28"/>
          <w:szCs w:val="28"/>
        </w:rPr>
        <w:t>ой</w:t>
      </w:r>
      <w:r w:rsidRPr="00D162D5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6B2A73" w:rsidRPr="00D162D5">
        <w:rPr>
          <w:rFonts w:ascii="Times New Roman" w:hAnsi="Times New Roman" w:cs="Times New Roman"/>
          <w:sz w:val="28"/>
          <w:szCs w:val="28"/>
        </w:rPr>
        <w:t>ей</w:t>
      </w:r>
      <w:r w:rsidRPr="00D162D5">
        <w:rPr>
          <w:rFonts w:ascii="Times New Roman" w:hAnsi="Times New Roman" w:cs="Times New Roman"/>
          <w:sz w:val="28"/>
          <w:szCs w:val="28"/>
        </w:rPr>
        <w:t xml:space="preserve">. </w:t>
      </w:r>
      <w:r w:rsidR="009B59A8" w:rsidRPr="00D162D5">
        <w:rPr>
          <w:rFonts w:ascii="Times New Roman" w:hAnsi="Times New Roman" w:cs="Times New Roman"/>
          <w:sz w:val="28"/>
          <w:szCs w:val="28"/>
        </w:rPr>
        <w:t>Уточненная п</w:t>
      </w:r>
      <w:r w:rsidRPr="00D162D5">
        <w:rPr>
          <w:rFonts w:ascii="Times New Roman" w:hAnsi="Times New Roman" w:cs="Times New Roman"/>
          <w:sz w:val="28"/>
          <w:szCs w:val="28"/>
        </w:rPr>
        <w:t>лощадь земельного участка с кадастровым номером 67:27:0030814:7 составляет 1351 кв.</w:t>
      </w:r>
      <w:r w:rsidR="001634DC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Pr="00D162D5">
        <w:rPr>
          <w:rFonts w:ascii="Times New Roman" w:hAnsi="Times New Roman" w:cs="Times New Roman"/>
          <w:sz w:val="28"/>
          <w:szCs w:val="28"/>
        </w:rPr>
        <w:t>м.</w:t>
      </w:r>
    </w:p>
    <w:p w:rsidR="001634DC" w:rsidRPr="00D162D5" w:rsidRDefault="001634DC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2. </w:t>
      </w:r>
      <w:r w:rsidR="000B4373" w:rsidRPr="00D162D5">
        <w:rPr>
          <w:rFonts w:ascii="Times New Roman" w:hAnsi="Times New Roman" w:cs="Times New Roman"/>
          <w:sz w:val="28"/>
          <w:szCs w:val="28"/>
        </w:rPr>
        <w:t>Одновременно с уточнением местоположения границ</w:t>
      </w:r>
      <w:r w:rsidR="006B2A73" w:rsidRPr="00D162D5">
        <w:rPr>
          <w:rFonts w:ascii="Times New Roman" w:hAnsi="Times New Roman" w:cs="Times New Roman"/>
          <w:sz w:val="28"/>
          <w:szCs w:val="28"/>
        </w:rPr>
        <w:t>ы</w:t>
      </w:r>
      <w:r w:rsidR="000B4373" w:rsidRPr="00D162D5">
        <w:rPr>
          <w:rFonts w:ascii="Times New Roman" w:hAnsi="Times New Roman" w:cs="Times New Roman"/>
          <w:sz w:val="28"/>
          <w:szCs w:val="28"/>
        </w:rPr>
        <w:t xml:space="preserve"> и площади земельного участка ГСК «Товарищ» </w:t>
      </w:r>
      <w:r w:rsidR="00E00F04" w:rsidRPr="00D162D5">
        <w:rPr>
          <w:rFonts w:ascii="Times New Roman" w:hAnsi="Times New Roman" w:cs="Times New Roman"/>
          <w:sz w:val="28"/>
          <w:szCs w:val="28"/>
        </w:rPr>
        <w:t>№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E00F04" w:rsidRPr="00D162D5">
        <w:rPr>
          <w:rFonts w:ascii="Times New Roman" w:hAnsi="Times New Roman" w:cs="Times New Roman"/>
          <w:sz w:val="28"/>
          <w:szCs w:val="28"/>
        </w:rPr>
        <w:t xml:space="preserve">8 (по экспликации земельных участков) </w:t>
      </w:r>
      <w:r w:rsidR="000B4373" w:rsidRPr="00D162D5">
        <w:rPr>
          <w:rFonts w:ascii="Times New Roman" w:hAnsi="Times New Roman" w:cs="Times New Roman"/>
          <w:sz w:val="28"/>
          <w:szCs w:val="28"/>
        </w:rPr>
        <w:t>внесены исправления в местоположение границ и площадь взаимосвязанных земельных участк</w:t>
      </w:r>
      <w:r w:rsidR="00157AB3" w:rsidRPr="00D162D5">
        <w:rPr>
          <w:rFonts w:ascii="Times New Roman" w:hAnsi="Times New Roman" w:cs="Times New Roman"/>
          <w:sz w:val="28"/>
          <w:szCs w:val="28"/>
        </w:rPr>
        <w:t>ов</w:t>
      </w:r>
      <w:r w:rsidR="000B4373" w:rsidRPr="00D162D5">
        <w:rPr>
          <w:rFonts w:ascii="Times New Roman" w:hAnsi="Times New Roman" w:cs="Times New Roman"/>
          <w:sz w:val="28"/>
          <w:szCs w:val="28"/>
        </w:rPr>
        <w:t xml:space="preserve"> №№ 1,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0B4373" w:rsidRPr="00D162D5">
        <w:rPr>
          <w:rFonts w:ascii="Times New Roman" w:hAnsi="Times New Roman" w:cs="Times New Roman"/>
          <w:sz w:val="28"/>
          <w:szCs w:val="28"/>
        </w:rPr>
        <w:t>2,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0B4373" w:rsidRPr="00D162D5">
        <w:rPr>
          <w:rFonts w:ascii="Times New Roman" w:hAnsi="Times New Roman" w:cs="Times New Roman"/>
          <w:sz w:val="28"/>
          <w:szCs w:val="28"/>
        </w:rPr>
        <w:t>3,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0B4373" w:rsidRPr="00D162D5">
        <w:rPr>
          <w:rFonts w:ascii="Times New Roman" w:hAnsi="Times New Roman" w:cs="Times New Roman"/>
          <w:sz w:val="28"/>
          <w:szCs w:val="28"/>
        </w:rPr>
        <w:t>7,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0B4373" w:rsidRPr="00D162D5">
        <w:rPr>
          <w:rFonts w:ascii="Times New Roman" w:hAnsi="Times New Roman" w:cs="Times New Roman"/>
          <w:sz w:val="28"/>
          <w:szCs w:val="28"/>
        </w:rPr>
        <w:t>20 (по экспликации земельных участков).</w:t>
      </w:r>
    </w:p>
    <w:p w:rsidR="001634DC" w:rsidRPr="00D162D5" w:rsidRDefault="001634DC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3. 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Сведения о конфигурации и площади земельных участков №№ 10, 13, 19, 28 (по экспликации земельных участков) указаны в настоящем </w:t>
      </w:r>
      <w:r w:rsidR="00BD0D56" w:rsidRPr="00D162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проекте </w:t>
      </w:r>
      <w:r w:rsidR="00C7394B" w:rsidRPr="00D162D5">
        <w:rPr>
          <w:rFonts w:ascii="Times New Roman" w:hAnsi="Times New Roman" w:cs="Times New Roman"/>
          <w:sz w:val="28"/>
          <w:szCs w:val="28"/>
        </w:rPr>
        <w:t xml:space="preserve">внесения изменений в проект межевания застроенных территорий </w:t>
      </w:r>
      <w:r w:rsidR="00BD0D56" w:rsidRPr="00D162D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12182" w:rsidRPr="00D162D5">
        <w:rPr>
          <w:rFonts w:ascii="Times New Roman" w:hAnsi="Times New Roman" w:cs="Times New Roman"/>
          <w:sz w:val="28"/>
          <w:szCs w:val="28"/>
        </w:rPr>
        <w:t xml:space="preserve"> соответствии с полученными актуальными сведениями ЕГРН о 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B12182" w:rsidRPr="00D162D5">
        <w:rPr>
          <w:rFonts w:ascii="Times New Roman" w:hAnsi="Times New Roman" w:cs="Times New Roman"/>
          <w:sz w:val="28"/>
          <w:szCs w:val="28"/>
        </w:rPr>
        <w:t>земельных участках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без дальнейших преобразований земельных участков.</w:t>
      </w:r>
    </w:p>
    <w:p w:rsidR="00BD0D56" w:rsidRPr="00D162D5" w:rsidRDefault="001634DC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4. </w:t>
      </w:r>
      <w:r w:rsidR="00BD0D56" w:rsidRPr="00D162D5">
        <w:rPr>
          <w:rFonts w:ascii="Times New Roman" w:hAnsi="Times New Roman" w:cs="Times New Roman"/>
          <w:sz w:val="28"/>
          <w:szCs w:val="28"/>
        </w:rPr>
        <w:t>Для упрощения процедуры образования земельных участков</w:t>
      </w:r>
      <w:r w:rsidR="006A7545" w:rsidRPr="00D162D5">
        <w:rPr>
          <w:rFonts w:ascii="Times New Roman" w:hAnsi="Times New Roman" w:cs="Times New Roman"/>
          <w:sz w:val="28"/>
          <w:szCs w:val="28"/>
        </w:rPr>
        <w:t>,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 законодательства о кадастре, для земельных участков №№ 4, 11, 13, 15, 17, 18, 21, 24, 25, 27, 30, 31, 33, 34, 35, 38, 41, 43, 44, 48, 49, 50, 51, 52, 58, 59, 62, 63 </w:t>
      </w:r>
      <w:r w:rsidR="00C7394B" w:rsidRPr="00D162D5">
        <w:rPr>
          <w:rFonts w:ascii="Times New Roman" w:hAnsi="Times New Roman" w:cs="Times New Roman"/>
          <w:sz w:val="28"/>
          <w:szCs w:val="28"/>
        </w:rPr>
        <w:t xml:space="preserve">(по экспликации земельных участков) </w:t>
      </w:r>
      <w:r w:rsidR="00BD0D56" w:rsidRPr="00D162D5">
        <w:rPr>
          <w:rFonts w:ascii="Times New Roman" w:hAnsi="Times New Roman" w:cs="Times New Roman"/>
          <w:sz w:val="28"/>
          <w:szCs w:val="28"/>
        </w:rPr>
        <w:t>исправлен</w:t>
      </w:r>
      <w:r w:rsidR="00C7394B" w:rsidRPr="00D162D5">
        <w:rPr>
          <w:rFonts w:ascii="Times New Roman" w:hAnsi="Times New Roman" w:cs="Times New Roman"/>
          <w:sz w:val="28"/>
          <w:szCs w:val="28"/>
        </w:rPr>
        <w:t>о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C7394B" w:rsidRPr="00D162D5">
        <w:rPr>
          <w:rFonts w:ascii="Times New Roman" w:hAnsi="Times New Roman" w:cs="Times New Roman"/>
          <w:sz w:val="28"/>
          <w:szCs w:val="28"/>
        </w:rPr>
        <w:t xml:space="preserve">местоположение границ 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в соответствии с полученными </w:t>
      </w:r>
      <w:r w:rsidR="00C7394B" w:rsidRPr="00D162D5">
        <w:rPr>
          <w:rFonts w:ascii="Times New Roman" w:hAnsi="Times New Roman" w:cs="Times New Roman"/>
          <w:sz w:val="28"/>
          <w:szCs w:val="28"/>
        </w:rPr>
        <w:t xml:space="preserve">актуальными </w:t>
      </w:r>
      <w:r w:rsidR="00BD0D56" w:rsidRPr="00D162D5">
        <w:rPr>
          <w:rFonts w:ascii="Times New Roman" w:hAnsi="Times New Roman" w:cs="Times New Roman"/>
          <w:sz w:val="28"/>
          <w:szCs w:val="28"/>
        </w:rPr>
        <w:t xml:space="preserve">сведениями ЕГРН о местоположении границ </w:t>
      </w:r>
      <w:r w:rsidR="00C7394B" w:rsidRPr="00D162D5">
        <w:rPr>
          <w:rFonts w:ascii="Times New Roman" w:hAnsi="Times New Roman" w:cs="Times New Roman"/>
          <w:sz w:val="28"/>
          <w:szCs w:val="28"/>
        </w:rPr>
        <w:t xml:space="preserve">исходных </w:t>
      </w:r>
      <w:r w:rsidR="00BD0D56" w:rsidRPr="00D162D5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C7394B" w:rsidRPr="00D162D5">
        <w:rPr>
          <w:rFonts w:ascii="Times New Roman" w:hAnsi="Times New Roman" w:cs="Times New Roman"/>
          <w:sz w:val="28"/>
          <w:szCs w:val="28"/>
        </w:rPr>
        <w:t xml:space="preserve"> (устранение пересечений </w:t>
      </w:r>
      <w:r w:rsidR="005C0FD9" w:rsidRPr="00D162D5">
        <w:rPr>
          <w:rFonts w:ascii="Times New Roman" w:hAnsi="Times New Roman" w:cs="Times New Roman"/>
          <w:sz w:val="28"/>
          <w:szCs w:val="28"/>
        </w:rPr>
        <w:t xml:space="preserve">или чересполосицы </w:t>
      </w:r>
      <w:r w:rsidR="00C7394B" w:rsidRPr="00D162D5">
        <w:rPr>
          <w:rFonts w:ascii="Times New Roman" w:hAnsi="Times New Roman" w:cs="Times New Roman"/>
          <w:sz w:val="28"/>
          <w:szCs w:val="28"/>
        </w:rPr>
        <w:t>в несколько сантиметров границ образуемых земельных участков с границами исходных земельных участков или необоснованное расхождение местоположения границ образуемых земельных участков с местоположением границ исходных земельных участков). Соответственно уточнена площадь данных образуемых земельных участков.</w:t>
      </w:r>
    </w:p>
    <w:p w:rsidR="001634DC" w:rsidRPr="00D162D5" w:rsidRDefault="001634DC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4DC" w:rsidRPr="00D162D5" w:rsidRDefault="001634DC" w:rsidP="004A4954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2D5">
        <w:rPr>
          <w:rFonts w:ascii="Times New Roman" w:hAnsi="Times New Roman" w:cs="Times New Roman"/>
          <w:b/>
          <w:sz w:val="28"/>
          <w:szCs w:val="28"/>
        </w:rPr>
        <w:t>На основании заключения о</w:t>
      </w:r>
      <w:r w:rsidR="004A4954" w:rsidRPr="00D162D5">
        <w:rPr>
          <w:rFonts w:ascii="Times New Roman" w:hAnsi="Times New Roman" w:cs="Times New Roman"/>
          <w:b/>
          <w:sz w:val="28"/>
          <w:szCs w:val="28"/>
        </w:rPr>
        <w:t xml:space="preserve"> результатах публичных слушаний             </w:t>
      </w:r>
      <w:r w:rsidRPr="00D162D5">
        <w:rPr>
          <w:rFonts w:ascii="Times New Roman" w:hAnsi="Times New Roman" w:cs="Times New Roman"/>
          <w:b/>
          <w:sz w:val="28"/>
          <w:szCs w:val="28"/>
        </w:rPr>
        <w:t>от 24.04.2023 в проект межевания внесены следующие изменения:</w:t>
      </w:r>
    </w:p>
    <w:p w:rsidR="001634DC" w:rsidRPr="00D162D5" w:rsidRDefault="001634DC" w:rsidP="001634D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1. </w:t>
      </w:r>
      <w:r w:rsidR="00283A8C" w:rsidRPr="00D162D5">
        <w:rPr>
          <w:rFonts w:ascii="Times New Roman" w:hAnsi="Times New Roman" w:cs="Times New Roman"/>
          <w:sz w:val="28"/>
          <w:szCs w:val="28"/>
        </w:rPr>
        <w:t>Образованы земельные участки №№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283A8C" w:rsidRPr="00D162D5">
        <w:rPr>
          <w:rFonts w:ascii="Times New Roman" w:hAnsi="Times New Roman" w:cs="Times New Roman"/>
          <w:sz w:val="28"/>
          <w:szCs w:val="28"/>
        </w:rPr>
        <w:t>64,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283A8C" w:rsidRPr="00D162D5">
        <w:rPr>
          <w:rFonts w:ascii="Times New Roman" w:hAnsi="Times New Roman" w:cs="Times New Roman"/>
          <w:sz w:val="28"/>
          <w:szCs w:val="28"/>
        </w:rPr>
        <w:t>65,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283A8C" w:rsidRPr="00D162D5">
        <w:rPr>
          <w:rFonts w:ascii="Times New Roman" w:hAnsi="Times New Roman" w:cs="Times New Roman"/>
          <w:sz w:val="28"/>
          <w:szCs w:val="28"/>
        </w:rPr>
        <w:t>66,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283A8C" w:rsidRPr="00D162D5">
        <w:rPr>
          <w:rFonts w:ascii="Times New Roman" w:hAnsi="Times New Roman" w:cs="Times New Roman"/>
          <w:sz w:val="28"/>
          <w:szCs w:val="28"/>
        </w:rPr>
        <w:t>69,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283A8C" w:rsidRPr="00D162D5">
        <w:rPr>
          <w:rFonts w:ascii="Times New Roman" w:hAnsi="Times New Roman" w:cs="Times New Roman"/>
          <w:sz w:val="28"/>
          <w:szCs w:val="28"/>
        </w:rPr>
        <w:t>71,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283A8C" w:rsidRPr="00D162D5">
        <w:rPr>
          <w:rFonts w:ascii="Times New Roman" w:hAnsi="Times New Roman" w:cs="Times New Roman"/>
          <w:sz w:val="28"/>
          <w:szCs w:val="28"/>
        </w:rPr>
        <w:t>73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ED7B7E" w:rsidRPr="00D162D5">
        <w:rPr>
          <w:rFonts w:ascii="Times New Roman" w:hAnsi="Times New Roman" w:cs="Times New Roman"/>
          <w:sz w:val="28"/>
          <w:szCs w:val="28"/>
        </w:rPr>
        <w:t>(по экспликации земельных участков) с видом разрешенного использования «Благоустройство территории (12.0.2)».</w:t>
      </w:r>
    </w:p>
    <w:p w:rsidR="004A4954" w:rsidRPr="00D162D5" w:rsidRDefault="001634DC" w:rsidP="004A495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2. </w:t>
      </w:r>
      <w:r w:rsidR="00ED7B7E" w:rsidRPr="00D162D5">
        <w:rPr>
          <w:rFonts w:ascii="Times New Roman" w:hAnsi="Times New Roman" w:cs="Times New Roman"/>
          <w:sz w:val="28"/>
          <w:szCs w:val="28"/>
        </w:rPr>
        <w:t>Образованы земельные участки №№</w:t>
      </w:r>
      <w:r w:rsidR="004A4954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ED7B7E" w:rsidRPr="00D162D5">
        <w:rPr>
          <w:rFonts w:ascii="Times New Roman" w:hAnsi="Times New Roman" w:cs="Times New Roman"/>
          <w:sz w:val="28"/>
          <w:szCs w:val="28"/>
        </w:rPr>
        <w:t>67,</w:t>
      </w:r>
      <w:r w:rsidR="004A4954"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ED7B7E" w:rsidRPr="00D162D5">
        <w:rPr>
          <w:rFonts w:ascii="Times New Roman" w:hAnsi="Times New Roman" w:cs="Times New Roman"/>
          <w:sz w:val="28"/>
          <w:szCs w:val="28"/>
        </w:rPr>
        <w:t>70,</w:t>
      </w:r>
      <w:r w:rsidR="004A4954" w:rsidRPr="00D162D5">
        <w:rPr>
          <w:rFonts w:ascii="Times New Roman" w:hAnsi="Times New Roman" w:cs="Times New Roman"/>
          <w:sz w:val="28"/>
          <w:szCs w:val="28"/>
        </w:rPr>
        <w:t xml:space="preserve"> 72 </w:t>
      </w:r>
      <w:r w:rsidR="00ED7B7E" w:rsidRPr="00D162D5">
        <w:rPr>
          <w:rFonts w:ascii="Times New Roman" w:hAnsi="Times New Roman" w:cs="Times New Roman"/>
          <w:sz w:val="28"/>
          <w:szCs w:val="28"/>
        </w:rPr>
        <w:t>(по экспликации земельных участков) с видом разрешенного использования «Улично-дорожная сеть (12.0.1)».</w:t>
      </w:r>
    </w:p>
    <w:p w:rsidR="00ED7B7E" w:rsidRPr="00D162D5" w:rsidRDefault="004A4954" w:rsidP="004A495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2D5">
        <w:rPr>
          <w:rFonts w:ascii="Times New Roman" w:hAnsi="Times New Roman" w:cs="Times New Roman"/>
          <w:sz w:val="28"/>
          <w:szCs w:val="28"/>
        </w:rPr>
        <w:t xml:space="preserve">3. </w:t>
      </w:r>
      <w:r w:rsidR="00ED7B7E" w:rsidRPr="00D162D5">
        <w:rPr>
          <w:rFonts w:ascii="Times New Roman" w:hAnsi="Times New Roman" w:cs="Times New Roman"/>
          <w:sz w:val="28"/>
          <w:szCs w:val="28"/>
        </w:rPr>
        <w:t>Изменен вид разрешенного использования земельного участка с кадастровым номером 67:27:0030863:22 (№</w:t>
      </w:r>
      <w:r w:rsidRPr="00D162D5">
        <w:rPr>
          <w:rFonts w:ascii="Times New Roman" w:hAnsi="Times New Roman" w:cs="Times New Roman"/>
          <w:sz w:val="28"/>
          <w:szCs w:val="28"/>
        </w:rPr>
        <w:t xml:space="preserve"> </w:t>
      </w:r>
      <w:r w:rsidR="00ED7B7E" w:rsidRPr="00D162D5">
        <w:rPr>
          <w:rFonts w:ascii="Times New Roman" w:hAnsi="Times New Roman" w:cs="Times New Roman"/>
          <w:sz w:val="28"/>
          <w:szCs w:val="28"/>
        </w:rPr>
        <w:t>68 по экспликации земельных участков) с «Под установленный торговый павильон» на «Благоустройство территории (12.0.2)».</w:t>
      </w:r>
    </w:p>
    <w:p w:rsidR="00264D25" w:rsidRPr="00D162D5" w:rsidRDefault="00264D25" w:rsidP="00264D2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57A8D" w:rsidRPr="00D162D5" w:rsidRDefault="00557A8D" w:rsidP="00557A8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B7E" w:rsidRPr="00D162D5" w:rsidRDefault="00ED7B7E" w:rsidP="00557A8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7A8D" w:rsidRPr="00D162D5" w:rsidRDefault="004A4954" w:rsidP="004A495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bookmarkStart w:id="1" w:name="_Toc129074013"/>
      <w:r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lastRenderedPageBreak/>
        <w:t xml:space="preserve">1. </w:t>
      </w:r>
      <w:r w:rsidR="00557A8D"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СУЩЕСТВУЮЩИЕ ЗЕМЕЛЬНЫЕ УЧАСТКИ</w:t>
      </w:r>
      <w:bookmarkEnd w:id="1"/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Территория, рассматриваемая в проекте межевания, входит в границы пяти кадастровых кварталов с кадастровыми номерами 67:27:0030</w:t>
      </w:r>
      <w:r w:rsidR="005C6A40"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814,</w:t>
      </w: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67:27:0030</w:t>
      </w:r>
      <w:r w:rsidR="005C6A40"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861</w:t>
      </w: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, 67:27:0030</w:t>
      </w:r>
      <w:r w:rsidR="005C6A40"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862</w:t>
      </w: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, 67:27:0030</w:t>
      </w:r>
      <w:r w:rsidR="005C6A40"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863</w:t>
      </w: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67:27:0000000. </w:t>
      </w: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D162D5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>Без изменений остаются следующие земельные участки, сведения об уточненных границах и площади которых содержатся в ЕГРН:</w:t>
      </w: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D162D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Перечень и сведения о площади неизменяемых земельных участков, сведения о которых содержатся в ЕГРН</w:t>
      </w: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984"/>
        <w:gridCol w:w="1969"/>
        <w:gridCol w:w="1150"/>
        <w:gridCol w:w="1134"/>
        <w:gridCol w:w="1984"/>
      </w:tblGrid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125CDB" w:rsidRPr="00D162D5" w:rsidRDefault="00125CDB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Номер </w:t>
            </w:r>
          </w:p>
          <w:p w:rsidR="00125CDB" w:rsidRPr="00D162D5" w:rsidRDefault="00125CDB" w:rsidP="005C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зем</w:t>
            </w:r>
            <w:r w:rsidR="005C6A40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ельного </w:t>
            </w: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</w:t>
            </w:r>
            <w:r w:rsidR="005C6A40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астка</w:t>
            </w: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 экспликации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5CDB" w:rsidRPr="00D162D5" w:rsidRDefault="00125CDB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разрешенного использования земельного участка в соответствии с проектом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125CDB" w:rsidRPr="00D162D5" w:rsidRDefault="00125CDB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разрешенного использования земельного участка по сведениям ЕГРН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C6A40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 земельного участка по проекту,</w:t>
            </w:r>
          </w:p>
          <w:p w:rsidR="00125CDB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кв. 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6A40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Площадь земельного участка по сведениям ЕГРН, </w:t>
            </w:r>
          </w:p>
          <w:p w:rsidR="00125CDB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кв. 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5CDB" w:rsidRPr="00D162D5" w:rsidRDefault="00125CDB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Кадастровый номер земельного участка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ЦТП №37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67:27:0030814:2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ТП №319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67:27:0030814:4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ТП №456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67:27:0030814:6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Дошкольное, начальное и среднее общее образование (3.5.1)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территории школы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67:27:0030861:7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магазин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67:27:0030814:936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группой жилых домов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67:27:0000000:4821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ТП №320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67:27:0030814:9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обороны и безопасности (8.0)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дислокации войск и сил флота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67:27:0000000:1564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здание кафе "Теремок"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67:27:0030863:31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Бытовое обслуживание (3.3) Магазины (4.4)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Бытовое обслуживание, магазины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67:27:0030863:2133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Дошкольное, начальное и среднее общее образование (3.5.1)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ясли-сад №2 "</w:t>
            </w:r>
            <w:proofErr w:type="spellStart"/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Россияночка</w:t>
            </w:r>
            <w:proofErr w:type="spellEnd"/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67:27:0030863:5</w:t>
            </w:r>
          </w:p>
        </w:tc>
      </w:tr>
      <w:tr w:rsidR="00D162D5" w:rsidRPr="00D162D5" w:rsidTr="005C6A40">
        <w:trPr>
          <w:trHeight w:val="692"/>
        </w:trPr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газораспределительный пункт №26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67:27:0030862:13</w:t>
            </w:r>
          </w:p>
        </w:tc>
      </w:tr>
      <w:tr w:rsidR="00D162D5" w:rsidRPr="00D162D5" w:rsidTr="005C6A40">
        <w:tc>
          <w:tcPr>
            <w:tcW w:w="1418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ТП №322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57BD6" w:rsidRPr="00D162D5" w:rsidRDefault="00B57BD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67:27:0030863:9</w:t>
            </w:r>
          </w:p>
        </w:tc>
      </w:tr>
    </w:tbl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D162D5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</w:p>
    <w:p w:rsidR="00557A8D" w:rsidRPr="00D162D5" w:rsidRDefault="00557A8D" w:rsidP="00557A8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br w:type="page"/>
      </w:r>
      <w:bookmarkStart w:id="2" w:name="_Toc129074014"/>
      <w:r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lastRenderedPageBreak/>
        <w:t>2. ОБРАЗУЕМЫЕ И ИЗМЕНЯЕМЫЕ ЗЕМЕЛЬНЫЕ УЧАСТКИ</w:t>
      </w:r>
      <w:bookmarkEnd w:id="2"/>
    </w:p>
    <w:p w:rsidR="00557A8D" w:rsidRPr="00D162D5" w:rsidRDefault="00557A8D" w:rsidP="00557A8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D162D5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>Границы образуемых и изменяемых земельных участков сформированы на основании проекта планировки застроенных и подлежащих застройке территорий.</w:t>
      </w: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D162D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Перечень и сведения о площади образуемых (изменяемых) земельных участков, в том числе возможные способы их образования</w:t>
      </w: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701"/>
        <w:gridCol w:w="1134"/>
        <w:gridCol w:w="1134"/>
        <w:gridCol w:w="2835"/>
      </w:tblGrid>
      <w:tr w:rsidR="00D162D5" w:rsidRPr="00D162D5" w:rsidTr="005C6A40">
        <w:trPr>
          <w:trHeight w:val="20"/>
        </w:trPr>
        <w:tc>
          <w:tcPr>
            <w:tcW w:w="1418" w:type="dxa"/>
            <w:shd w:val="clear" w:color="auto" w:fill="auto"/>
            <w:vAlign w:val="center"/>
          </w:tcPr>
          <w:p w:rsidR="00125CDB" w:rsidRPr="00D162D5" w:rsidRDefault="00125CDB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Номер </w:t>
            </w:r>
          </w:p>
          <w:p w:rsidR="00125CDB" w:rsidRPr="00D162D5" w:rsidRDefault="00125CDB" w:rsidP="00B57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земельного участка </w:t>
            </w:r>
          </w:p>
          <w:p w:rsidR="00125CDB" w:rsidRPr="00D162D5" w:rsidRDefault="00125CDB" w:rsidP="00B57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экспликации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5CDB" w:rsidRPr="00D162D5" w:rsidRDefault="00125CDB" w:rsidP="00B57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разрешенного использования земельного участка в соответствии с проектом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5CDB" w:rsidRPr="00D162D5" w:rsidRDefault="00125CDB" w:rsidP="00D34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разрешенного использования земельного участка</w:t>
            </w:r>
            <w:r w:rsidR="005C6A40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 сведениям ЕГРН</w:t>
            </w: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5CDB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 земельного участка по проекту, кв. 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6A40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Площадь земельного участка по сведениям ЕГРН, </w:t>
            </w:r>
          </w:p>
          <w:p w:rsidR="00125CDB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кв. 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5CDB" w:rsidRPr="00D162D5" w:rsidRDefault="00125CDB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Возможный способ образования земельного участка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67:27:0030814:1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67:27:0030814:3, 67:27:0030814:11, 67:27:0030814:17, 67:27:0030814:20, 67:27:0030814:18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67:27:0030814:3, 67:27:0030814:11, 67:27:0030814:17, 67:27:0030814:20, 67:27:0030814:18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Бытовое обслуживание (3.3) 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частью здания общественного центра, нежилыми помещениями №1-4, частью здания парикмахерской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67:27:0030814:5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67:27:0030861:4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Хранение автотранспорта (2.7.1)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ГСК "Товарищ"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 местоположения границы и площади земельного участка с кадастровым номером 67:27:0030814:7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Перераспределение земельных участков с кадастровыми номерами 67:27:0030814:3, 67:27:0030814:11, 67:27:0030814:17, 67:27:0030814:20, 67:27:0030814:18 и земель,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67:27:0030814:10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ЦТП №40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 местоположения границы и площади земельного участка с кадастровым номером 67:27:0030861:8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67:27:0030861:9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67:27:0030862:4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67:27:0030814:3, 67:27:0030814:11, 67:27:0030814:17, 67:27:0030814:20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Стационарное и медицинское обслуживание (3.4.2)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специализированного лечебного и </w:t>
            </w:r>
            <w:proofErr w:type="spellStart"/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лечебновосстановительного</w:t>
            </w:r>
            <w:proofErr w:type="spellEnd"/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67:27:0030861:14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67:27:0030861:3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67:27:0030861:2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67:27:0030861:1, 67:27:0030863:44, 67:27:0030863:45, 67:27:0030863:1886,  67:27:0030863:1890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строительства многоэтажных жилых домов с пристроенными помещениями общественного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Перераспределение земельных участков с кадастровыми номерами 67:27:0030861:1, 67:27:0030863:44, 67:27:0030863:45, 67:27:0030863:1886,  67:27:0030863:1890 и земель,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67:27:0030863:3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строительства многоэтажных жилых домов с пристроенными помещениями общественного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67:27:0030861:1, 67:27:0030863:44, 67:27:0030863:45, 67:27:0030863:1886,  67:27:0030863:1890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занятий спортом в помещениях (5.1.2)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физкультурно-оздоровительным комплексом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67:27:0030861:10, 67:27:0030862:2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магазином продовольственных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67:27:0030863:46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67:27:0030861:10, 67:27:0030862:2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и высшее профессиональное образование (3.5.2)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учебно-производственных зданий, общежития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67:27:0030862:6, 67:27:0030862:9, 67:27:0030862:14, 67:27:0030862:15, 67:27:0030862:17, 67:27:0020862:905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67:27:0030862:6, 67:27:0030862:9, 67:27:0030862:14, 67:27:0030862:15, 67:27:0030862:17, 67:27:0030862:905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строительства распределительного пункта (РП-6кВ)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Перераспределение земельных участков с кадастровыми номерами 67:27:0030862:6, 67:27:0030862:9, 67:27:0030862:14, 67:27:0030862:15, 67:27:0030862:17, 67:27:0030862:905 и земель, находящихся в государственной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трансформаторной подстанции №543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67:27:0030862:6, 67:27:0030862:9, 67:27:0030862:14, 67:27:0030862:15, 67:27:0030862:17, 67:27:0030862:905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и высшее профессиональное образование (3.5.2)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административно-производственное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67:27:0030862:6, 67:27:0030862:9, 67:27:0030862:14, 67:27:0030862:15, 67:27:0030862:17, 67:27:0030862:905 и земель, находящихся в государственной или муниципальной собственности (многоконтурный участок)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ЦТП №115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общежитиями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 (многоконтурный участок)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реконструкции торгового павильона под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67:27:0000000:452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Среднеэтажная жилая застройка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Перераспределение земельного участка с кадастровым номером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67:27:0030863:7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67:27:0030863:6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A046F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213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</w:t>
            </w:r>
            <w:r w:rsidR="0021323E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участк</w:t>
            </w:r>
            <w:r w:rsidR="0021323E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кадастровым номер</w:t>
            </w:r>
            <w:r w:rsidR="003A046F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67:27:0030863:10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жилым домом со встроенным нежилым помещением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53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</w:t>
            </w:r>
            <w:r w:rsidR="00537E5F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67:27:0030863:12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ЦТП №38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Среднеэтажная жилая застройка (2.5)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жилой дом со встроенной парикмахерской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67:27:0030863:1, 67:27:0030863:23, 67:27:0030863:24, 67:27:0030863:27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павильоном кафе-бара "Шерри"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67:27:0030863:1, 67:27:0030863:23, 67:27:0030863:24, 67:27:0030863:27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частью линейного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 частью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линейного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Перераспределение земельных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частью линейного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частью линейного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67:27:0030862:6, 67:27:0030862:9, 67:27:0030862:14, 67:27:0030862:15, 67:27:0030862:17, 67:27:0030862:905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частью линейного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частью линейного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 магазином </w:t>
            </w:r>
            <w:proofErr w:type="spellStart"/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хозтоваров</w:t>
            </w:r>
            <w:proofErr w:type="spellEnd"/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стадии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67:27:0030861:1, 67:27:0030863:44, 67:27:0030863:45, 67:27:0030863:1886,  67:27:0030863:1890 и земель, находящихся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67:27:0030861:9 с землями, находящимися в государственной или муниципальной собственности</w:t>
            </w:r>
          </w:p>
        </w:tc>
      </w:tr>
      <w:tr w:rsidR="00D162D5" w:rsidRPr="00D162D5" w:rsidTr="005C6A4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1C2" w:rsidRPr="00D162D5" w:rsidRDefault="003B01C2" w:rsidP="003B0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A57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Под ранее установленный 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53EFF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C30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</w:t>
            </w:r>
            <w:r w:rsidR="00353EFF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353EFF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 w:rsidR="009F7408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землями, находящимися в государственной или муниципальной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собственности</w:t>
            </w:r>
          </w:p>
        </w:tc>
      </w:tr>
      <w:tr w:rsidR="00D162D5" w:rsidRPr="00D162D5" w:rsidTr="001634DC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E6" w:rsidRPr="00D162D5" w:rsidRDefault="003F38E6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E6" w:rsidRPr="00D162D5" w:rsidRDefault="003F38E6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</w:rPr>
              <w:t>Улично-дорожная сеть (12.0.1)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E6" w:rsidRPr="00D162D5" w:rsidRDefault="003F38E6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Под ранее установленный 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E6" w:rsidRPr="00D162D5" w:rsidRDefault="003F38E6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E6" w:rsidRPr="00D162D5" w:rsidRDefault="003F38E6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E6" w:rsidRPr="00D162D5" w:rsidRDefault="003F38E6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67:27:0030863:28 с землями, находящимися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="003F38E6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Под установленный 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F3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вида разрешенного использования земельного участка с кадастровым номером</w:t>
            </w:r>
            <w:r w:rsidR="00BE485B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67:27:003086</w:t>
            </w:r>
            <w:r w:rsidR="00353EFF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E485B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353EFF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BE485B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размещения сооружения временного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F3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67:27:0030863:25 с землями, находящимися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</w:rPr>
              <w:t>Улично-дорожная сеть (12.0.1)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размещения сооружения временного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67:27:0030863:25 с землями, находящимися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проектирования и установки торгового павильона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67:27:0030863:26 с землями, находящимися в государственной или муниципальной собственности</w:t>
            </w:r>
          </w:p>
        </w:tc>
      </w:tr>
      <w:tr w:rsidR="00D162D5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BE485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</w:rPr>
              <w:t>Улично-дорожная сеть (12.0.1)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проектирования и установки торгового павильона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5B" w:rsidRPr="00D162D5" w:rsidRDefault="003F38E6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67:27:0030863:26 с землями, находящимися в государственной или муниципальной собственности</w:t>
            </w:r>
          </w:p>
        </w:tc>
      </w:tr>
      <w:tr w:rsidR="008C02F3" w:rsidRPr="00D162D5" w:rsidTr="00353EFF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1E7" w:rsidRPr="00D162D5" w:rsidRDefault="00A571E7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  <w:p w:rsidR="00C30CBD" w:rsidRPr="00D162D5" w:rsidRDefault="00C30CB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(состоит из 3 контуров)</w:t>
            </w:r>
          </w:p>
        </w:tc>
      </w:tr>
    </w:tbl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57A8D" w:rsidRPr="00D162D5" w:rsidRDefault="00557A8D" w:rsidP="00557A8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br w:type="page"/>
      </w:r>
      <w:bookmarkStart w:id="3" w:name="_Toc129074015"/>
      <w:r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lastRenderedPageBreak/>
        <w:t>3.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3"/>
    </w:p>
    <w:p w:rsidR="00D34FDD" w:rsidRPr="00D162D5" w:rsidRDefault="00D34FDD" w:rsidP="00557A8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559"/>
        <w:gridCol w:w="1276"/>
        <w:gridCol w:w="1417"/>
        <w:gridCol w:w="2410"/>
      </w:tblGrid>
      <w:tr w:rsidR="00D162D5" w:rsidRPr="00D162D5" w:rsidTr="00E86A5B">
        <w:trPr>
          <w:trHeight w:val="20"/>
        </w:trPr>
        <w:tc>
          <w:tcPr>
            <w:tcW w:w="1418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4" w:name="_Toc129074016"/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Номер </w:t>
            </w:r>
          </w:p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земельного участка </w:t>
            </w:r>
          </w:p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экспликации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Вид разрешенного использования </w:t>
            </w:r>
            <w:r w:rsidR="00125CDB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земельного участка </w:t>
            </w: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соответствии с проектом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Вид разрешенного использования земельного участка </w:t>
            </w:r>
            <w:r w:rsidR="00AD66E1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сведениям ЕГРН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FDD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</w:t>
            </w:r>
            <w:r w:rsidR="00D34FDD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земельного участка </w:t>
            </w:r>
            <w:r w:rsidR="00D34FDD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проекту, кв. 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66E1" w:rsidRPr="00D162D5" w:rsidRDefault="00125CDB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 земельного участка</w:t>
            </w:r>
            <w:r w:rsidR="00D34FDD"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 сведениям ЕГРН, </w:t>
            </w:r>
          </w:p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кв. 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Возможный способ образования земельного участка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67:27:0030814:3, 67:27:0030814:11, 67:27:0030814:17, 67:27:0030814:20 и земель, находящихся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земельных участков с кадастровыми номерами 67:27:0030862:1, 67:27:0030862:10, 67:27:0030862:11, 67:27:0030862:12 и земель, находящихся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67:27:0030861:9 с землями, находящимися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городское благоустройство, скверы, проезды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DD" w:rsidRPr="00D162D5" w:rsidRDefault="00D34FDD" w:rsidP="00353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 xml:space="preserve">Под ранее установленный торговый </w:t>
            </w: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lastRenderedPageBreak/>
              <w:t>павильон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</w:t>
            </w:r>
            <w:r w:rsidR="00D162D5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вым номером </w:t>
            </w:r>
            <w:r w:rsidR="00D162D5"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67:27:0030863:28 с 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землями, находящимися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</w:rPr>
              <w:t>Улично-дорожная сеть (12.0.1)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Под ранее установленный торговый павильон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67:27:0030863:28 с землями, находящимися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Под установленный торговый павильон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Изменение вида разрешенного использования земельного участка с кадастровым номером 67:27:0030863:22 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размещения сооружения временного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67:27:0030863:25 с землями, находящимися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</w:rPr>
              <w:t>Улично-дорожная сеть (12.0.1)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размещения сооружения временного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67:27:0030863:25 с землями, находящимися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проектирования и установки торгового павильона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67:27:0030863:26 с землями, находящимися в государственной или муниципальной собственности</w:t>
            </w:r>
          </w:p>
        </w:tc>
      </w:tr>
      <w:tr w:rsidR="00D162D5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</w:rPr>
              <w:t>Улично-дорожная сеть (12.0.1)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hAnsi="Times New Roman" w:cs="Times New Roman"/>
                <w:sz w:val="18"/>
                <w:szCs w:val="18"/>
                <w:shd w:val="clear" w:color="auto" w:fill="F8F9FA"/>
              </w:rPr>
              <w:t>Для проектирования и установки торгового павильона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Перераспределение земельного участка с кадастровым номером 67:27:0030863:26 с землями, находящимися в государственной или муниципальной собственности</w:t>
            </w:r>
          </w:p>
        </w:tc>
      </w:tr>
      <w:tr w:rsidR="00E86A5B" w:rsidRPr="00D162D5" w:rsidTr="00E86A5B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(12.0.2)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  <w:p w:rsidR="00E86A5B" w:rsidRPr="00D162D5" w:rsidRDefault="00E86A5B" w:rsidP="0016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(состоит из 3 контуров)</w:t>
            </w:r>
          </w:p>
        </w:tc>
      </w:tr>
    </w:tbl>
    <w:p w:rsidR="00D34FDD" w:rsidRPr="00D162D5" w:rsidRDefault="00D34FDD" w:rsidP="00557A8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kern w:val="32"/>
          <w:sz w:val="28"/>
          <w:szCs w:val="32"/>
          <w:lang w:eastAsia="ru-RU"/>
        </w:rPr>
      </w:pPr>
    </w:p>
    <w:p w:rsidR="001709BA" w:rsidRPr="00D162D5" w:rsidRDefault="001709BA">
      <w:pPr>
        <w:rPr>
          <w:rFonts w:ascii="Times New Roman" w:eastAsia="SimSun" w:hAnsi="Times New Roman" w:cs="Times New Roman"/>
          <w:b/>
          <w:bCs/>
          <w:kern w:val="32"/>
          <w:sz w:val="28"/>
          <w:szCs w:val="32"/>
          <w:lang w:eastAsia="ru-RU"/>
        </w:rPr>
      </w:pPr>
      <w:r w:rsidRPr="00D162D5">
        <w:rPr>
          <w:rFonts w:ascii="Times New Roman" w:eastAsia="SimSun" w:hAnsi="Times New Roman" w:cs="Times New Roman"/>
          <w:b/>
          <w:bCs/>
          <w:kern w:val="32"/>
          <w:sz w:val="28"/>
          <w:szCs w:val="32"/>
          <w:lang w:eastAsia="ru-RU"/>
        </w:rPr>
        <w:br w:type="page"/>
      </w:r>
    </w:p>
    <w:p w:rsidR="00557A8D" w:rsidRPr="00D162D5" w:rsidRDefault="001709BA" w:rsidP="00AD5B7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D162D5">
        <w:rPr>
          <w:rFonts w:ascii="Times New Roman" w:eastAsia="SimSun" w:hAnsi="Times New Roman" w:cs="Times New Roman"/>
          <w:b/>
          <w:bCs/>
          <w:kern w:val="32"/>
          <w:sz w:val="28"/>
          <w:szCs w:val="32"/>
          <w:lang w:eastAsia="ru-RU"/>
        </w:rPr>
        <w:lastRenderedPageBreak/>
        <w:t>4</w:t>
      </w:r>
      <w:r w:rsidR="00557A8D"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. ОБРАЗОВАНИЕ ПУБЛИЧНЫХ СЕРВИТУТОВ</w:t>
      </w:r>
      <w:bookmarkEnd w:id="4"/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обеспечения беспрепятственного прохода и проезда ко всем земельным участкам, а также к запроектированным и существующим объектам капитального строительства, в проекте межевания территории предусмотрено образование публичных сервитутов:</w:t>
      </w:r>
    </w:p>
    <w:p w:rsidR="001709BA" w:rsidRPr="00D162D5" w:rsidRDefault="001709BA" w:rsidP="00557A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09"/>
        <w:gridCol w:w="7310"/>
        <w:gridCol w:w="1273"/>
      </w:tblGrid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публичного сервитута по экспликации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публичного сервитута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публичного сервитута, кв.</w:t>
            </w:r>
            <w:r w:rsidR="00AD5B79"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22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25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52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27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52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52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45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43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48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35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34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18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33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</w:tr>
      <w:tr w:rsidR="00D162D5" w:rsidRPr="00D162D5" w:rsidTr="00AD66E1">
        <w:trPr>
          <w:trHeight w:val="300"/>
          <w:jc w:val="center"/>
        </w:trPr>
        <w:tc>
          <w:tcPr>
            <w:tcW w:w="1306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10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действия сервитута для прохода или проезда через земельный участок 25</w:t>
            </w:r>
          </w:p>
        </w:tc>
        <w:tc>
          <w:tcPr>
            <w:tcW w:w="1273" w:type="dxa"/>
            <w:noWrap/>
            <w:vAlign w:val="center"/>
            <w:hideMark/>
          </w:tcPr>
          <w:p w:rsidR="001709BA" w:rsidRPr="00D162D5" w:rsidRDefault="001709BA" w:rsidP="001709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</w:tr>
    </w:tbl>
    <w:p w:rsidR="001709BA" w:rsidRPr="00D162D5" w:rsidRDefault="00557A8D" w:rsidP="001709B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D162D5">
        <w:rPr>
          <w:rFonts w:ascii="Times New Roman" w:eastAsia="SimSun" w:hAnsi="Times New Roman" w:cs="Times New Roman"/>
          <w:b/>
          <w:bCs/>
          <w:kern w:val="32"/>
          <w:sz w:val="28"/>
          <w:szCs w:val="32"/>
          <w:lang w:eastAsia="ru-RU"/>
        </w:rPr>
        <w:br w:type="page"/>
      </w:r>
      <w:bookmarkStart w:id="5" w:name="_Toc129074018"/>
    </w:p>
    <w:p w:rsidR="00557A8D" w:rsidRPr="00D162D5" w:rsidRDefault="00557A8D" w:rsidP="00557A8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D162D5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lastRenderedPageBreak/>
        <w:t>5. СВЕДЕНИЯ О ГРАНИЦАХ ТЕРРИТОРИИ, В ОТНОШЕНИИ КОТОРОЙ УТВЕРЖДЕН ПРОЕКТ МЕЖЕВАНИЯ</w:t>
      </w:r>
      <w:bookmarkEnd w:id="5"/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133"/>
        <w:gridCol w:w="3805"/>
      </w:tblGrid>
      <w:tr w:rsidR="00D162D5" w:rsidRPr="00D162D5" w:rsidTr="00557A8D">
        <w:tc>
          <w:tcPr>
            <w:tcW w:w="9498" w:type="dxa"/>
            <w:gridSpan w:val="3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координат характерных точек границы территории, в отношении которой утвержден проект межевания</w:t>
            </w:r>
          </w:p>
        </w:tc>
      </w:tr>
      <w:tr w:rsidR="00D162D5" w:rsidRPr="00D162D5" w:rsidTr="00E42C3C">
        <w:tc>
          <w:tcPr>
            <w:tcW w:w="1560" w:type="dxa"/>
            <w:vMerge w:val="restart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1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</w:t>
            </w:r>
          </w:p>
        </w:tc>
      </w:tr>
      <w:tr w:rsidR="00D162D5" w:rsidRPr="00D162D5" w:rsidTr="00E42C3C">
        <w:tc>
          <w:tcPr>
            <w:tcW w:w="1560" w:type="dxa"/>
            <w:vMerge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557A8D" w:rsidRPr="00D162D5" w:rsidRDefault="00557A8D" w:rsidP="00557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458847,88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1225297,66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458812,49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1225305,19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458810,38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1225304,76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458778,02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1225284,20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458779,35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1225282,17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458772,09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1225277,60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458710,47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1225238,78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458708,77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1225237,71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458657,81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1225205,62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458656,82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1225204,99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458629,09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1225183,95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458627,13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1225182,26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458623,68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1225179,28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458619,59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1225175,81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458593,37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1225153,06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458527,44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1225096,02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458508,96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1225074,26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458507,34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1225072,35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458506,58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1225072,97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458505,78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1225072,98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33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458504,82</w:t>
            </w:r>
          </w:p>
        </w:tc>
        <w:tc>
          <w:tcPr>
            <w:tcW w:w="3805" w:type="dxa"/>
            <w:shd w:val="clear" w:color="auto" w:fill="auto"/>
            <w:noWrap/>
            <w:vAlign w:val="bottom"/>
            <w:hideMark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1225071,82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458505,00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1225071,03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458505,72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1225070,44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458501,31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1225065,25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458500,46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1225065,94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458499,17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1225064,36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458499,99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1225063,70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458495,84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1225058,81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458495,81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1225058,84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458493,61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1225056,41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458492,07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1225056,58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458489,65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1225053,92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458489,96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1225052,40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458487,76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1225049,98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458488,09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1225049,68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458480,91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1225041,25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458477,68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1225037,44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458473,81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1225040,87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458415,46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1224969,01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458417,85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1224966,98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458407,35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1224954,62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458394,99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1224940,24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458407,95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1224929,27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458519,65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1224834,84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458550,16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1224809,02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458571,52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1224791,59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458609,24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1224760,21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458618,06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1224752,89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458616,57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1224751,05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458632,24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1224738,05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458633,73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1224739,84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458646,42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1224729,20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458650,16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1224726,09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458648,54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1224724,13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458667,51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1224708,01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458669,08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1224710,05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458681,33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1224699,65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458685,12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1224696,39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458683,56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1224694,49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458701,80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1224678,97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458703,30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1224680,84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458716,53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1224669,94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458720,09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1224666,98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458718,79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1224665,45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458739,80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1224648,73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458740,67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1224649,77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458749,67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1224642,28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458753,88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1224638,76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458753,33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1224637,96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458753,58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1224636,89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458798,30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1224599,62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458799,28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1224600,88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458807,90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1224593,69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458815,18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1224599,41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458906,49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1224670,97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458985,19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1224732,62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458991,13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1224737,27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459050,70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1224783,95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459061,31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1224792,26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459070,73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1224799,65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459116,57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1224835,57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459124,53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1224875,11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459129,40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1224899,27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459128,49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1224900,53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459129,42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1224901,39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459114,48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1224919,67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459043,58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1225016,04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458970,41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1225115,75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458941,72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1225154,87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458943,12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1225156,61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458912,95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1225194,19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458892,99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1225221,32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458890,30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1225224,98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458890,72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1225225,29</w:t>
            </w:r>
          </w:p>
        </w:tc>
      </w:tr>
      <w:tr w:rsidR="00D162D5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458887,18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1225234,54</w:t>
            </w:r>
          </w:p>
        </w:tc>
      </w:tr>
      <w:tr w:rsidR="002E149D" w:rsidRPr="00D162D5" w:rsidTr="001634DC">
        <w:trPr>
          <w:trHeight w:hRule="exact" w:val="301"/>
        </w:trPr>
        <w:tc>
          <w:tcPr>
            <w:tcW w:w="1560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133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458847,88</w:t>
            </w:r>
          </w:p>
        </w:tc>
        <w:tc>
          <w:tcPr>
            <w:tcW w:w="3805" w:type="dxa"/>
            <w:shd w:val="clear" w:color="auto" w:fill="auto"/>
            <w:noWrap/>
            <w:vAlign w:val="bottom"/>
          </w:tcPr>
          <w:p w:rsidR="002E149D" w:rsidRPr="00D162D5" w:rsidRDefault="002E149D" w:rsidP="002E149D">
            <w:pPr>
              <w:jc w:val="center"/>
              <w:rPr>
                <w:rFonts w:ascii="Times New Roman" w:hAnsi="Times New Roman" w:cs="Times New Roman"/>
              </w:rPr>
            </w:pPr>
            <w:r w:rsidRPr="00D162D5">
              <w:rPr>
                <w:rFonts w:ascii="Times New Roman" w:hAnsi="Times New Roman" w:cs="Times New Roman"/>
              </w:rPr>
              <w:t>1225297,66</w:t>
            </w:r>
          </w:p>
        </w:tc>
      </w:tr>
    </w:tbl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A8D" w:rsidRPr="00D162D5" w:rsidRDefault="00557A8D" w:rsidP="00557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A5A" w:rsidRPr="00D162D5" w:rsidRDefault="00F41A5A" w:rsidP="00557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608" w:rsidRPr="00D162D5" w:rsidRDefault="00557A8D" w:rsidP="00E779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инженер                                                     Н.Г. Палагина</w:t>
      </w:r>
    </w:p>
    <w:bookmarkEnd w:id="0"/>
    <w:p w:rsidR="0007725B" w:rsidRPr="00D162D5" w:rsidRDefault="0007725B" w:rsidP="00E14AE9">
      <w:pPr>
        <w:pStyle w:val="1"/>
        <w:rPr>
          <w:rFonts w:ascii="Times New Roman" w:hAnsi="Times New Roman" w:cs="Times New Roman"/>
          <w:b w:val="0"/>
          <w:color w:val="auto"/>
        </w:rPr>
      </w:pPr>
    </w:p>
    <w:sectPr w:rsidR="0007725B" w:rsidRPr="00D162D5" w:rsidSect="00E77964">
      <w:headerReference w:type="even" r:id="rId8"/>
      <w:headerReference w:type="default" r:id="rId9"/>
      <w:footerReference w:type="default" r:id="rId10"/>
      <w:pgSz w:w="11906" w:h="16838"/>
      <w:pgMar w:top="851" w:right="567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4DC" w:rsidRDefault="001634DC">
      <w:pPr>
        <w:spacing w:after="0" w:line="240" w:lineRule="auto"/>
      </w:pPr>
      <w:r>
        <w:separator/>
      </w:r>
    </w:p>
  </w:endnote>
  <w:endnote w:type="continuationSeparator" w:id="0">
    <w:p w:rsidR="001634DC" w:rsidRDefault="00163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DC" w:rsidRDefault="001634DC">
    <w:pPr>
      <w:pStyle w:val="af"/>
      <w:spacing w:before="100" w:beforeAutospacing="1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4DC" w:rsidRDefault="001634DC">
      <w:pPr>
        <w:spacing w:after="0" w:line="240" w:lineRule="auto"/>
      </w:pPr>
      <w:r>
        <w:separator/>
      </w:r>
    </w:p>
  </w:footnote>
  <w:footnote w:type="continuationSeparator" w:id="0">
    <w:p w:rsidR="001634DC" w:rsidRDefault="00163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DC" w:rsidRDefault="001634DC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634DC" w:rsidRDefault="001634D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10092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634DC" w:rsidRDefault="001634DC" w:rsidP="00BF630B">
        <w:pPr>
          <w:pStyle w:val="ad"/>
          <w:jc w:val="center"/>
          <w:rPr>
            <w:sz w:val="24"/>
            <w:szCs w:val="24"/>
          </w:rPr>
        </w:pPr>
        <w:r w:rsidRPr="00BF630B">
          <w:rPr>
            <w:sz w:val="24"/>
            <w:szCs w:val="24"/>
          </w:rPr>
          <w:fldChar w:fldCharType="begin"/>
        </w:r>
        <w:r w:rsidRPr="00BF630B">
          <w:rPr>
            <w:sz w:val="24"/>
            <w:szCs w:val="24"/>
          </w:rPr>
          <w:instrText>PAGE   \* MERGEFORMAT</w:instrText>
        </w:r>
        <w:r w:rsidRPr="00BF630B">
          <w:rPr>
            <w:sz w:val="24"/>
            <w:szCs w:val="24"/>
          </w:rPr>
          <w:fldChar w:fldCharType="separate"/>
        </w:r>
        <w:r w:rsidR="00D162D5">
          <w:rPr>
            <w:noProof/>
            <w:sz w:val="24"/>
            <w:szCs w:val="24"/>
          </w:rPr>
          <w:t>17</w:t>
        </w:r>
        <w:r w:rsidRPr="00BF630B">
          <w:rPr>
            <w:sz w:val="24"/>
            <w:szCs w:val="24"/>
          </w:rPr>
          <w:fldChar w:fldCharType="end"/>
        </w:r>
      </w:p>
      <w:p w:rsidR="001634DC" w:rsidRPr="00BF630B" w:rsidRDefault="00D162D5" w:rsidP="00BF630B">
        <w:pPr>
          <w:pStyle w:val="ad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920E76"/>
    <w:lvl w:ilvl="0">
      <w:numFmt w:val="decimal"/>
      <w:pStyle w:val="a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-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</w:abstractNum>
  <w:abstractNum w:abstractNumId="5" w15:restartNumberingAfterBreak="0">
    <w:nsid w:val="35DF5A47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6" w15:restartNumberingAfterBreak="0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84BCE"/>
    <w:multiLevelType w:val="hybridMultilevel"/>
    <w:tmpl w:val="4FFCFF30"/>
    <w:lvl w:ilvl="0" w:tplc="EF54E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BA0767D"/>
    <w:multiLevelType w:val="hybridMultilevel"/>
    <w:tmpl w:val="5E3E0CD0"/>
    <w:lvl w:ilvl="0" w:tplc="F6FA6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0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5B"/>
    <w:rsid w:val="000000A0"/>
    <w:rsid w:val="00007A69"/>
    <w:rsid w:val="00016C52"/>
    <w:rsid w:val="00021C74"/>
    <w:rsid w:val="00031A32"/>
    <w:rsid w:val="00031E92"/>
    <w:rsid w:val="000373AE"/>
    <w:rsid w:val="00040984"/>
    <w:rsid w:val="00040DA9"/>
    <w:rsid w:val="000438D3"/>
    <w:rsid w:val="000443D3"/>
    <w:rsid w:val="00047020"/>
    <w:rsid w:val="000527AA"/>
    <w:rsid w:val="000559EE"/>
    <w:rsid w:val="00057992"/>
    <w:rsid w:val="00060520"/>
    <w:rsid w:val="00062348"/>
    <w:rsid w:val="00063FF0"/>
    <w:rsid w:val="0007725B"/>
    <w:rsid w:val="00080986"/>
    <w:rsid w:val="0009763A"/>
    <w:rsid w:val="000A779B"/>
    <w:rsid w:val="000B0238"/>
    <w:rsid w:val="000B2BAF"/>
    <w:rsid w:val="000B4373"/>
    <w:rsid w:val="000B6717"/>
    <w:rsid w:val="000C015A"/>
    <w:rsid w:val="000D37A0"/>
    <w:rsid w:val="000D3DD2"/>
    <w:rsid w:val="000E22AC"/>
    <w:rsid w:val="000F293C"/>
    <w:rsid w:val="0010047D"/>
    <w:rsid w:val="00100B57"/>
    <w:rsid w:val="00112F24"/>
    <w:rsid w:val="001150F6"/>
    <w:rsid w:val="00117C7C"/>
    <w:rsid w:val="00120EF4"/>
    <w:rsid w:val="0012166D"/>
    <w:rsid w:val="00124DAF"/>
    <w:rsid w:val="00125CDB"/>
    <w:rsid w:val="001273E5"/>
    <w:rsid w:val="0013185A"/>
    <w:rsid w:val="00136339"/>
    <w:rsid w:val="001474B1"/>
    <w:rsid w:val="00157AB3"/>
    <w:rsid w:val="001634DC"/>
    <w:rsid w:val="0016429E"/>
    <w:rsid w:val="001709BA"/>
    <w:rsid w:val="001764DD"/>
    <w:rsid w:val="00181DAC"/>
    <w:rsid w:val="001920B0"/>
    <w:rsid w:val="001A08D1"/>
    <w:rsid w:val="001A7F96"/>
    <w:rsid w:val="001B2017"/>
    <w:rsid w:val="001B5761"/>
    <w:rsid w:val="001B6E1E"/>
    <w:rsid w:val="001C42B5"/>
    <w:rsid w:val="001C6DD3"/>
    <w:rsid w:val="001D3699"/>
    <w:rsid w:val="001D4934"/>
    <w:rsid w:val="001D590C"/>
    <w:rsid w:val="001D6023"/>
    <w:rsid w:val="001E0E4C"/>
    <w:rsid w:val="001E49E0"/>
    <w:rsid w:val="001E78B5"/>
    <w:rsid w:val="001F1622"/>
    <w:rsid w:val="001F1B5D"/>
    <w:rsid w:val="001F5458"/>
    <w:rsid w:val="001F7B7C"/>
    <w:rsid w:val="0020094F"/>
    <w:rsid w:val="00201954"/>
    <w:rsid w:val="00201BFA"/>
    <w:rsid w:val="00205F8D"/>
    <w:rsid w:val="0021323E"/>
    <w:rsid w:val="00215E6C"/>
    <w:rsid w:val="00225FED"/>
    <w:rsid w:val="002262EE"/>
    <w:rsid w:val="00226FAD"/>
    <w:rsid w:val="00242CD4"/>
    <w:rsid w:val="00250E00"/>
    <w:rsid w:val="00255432"/>
    <w:rsid w:val="00256A63"/>
    <w:rsid w:val="00264D25"/>
    <w:rsid w:val="00267417"/>
    <w:rsid w:val="00267922"/>
    <w:rsid w:val="00273F6B"/>
    <w:rsid w:val="00277BB4"/>
    <w:rsid w:val="002808AB"/>
    <w:rsid w:val="00283A8C"/>
    <w:rsid w:val="00292908"/>
    <w:rsid w:val="00293F82"/>
    <w:rsid w:val="00295C13"/>
    <w:rsid w:val="0029727F"/>
    <w:rsid w:val="002A2501"/>
    <w:rsid w:val="002A30CA"/>
    <w:rsid w:val="002A609F"/>
    <w:rsid w:val="002A64A0"/>
    <w:rsid w:val="002B3F00"/>
    <w:rsid w:val="002C0096"/>
    <w:rsid w:val="002C65CA"/>
    <w:rsid w:val="002C7B13"/>
    <w:rsid w:val="002D5163"/>
    <w:rsid w:val="002E149D"/>
    <w:rsid w:val="002F0596"/>
    <w:rsid w:val="002F43A7"/>
    <w:rsid w:val="003011C2"/>
    <w:rsid w:val="003034C1"/>
    <w:rsid w:val="00307CAC"/>
    <w:rsid w:val="003124D5"/>
    <w:rsid w:val="00314816"/>
    <w:rsid w:val="00320E48"/>
    <w:rsid w:val="0032129F"/>
    <w:rsid w:val="0032521D"/>
    <w:rsid w:val="0033409B"/>
    <w:rsid w:val="0033679C"/>
    <w:rsid w:val="003418BC"/>
    <w:rsid w:val="00342BFE"/>
    <w:rsid w:val="00347CEA"/>
    <w:rsid w:val="00353EFF"/>
    <w:rsid w:val="003661DA"/>
    <w:rsid w:val="00367CDD"/>
    <w:rsid w:val="003734E3"/>
    <w:rsid w:val="00376FC3"/>
    <w:rsid w:val="00382273"/>
    <w:rsid w:val="00384B2A"/>
    <w:rsid w:val="003921E2"/>
    <w:rsid w:val="00392940"/>
    <w:rsid w:val="003A046F"/>
    <w:rsid w:val="003A18D6"/>
    <w:rsid w:val="003A43CE"/>
    <w:rsid w:val="003B01C2"/>
    <w:rsid w:val="003B14CD"/>
    <w:rsid w:val="003B32A4"/>
    <w:rsid w:val="003B7330"/>
    <w:rsid w:val="003C1543"/>
    <w:rsid w:val="003C4037"/>
    <w:rsid w:val="003C5E26"/>
    <w:rsid w:val="003D2D35"/>
    <w:rsid w:val="003E53C6"/>
    <w:rsid w:val="003E7640"/>
    <w:rsid w:val="003F38E6"/>
    <w:rsid w:val="00400B33"/>
    <w:rsid w:val="00407E9B"/>
    <w:rsid w:val="0042008F"/>
    <w:rsid w:val="004320B9"/>
    <w:rsid w:val="00437CC4"/>
    <w:rsid w:val="00447348"/>
    <w:rsid w:val="0045021C"/>
    <w:rsid w:val="004511AA"/>
    <w:rsid w:val="00451D2F"/>
    <w:rsid w:val="00452209"/>
    <w:rsid w:val="0045287C"/>
    <w:rsid w:val="004562A4"/>
    <w:rsid w:val="00457CFF"/>
    <w:rsid w:val="0046326F"/>
    <w:rsid w:val="004650CB"/>
    <w:rsid w:val="00465C1F"/>
    <w:rsid w:val="0047289D"/>
    <w:rsid w:val="00480E13"/>
    <w:rsid w:val="004A22E6"/>
    <w:rsid w:val="004A3623"/>
    <w:rsid w:val="004A44B4"/>
    <w:rsid w:val="004A4954"/>
    <w:rsid w:val="004A6E68"/>
    <w:rsid w:val="004A74BE"/>
    <w:rsid w:val="004B2CDF"/>
    <w:rsid w:val="004C364D"/>
    <w:rsid w:val="004C7CEA"/>
    <w:rsid w:val="004D0769"/>
    <w:rsid w:val="004D1A91"/>
    <w:rsid w:val="004D2547"/>
    <w:rsid w:val="004E0995"/>
    <w:rsid w:val="004E6975"/>
    <w:rsid w:val="004F3285"/>
    <w:rsid w:val="004F5A91"/>
    <w:rsid w:val="005225A1"/>
    <w:rsid w:val="00537E5F"/>
    <w:rsid w:val="00542608"/>
    <w:rsid w:val="00554638"/>
    <w:rsid w:val="00557A8D"/>
    <w:rsid w:val="00576D7E"/>
    <w:rsid w:val="00582EAA"/>
    <w:rsid w:val="00583336"/>
    <w:rsid w:val="005836DF"/>
    <w:rsid w:val="0059472F"/>
    <w:rsid w:val="00597680"/>
    <w:rsid w:val="005A26BD"/>
    <w:rsid w:val="005A3D9E"/>
    <w:rsid w:val="005B7D3C"/>
    <w:rsid w:val="005C0FD9"/>
    <w:rsid w:val="005C6A40"/>
    <w:rsid w:val="005C6B7A"/>
    <w:rsid w:val="005D165C"/>
    <w:rsid w:val="005D44C3"/>
    <w:rsid w:val="005D4C2E"/>
    <w:rsid w:val="005D6A80"/>
    <w:rsid w:val="005E0DB2"/>
    <w:rsid w:val="005E2CAA"/>
    <w:rsid w:val="005E4967"/>
    <w:rsid w:val="005F4C0B"/>
    <w:rsid w:val="005F6B9E"/>
    <w:rsid w:val="00600310"/>
    <w:rsid w:val="00601327"/>
    <w:rsid w:val="00602E83"/>
    <w:rsid w:val="00611A99"/>
    <w:rsid w:val="00615815"/>
    <w:rsid w:val="00627E52"/>
    <w:rsid w:val="0064581E"/>
    <w:rsid w:val="00660BA7"/>
    <w:rsid w:val="00662F75"/>
    <w:rsid w:val="00663B5B"/>
    <w:rsid w:val="00671CC5"/>
    <w:rsid w:val="0067374A"/>
    <w:rsid w:val="0067522B"/>
    <w:rsid w:val="006777C7"/>
    <w:rsid w:val="00681083"/>
    <w:rsid w:val="00682833"/>
    <w:rsid w:val="006876BE"/>
    <w:rsid w:val="006969B1"/>
    <w:rsid w:val="006A2323"/>
    <w:rsid w:val="006A7545"/>
    <w:rsid w:val="006B2A73"/>
    <w:rsid w:val="006B46B4"/>
    <w:rsid w:val="006B6F68"/>
    <w:rsid w:val="006C2A7C"/>
    <w:rsid w:val="006C6977"/>
    <w:rsid w:val="006E58F7"/>
    <w:rsid w:val="00701FD1"/>
    <w:rsid w:val="007027E5"/>
    <w:rsid w:val="007036D4"/>
    <w:rsid w:val="00705EA5"/>
    <w:rsid w:val="00712D7D"/>
    <w:rsid w:val="0071416F"/>
    <w:rsid w:val="00715863"/>
    <w:rsid w:val="00717513"/>
    <w:rsid w:val="00721E05"/>
    <w:rsid w:val="00723B01"/>
    <w:rsid w:val="00723DED"/>
    <w:rsid w:val="0073163C"/>
    <w:rsid w:val="00737DF1"/>
    <w:rsid w:val="00741EE5"/>
    <w:rsid w:val="007475EB"/>
    <w:rsid w:val="00753214"/>
    <w:rsid w:val="0075523A"/>
    <w:rsid w:val="00762A37"/>
    <w:rsid w:val="007658C1"/>
    <w:rsid w:val="0077389A"/>
    <w:rsid w:val="00774492"/>
    <w:rsid w:val="00776A69"/>
    <w:rsid w:val="00777334"/>
    <w:rsid w:val="00780BA9"/>
    <w:rsid w:val="00782C70"/>
    <w:rsid w:val="00786C20"/>
    <w:rsid w:val="00786C4C"/>
    <w:rsid w:val="007A0E4C"/>
    <w:rsid w:val="007A2176"/>
    <w:rsid w:val="007C75C9"/>
    <w:rsid w:val="007D057A"/>
    <w:rsid w:val="007D0B66"/>
    <w:rsid w:val="007D3E12"/>
    <w:rsid w:val="007D562E"/>
    <w:rsid w:val="007E2C5D"/>
    <w:rsid w:val="007F5365"/>
    <w:rsid w:val="0081394C"/>
    <w:rsid w:val="00815B4C"/>
    <w:rsid w:val="00816FCC"/>
    <w:rsid w:val="0082054F"/>
    <w:rsid w:val="008233AD"/>
    <w:rsid w:val="00825757"/>
    <w:rsid w:val="0083224F"/>
    <w:rsid w:val="00834578"/>
    <w:rsid w:val="00835BA4"/>
    <w:rsid w:val="00843C15"/>
    <w:rsid w:val="00854EEC"/>
    <w:rsid w:val="0086011E"/>
    <w:rsid w:val="008611D2"/>
    <w:rsid w:val="0086713E"/>
    <w:rsid w:val="008742DD"/>
    <w:rsid w:val="008765E7"/>
    <w:rsid w:val="00883CCD"/>
    <w:rsid w:val="008841E6"/>
    <w:rsid w:val="008850A3"/>
    <w:rsid w:val="00893259"/>
    <w:rsid w:val="00895DD3"/>
    <w:rsid w:val="00895F8F"/>
    <w:rsid w:val="008A2948"/>
    <w:rsid w:val="008A73A0"/>
    <w:rsid w:val="008B2523"/>
    <w:rsid w:val="008B56FC"/>
    <w:rsid w:val="008C02F3"/>
    <w:rsid w:val="008C0508"/>
    <w:rsid w:val="008C2AE5"/>
    <w:rsid w:val="008C3ED8"/>
    <w:rsid w:val="008C4AEC"/>
    <w:rsid w:val="008F02FE"/>
    <w:rsid w:val="008F3460"/>
    <w:rsid w:val="008F359E"/>
    <w:rsid w:val="0090226E"/>
    <w:rsid w:val="00934D88"/>
    <w:rsid w:val="009361A9"/>
    <w:rsid w:val="0094308C"/>
    <w:rsid w:val="0094475C"/>
    <w:rsid w:val="009573A8"/>
    <w:rsid w:val="00963E09"/>
    <w:rsid w:val="00971911"/>
    <w:rsid w:val="00972873"/>
    <w:rsid w:val="00983D40"/>
    <w:rsid w:val="009861CC"/>
    <w:rsid w:val="00987460"/>
    <w:rsid w:val="00995278"/>
    <w:rsid w:val="00997169"/>
    <w:rsid w:val="009B0A2C"/>
    <w:rsid w:val="009B0A94"/>
    <w:rsid w:val="009B0B95"/>
    <w:rsid w:val="009B192C"/>
    <w:rsid w:val="009B29CB"/>
    <w:rsid w:val="009B4037"/>
    <w:rsid w:val="009B59A8"/>
    <w:rsid w:val="009C047C"/>
    <w:rsid w:val="009C69A0"/>
    <w:rsid w:val="009D076E"/>
    <w:rsid w:val="009D49A3"/>
    <w:rsid w:val="009E40BB"/>
    <w:rsid w:val="009E43EB"/>
    <w:rsid w:val="009E7BAF"/>
    <w:rsid w:val="009F1A2A"/>
    <w:rsid w:val="009F2BC3"/>
    <w:rsid w:val="009F5B08"/>
    <w:rsid w:val="009F7408"/>
    <w:rsid w:val="00A01041"/>
    <w:rsid w:val="00A05422"/>
    <w:rsid w:val="00A13E62"/>
    <w:rsid w:val="00A20BCF"/>
    <w:rsid w:val="00A25E6F"/>
    <w:rsid w:val="00A34BE9"/>
    <w:rsid w:val="00A429A6"/>
    <w:rsid w:val="00A5387D"/>
    <w:rsid w:val="00A571E7"/>
    <w:rsid w:val="00A62C43"/>
    <w:rsid w:val="00A71E6F"/>
    <w:rsid w:val="00A73A10"/>
    <w:rsid w:val="00A75FA6"/>
    <w:rsid w:val="00A91723"/>
    <w:rsid w:val="00A927B7"/>
    <w:rsid w:val="00A951F4"/>
    <w:rsid w:val="00A95D95"/>
    <w:rsid w:val="00AA78AE"/>
    <w:rsid w:val="00AA7C08"/>
    <w:rsid w:val="00AB7883"/>
    <w:rsid w:val="00AD02ED"/>
    <w:rsid w:val="00AD132F"/>
    <w:rsid w:val="00AD1BBD"/>
    <w:rsid w:val="00AD424D"/>
    <w:rsid w:val="00AD5B79"/>
    <w:rsid w:val="00AD66E1"/>
    <w:rsid w:val="00AD6DF0"/>
    <w:rsid w:val="00AE04B6"/>
    <w:rsid w:val="00AE108C"/>
    <w:rsid w:val="00AE6037"/>
    <w:rsid w:val="00AE60CD"/>
    <w:rsid w:val="00AF6902"/>
    <w:rsid w:val="00B12182"/>
    <w:rsid w:val="00B14A29"/>
    <w:rsid w:val="00B24222"/>
    <w:rsid w:val="00B37842"/>
    <w:rsid w:val="00B426D2"/>
    <w:rsid w:val="00B4445C"/>
    <w:rsid w:val="00B569F9"/>
    <w:rsid w:val="00B57BD6"/>
    <w:rsid w:val="00B617BF"/>
    <w:rsid w:val="00B625CE"/>
    <w:rsid w:val="00B66E9C"/>
    <w:rsid w:val="00B92D43"/>
    <w:rsid w:val="00B9526E"/>
    <w:rsid w:val="00BA36A2"/>
    <w:rsid w:val="00BB4B18"/>
    <w:rsid w:val="00BC244A"/>
    <w:rsid w:val="00BC65B0"/>
    <w:rsid w:val="00BC762D"/>
    <w:rsid w:val="00BD0D56"/>
    <w:rsid w:val="00BD0EC1"/>
    <w:rsid w:val="00BD3411"/>
    <w:rsid w:val="00BD582F"/>
    <w:rsid w:val="00BD59E4"/>
    <w:rsid w:val="00BE485B"/>
    <w:rsid w:val="00BE5427"/>
    <w:rsid w:val="00BE75C0"/>
    <w:rsid w:val="00BF630B"/>
    <w:rsid w:val="00C13649"/>
    <w:rsid w:val="00C20A03"/>
    <w:rsid w:val="00C27E38"/>
    <w:rsid w:val="00C30CBD"/>
    <w:rsid w:val="00C34C86"/>
    <w:rsid w:val="00C366EA"/>
    <w:rsid w:val="00C44D1C"/>
    <w:rsid w:val="00C47353"/>
    <w:rsid w:val="00C54472"/>
    <w:rsid w:val="00C56EF1"/>
    <w:rsid w:val="00C64E4C"/>
    <w:rsid w:val="00C71EDC"/>
    <w:rsid w:val="00C7394B"/>
    <w:rsid w:val="00C77533"/>
    <w:rsid w:val="00C77B15"/>
    <w:rsid w:val="00C87189"/>
    <w:rsid w:val="00C9091D"/>
    <w:rsid w:val="00C975AD"/>
    <w:rsid w:val="00CA00B1"/>
    <w:rsid w:val="00CA6921"/>
    <w:rsid w:val="00CC716F"/>
    <w:rsid w:val="00CD1474"/>
    <w:rsid w:val="00CD66A0"/>
    <w:rsid w:val="00CD67F0"/>
    <w:rsid w:val="00CD6DA9"/>
    <w:rsid w:val="00CE148F"/>
    <w:rsid w:val="00CE26F5"/>
    <w:rsid w:val="00CE284D"/>
    <w:rsid w:val="00CE6DE6"/>
    <w:rsid w:val="00CF3EB5"/>
    <w:rsid w:val="00D00669"/>
    <w:rsid w:val="00D00F8A"/>
    <w:rsid w:val="00D162D5"/>
    <w:rsid w:val="00D34FDD"/>
    <w:rsid w:val="00D443E2"/>
    <w:rsid w:val="00D44748"/>
    <w:rsid w:val="00D45BA6"/>
    <w:rsid w:val="00D4699F"/>
    <w:rsid w:val="00D47591"/>
    <w:rsid w:val="00D52C03"/>
    <w:rsid w:val="00D54CC7"/>
    <w:rsid w:val="00D55611"/>
    <w:rsid w:val="00D55EA6"/>
    <w:rsid w:val="00D6592D"/>
    <w:rsid w:val="00D7312B"/>
    <w:rsid w:val="00D74C9A"/>
    <w:rsid w:val="00D82AD3"/>
    <w:rsid w:val="00DA32DA"/>
    <w:rsid w:val="00DA741C"/>
    <w:rsid w:val="00DB0641"/>
    <w:rsid w:val="00DB1788"/>
    <w:rsid w:val="00DB222A"/>
    <w:rsid w:val="00DC5AD7"/>
    <w:rsid w:val="00DC5F52"/>
    <w:rsid w:val="00DD4126"/>
    <w:rsid w:val="00DE2CDD"/>
    <w:rsid w:val="00DE41EE"/>
    <w:rsid w:val="00DF0878"/>
    <w:rsid w:val="00DF37A1"/>
    <w:rsid w:val="00E00F04"/>
    <w:rsid w:val="00E05EFF"/>
    <w:rsid w:val="00E07727"/>
    <w:rsid w:val="00E14AE9"/>
    <w:rsid w:val="00E24B9D"/>
    <w:rsid w:val="00E263C3"/>
    <w:rsid w:val="00E27F35"/>
    <w:rsid w:val="00E34372"/>
    <w:rsid w:val="00E34B0F"/>
    <w:rsid w:val="00E36BB4"/>
    <w:rsid w:val="00E42C3C"/>
    <w:rsid w:val="00E6421D"/>
    <w:rsid w:val="00E65D15"/>
    <w:rsid w:val="00E66C68"/>
    <w:rsid w:val="00E70C7F"/>
    <w:rsid w:val="00E71B8A"/>
    <w:rsid w:val="00E75464"/>
    <w:rsid w:val="00E77964"/>
    <w:rsid w:val="00E86A5B"/>
    <w:rsid w:val="00E931D3"/>
    <w:rsid w:val="00EA082A"/>
    <w:rsid w:val="00EA11D7"/>
    <w:rsid w:val="00EA181E"/>
    <w:rsid w:val="00EC0C37"/>
    <w:rsid w:val="00EC52CF"/>
    <w:rsid w:val="00ED098B"/>
    <w:rsid w:val="00ED7B7E"/>
    <w:rsid w:val="00EE124E"/>
    <w:rsid w:val="00EE2EA4"/>
    <w:rsid w:val="00EE3E4B"/>
    <w:rsid w:val="00EF5104"/>
    <w:rsid w:val="00EF5AB4"/>
    <w:rsid w:val="00F0020E"/>
    <w:rsid w:val="00F01F8B"/>
    <w:rsid w:val="00F11D8D"/>
    <w:rsid w:val="00F164E5"/>
    <w:rsid w:val="00F170A7"/>
    <w:rsid w:val="00F2217C"/>
    <w:rsid w:val="00F2499A"/>
    <w:rsid w:val="00F25988"/>
    <w:rsid w:val="00F25E44"/>
    <w:rsid w:val="00F30E3E"/>
    <w:rsid w:val="00F41A5A"/>
    <w:rsid w:val="00F45814"/>
    <w:rsid w:val="00F46321"/>
    <w:rsid w:val="00F47E0E"/>
    <w:rsid w:val="00F512A9"/>
    <w:rsid w:val="00F614CF"/>
    <w:rsid w:val="00F679DC"/>
    <w:rsid w:val="00F732CB"/>
    <w:rsid w:val="00F741DB"/>
    <w:rsid w:val="00F94206"/>
    <w:rsid w:val="00FA1934"/>
    <w:rsid w:val="00FA2A30"/>
    <w:rsid w:val="00FA52A3"/>
    <w:rsid w:val="00FB658C"/>
    <w:rsid w:val="00FC726A"/>
    <w:rsid w:val="00FD4473"/>
    <w:rsid w:val="00FE1623"/>
    <w:rsid w:val="00FF53E1"/>
    <w:rsid w:val="00FF60F2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4F32D-9EE1-4A43-B22B-D58CC72C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E14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"/>
    <w:qFormat/>
    <w:rsid w:val="00542608"/>
    <w:pPr>
      <w:spacing w:before="240" w:after="60" w:line="240" w:lineRule="auto"/>
      <w:ind w:left="3970"/>
      <w:jc w:val="center"/>
      <w:outlineLvl w:val="1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  <w:lang w:eastAsia="ru-RU"/>
    </w:rPr>
  </w:style>
  <w:style w:type="paragraph" w:styleId="3">
    <w:name w:val="heading 3"/>
    <w:basedOn w:val="2"/>
    <w:next w:val="a"/>
    <w:link w:val="30"/>
    <w:uiPriority w:val="9"/>
    <w:qFormat/>
    <w:rsid w:val="00542608"/>
    <w:pPr>
      <w:ind w:left="0"/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542608"/>
    <w:pPr>
      <w:outlineLvl w:val="3"/>
    </w:pPr>
  </w:style>
  <w:style w:type="paragraph" w:styleId="6">
    <w:name w:val="heading 6"/>
    <w:basedOn w:val="a0"/>
    <w:next w:val="a0"/>
    <w:link w:val="60"/>
    <w:qFormat/>
    <w:rsid w:val="00542608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54260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7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07725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725B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E14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0"/>
    <w:uiPriority w:val="34"/>
    <w:qFormat/>
    <w:rsid w:val="00EC0C37"/>
    <w:pPr>
      <w:ind w:left="720"/>
      <w:contextualSpacing/>
    </w:pPr>
  </w:style>
  <w:style w:type="table" w:styleId="a8">
    <w:name w:val="Table Grid"/>
    <w:aliases w:val="Table Grid Report"/>
    <w:basedOn w:val="a2"/>
    <w:uiPriority w:val="39"/>
    <w:rsid w:val="0020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8"/>
    <w:rsid w:val="006A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8"/>
    <w:uiPriority w:val="39"/>
    <w:rsid w:val="009861C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542608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42608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42608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426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5426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3"/>
    <w:semiHidden/>
    <w:rsid w:val="00542608"/>
  </w:style>
  <w:style w:type="paragraph" w:customStyle="1" w:styleId="ConsPlusNormal">
    <w:name w:val="ConsPlusNormal"/>
    <w:rsid w:val="005426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2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2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Body Text Indent"/>
    <w:basedOn w:val="a0"/>
    <w:link w:val="a9"/>
    <w:rsid w:val="00542608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"/>
    <w:rsid w:val="0054260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0"/>
    <w:link w:val="22"/>
    <w:rsid w:val="0054260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542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0"/>
    <w:link w:val="ab"/>
    <w:rsid w:val="005426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54260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Indent"/>
    <w:basedOn w:val="a0"/>
    <w:rsid w:val="0054260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0"/>
    <w:link w:val="ae"/>
    <w:uiPriority w:val="99"/>
    <w:rsid w:val="0054260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542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rsid w:val="0054260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426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542608"/>
  </w:style>
  <w:style w:type="paragraph" w:customStyle="1" w:styleId="11Char">
    <w:name w:val="Знак1 Знак Знак Знак Знак Знак Знак Знак Знак1 Char"/>
    <w:basedOn w:val="a0"/>
    <w:rsid w:val="005426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0">
    <w:name w:val="Основной текст 21"/>
    <w:basedOn w:val="a0"/>
    <w:rsid w:val="00542608"/>
    <w:pPr>
      <w:suppressAutoHyphens/>
      <w:spacing w:after="120" w:line="48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2">
    <w:name w:val="Body Text"/>
    <w:basedOn w:val="a0"/>
    <w:link w:val="af3"/>
    <w:rsid w:val="0054260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1"/>
    <w:link w:val="af2"/>
    <w:rsid w:val="00542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0"/>
    <w:link w:val="af5"/>
    <w:uiPriority w:val="10"/>
    <w:qFormat/>
    <w:rsid w:val="0054260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54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2">
    <w:name w:val="Body Text Indent 3"/>
    <w:basedOn w:val="a0"/>
    <w:link w:val="33"/>
    <w:rsid w:val="0054260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5426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5426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542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542608"/>
    <w:pPr>
      <w:widowControl w:val="0"/>
      <w:autoSpaceDE w:val="0"/>
      <w:autoSpaceDN w:val="0"/>
      <w:adjustRightInd w:val="0"/>
      <w:spacing w:after="0" w:line="240" w:lineRule="auto"/>
    </w:pPr>
    <w:rPr>
      <w:rFonts w:ascii="PetersburgC" w:eastAsia="Times New Roman" w:hAnsi="PetersburgC" w:cs="PetersburgC"/>
      <w:sz w:val="20"/>
      <w:szCs w:val="20"/>
      <w:lang w:eastAsia="ru-RU"/>
    </w:rPr>
  </w:style>
  <w:style w:type="paragraph" w:styleId="af6">
    <w:name w:val="footnote text"/>
    <w:basedOn w:val="a0"/>
    <w:link w:val="13"/>
    <w:rsid w:val="00542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7">
    <w:name w:val="Текст сноски Знак"/>
    <w:basedOn w:val="a1"/>
    <w:rsid w:val="00542608"/>
    <w:rPr>
      <w:sz w:val="20"/>
      <w:szCs w:val="20"/>
    </w:rPr>
  </w:style>
  <w:style w:type="character" w:customStyle="1" w:styleId="13">
    <w:name w:val="Текст сноски Знак1"/>
    <w:link w:val="af6"/>
    <w:uiPriority w:val="99"/>
    <w:rsid w:val="0054260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11">
    <w:name w:val="Основной текст с отступом 21"/>
    <w:basedOn w:val="a0"/>
    <w:rsid w:val="00542608"/>
    <w:pPr>
      <w:spacing w:after="0" w:line="240" w:lineRule="auto"/>
      <w:ind w:firstLine="23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с отступом 31"/>
    <w:basedOn w:val="a0"/>
    <w:rsid w:val="00542608"/>
    <w:pPr>
      <w:spacing w:after="0" w:line="240" w:lineRule="auto"/>
      <w:ind w:firstLine="232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8">
    <w:name w:val="Содержимое таблицы"/>
    <w:basedOn w:val="a0"/>
    <w:rsid w:val="005426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5">
    <w:name w:val="Сетка таблицы2"/>
    <w:basedOn w:val="a2"/>
    <w:next w:val="a8"/>
    <w:rsid w:val="00542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rsid w:val="0054260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шрифт абзаца1"/>
    <w:rsid w:val="00542608"/>
  </w:style>
  <w:style w:type="paragraph" w:customStyle="1" w:styleId="Style2">
    <w:name w:val="Style2"/>
    <w:basedOn w:val="a0"/>
    <w:uiPriority w:val="99"/>
    <w:rsid w:val="00542608"/>
    <w:pPr>
      <w:widowControl w:val="0"/>
      <w:autoSpaceDE w:val="0"/>
      <w:autoSpaceDN w:val="0"/>
      <w:adjustRightInd w:val="0"/>
      <w:spacing w:after="0" w:line="587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3">
    <w:name w:val="Font Style13"/>
    <w:rsid w:val="00542608"/>
    <w:rPr>
      <w:rFonts w:ascii="Trebuchet MS" w:hAnsi="Trebuchet MS" w:cs="Trebuchet MS"/>
      <w:i/>
      <w:iCs/>
      <w:sz w:val="24"/>
      <w:szCs w:val="24"/>
    </w:rPr>
  </w:style>
  <w:style w:type="character" w:customStyle="1" w:styleId="FontStyle14">
    <w:name w:val="Font Style14"/>
    <w:rsid w:val="00542608"/>
    <w:rPr>
      <w:rFonts w:ascii="Trebuchet MS" w:hAnsi="Trebuchet MS" w:cs="Trebuchet MS"/>
      <w:i/>
      <w:iCs/>
      <w:sz w:val="28"/>
      <w:szCs w:val="28"/>
    </w:rPr>
  </w:style>
  <w:style w:type="paragraph" w:customStyle="1" w:styleId="podpis">
    <w:name w:val="podpis"/>
    <w:basedOn w:val="a0"/>
    <w:rsid w:val="0054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542608"/>
    <w:pPr>
      <w:widowControl w:val="0"/>
      <w:autoSpaceDE w:val="0"/>
      <w:autoSpaceDN w:val="0"/>
      <w:adjustRightInd w:val="0"/>
      <w:spacing w:after="0" w:line="277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42608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0"/>
    <w:uiPriority w:val="99"/>
    <w:rsid w:val="0054260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47">
    <w:name w:val="Font Style147"/>
    <w:uiPriority w:val="99"/>
    <w:rsid w:val="00542608"/>
    <w:rPr>
      <w:rFonts w:ascii="Bookman Old Style" w:hAnsi="Bookman Old Style" w:cs="Bookman Old Style"/>
      <w:sz w:val="16"/>
      <w:szCs w:val="16"/>
    </w:rPr>
  </w:style>
  <w:style w:type="character" w:customStyle="1" w:styleId="FontStyle148">
    <w:name w:val="Font Style148"/>
    <w:uiPriority w:val="99"/>
    <w:rsid w:val="0054260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49">
    <w:name w:val="Font Style149"/>
    <w:uiPriority w:val="99"/>
    <w:rsid w:val="00542608"/>
    <w:rPr>
      <w:rFonts w:ascii="Bookman Old Style" w:hAnsi="Bookman Old Style" w:cs="Bookman Old Style"/>
      <w:sz w:val="16"/>
      <w:szCs w:val="16"/>
    </w:rPr>
  </w:style>
  <w:style w:type="character" w:customStyle="1" w:styleId="15">
    <w:name w:val="Заголовок №1_"/>
    <w:link w:val="16"/>
    <w:rsid w:val="00542608"/>
    <w:rPr>
      <w:sz w:val="36"/>
      <w:szCs w:val="36"/>
      <w:shd w:val="clear" w:color="auto" w:fill="FFFFFF"/>
    </w:rPr>
  </w:style>
  <w:style w:type="character" w:customStyle="1" w:styleId="afa">
    <w:name w:val="Основной текст_"/>
    <w:link w:val="17"/>
    <w:rsid w:val="00542608"/>
    <w:rPr>
      <w:sz w:val="24"/>
      <w:szCs w:val="24"/>
      <w:shd w:val="clear" w:color="auto" w:fill="FFFFFF"/>
    </w:rPr>
  </w:style>
  <w:style w:type="paragraph" w:customStyle="1" w:styleId="16">
    <w:name w:val="Заголовок №1"/>
    <w:basedOn w:val="a0"/>
    <w:link w:val="15"/>
    <w:rsid w:val="00542608"/>
    <w:pPr>
      <w:shd w:val="clear" w:color="auto" w:fill="FFFFFF"/>
      <w:spacing w:after="120" w:line="442" w:lineRule="exact"/>
      <w:jc w:val="center"/>
      <w:outlineLvl w:val="0"/>
    </w:pPr>
    <w:rPr>
      <w:sz w:val="36"/>
      <w:szCs w:val="36"/>
    </w:rPr>
  </w:style>
  <w:style w:type="paragraph" w:customStyle="1" w:styleId="17">
    <w:name w:val="Основной текст1"/>
    <w:basedOn w:val="a0"/>
    <w:link w:val="afa"/>
    <w:rsid w:val="00542608"/>
    <w:pPr>
      <w:shd w:val="clear" w:color="auto" w:fill="FFFFFF"/>
      <w:spacing w:after="0" w:line="0" w:lineRule="atLeast"/>
    </w:pPr>
    <w:rPr>
      <w:sz w:val="24"/>
      <w:szCs w:val="24"/>
    </w:rPr>
  </w:style>
  <w:style w:type="paragraph" w:customStyle="1" w:styleId="afb">
    <w:name w:val="Табличный"/>
    <w:basedOn w:val="a0"/>
    <w:rsid w:val="00542608"/>
    <w:pPr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numbering" w:customStyle="1" w:styleId="26">
    <w:name w:val="Нет списка2"/>
    <w:next w:val="a3"/>
    <w:uiPriority w:val="99"/>
    <w:semiHidden/>
    <w:unhideWhenUsed/>
    <w:rsid w:val="00557A8D"/>
  </w:style>
  <w:style w:type="paragraph" w:customStyle="1" w:styleId="18">
    <w:name w:val="Обычный1"/>
    <w:rsid w:val="00557A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c">
    <w:name w:val="Document Map"/>
    <w:basedOn w:val="a0"/>
    <w:link w:val="afd"/>
    <w:semiHidden/>
    <w:rsid w:val="00557A8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8"/>
      <w:szCs w:val="20"/>
      <w:lang w:eastAsia="ru-RU"/>
    </w:rPr>
  </w:style>
  <w:style w:type="character" w:customStyle="1" w:styleId="afd">
    <w:name w:val="Схема документа Знак"/>
    <w:basedOn w:val="a1"/>
    <w:link w:val="afc"/>
    <w:semiHidden/>
    <w:rsid w:val="00557A8D"/>
    <w:rPr>
      <w:rFonts w:ascii="Tahoma" w:eastAsia="Times New Roman" w:hAnsi="Tahoma" w:cs="Tahoma"/>
      <w:sz w:val="28"/>
      <w:szCs w:val="20"/>
      <w:shd w:val="clear" w:color="auto" w:fill="000080"/>
      <w:lang w:eastAsia="ru-RU"/>
    </w:rPr>
  </w:style>
  <w:style w:type="paragraph" w:styleId="19">
    <w:name w:val="toc 1"/>
    <w:basedOn w:val="a0"/>
    <w:next w:val="a0"/>
    <w:autoRedefine/>
    <w:uiPriority w:val="39"/>
    <w:rsid w:val="00557A8D"/>
    <w:pPr>
      <w:widowControl w:val="0"/>
      <w:tabs>
        <w:tab w:val="left" w:pos="600"/>
        <w:tab w:val="right" w:leader="dot" w:pos="9206"/>
      </w:tabs>
      <w:autoSpaceDE w:val="0"/>
      <w:autoSpaceDN w:val="0"/>
      <w:adjustRightInd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bCs/>
      <w:caps/>
      <w:noProof/>
      <w:spacing w:val="20"/>
      <w:kern w:val="32"/>
      <w:sz w:val="28"/>
      <w:szCs w:val="20"/>
      <w:lang w:eastAsia="ru-RU"/>
    </w:rPr>
  </w:style>
  <w:style w:type="paragraph" w:styleId="27">
    <w:name w:val="toc 2"/>
    <w:basedOn w:val="a0"/>
    <w:next w:val="a0"/>
    <w:autoRedefine/>
    <w:uiPriority w:val="39"/>
    <w:rsid w:val="00557A8D"/>
    <w:pPr>
      <w:widowControl w:val="0"/>
      <w:autoSpaceDE w:val="0"/>
      <w:autoSpaceDN w:val="0"/>
      <w:adjustRightInd w:val="0"/>
      <w:spacing w:after="0" w:line="240" w:lineRule="auto"/>
      <w:ind w:left="198" w:firstLine="709"/>
    </w:pPr>
    <w:rPr>
      <w:rFonts w:ascii="Times New Roman" w:eastAsia="Times New Roman" w:hAnsi="Times New Roman" w:cs="Calibri"/>
      <w:smallCaps/>
      <w:spacing w:val="20"/>
      <w:sz w:val="28"/>
      <w:szCs w:val="20"/>
      <w:lang w:eastAsia="ru-RU"/>
    </w:rPr>
  </w:style>
  <w:style w:type="paragraph" w:styleId="34">
    <w:name w:val="toc 3"/>
    <w:basedOn w:val="a0"/>
    <w:next w:val="a0"/>
    <w:autoRedefine/>
    <w:uiPriority w:val="39"/>
    <w:rsid w:val="00557A8D"/>
    <w:pPr>
      <w:widowControl w:val="0"/>
      <w:autoSpaceDE w:val="0"/>
      <w:autoSpaceDN w:val="0"/>
      <w:adjustRightInd w:val="0"/>
      <w:spacing w:after="0" w:line="240" w:lineRule="auto"/>
      <w:ind w:left="403" w:firstLine="709"/>
    </w:pPr>
    <w:rPr>
      <w:rFonts w:ascii="Times New Roman" w:eastAsia="Times New Roman" w:hAnsi="Times New Roman" w:cs="Calibri"/>
      <w:iCs/>
      <w:spacing w:val="20"/>
      <w:sz w:val="28"/>
      <w:szCs w:val="20"/>
      <w:lang w:eastAsia="ru-RU"/>
    </w:rPr>
  </w:style>
  <w:style w:type="character" w:styleId="afe">
    <w:name w:val="Hyperlink"/>
    <w:uiPriority w:val="99"/>
    <w:rsid w:val="00557A8D"/>
    <w:rPr>
      <w:color w:val="0000FF"/>
      <w:u w:val="single"/>
    </w:rPr>
  </w:style>
  <w:style w:type="table" w:customStyle="1" w:styleId="41">
    <w:name w:val="Сетка таблицы4"/>
    <w:basedOn w:val="a2"/>
    <w:next w:val="a8"/>
    <w:uiPriority w:val="39"/>
    <w:rsid w:val="00557A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rsid w:val="00557A8D"/>
    <w:rPr>
      <w:color w:val="800080"/>
      <w:u w:val="single"/>
    </w:rPr>
  </w:style>
  <w:style w:type="paragraph" w:customStyle="1" w:styleId="FR2">
    <w:name w:val="FR2"/>
    <w:rsid w:val="00557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R1">
    <w:name w:val="FR1"/>
    <w:rsid w:val="00557A8D"/>
    <w:pPr>
      <w:widowControl w:val="0"/>
      <w:spacing w:after="0" w:line="240" w:lineRule="auto"/>
      <w:ind w:left="2480" w:right="180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aff0">
    <w:name w:val="Обычный.Нормальный"/>
    <w:rsid w:val="00557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">
    <w:name w:val="xl38"/>
    <w:basedOn w:val="a0"/>
    <w:rsid w:val="00557A8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35">
    <w:name w:val="Table 3D effects 3"/>
    <w:basedOn w:val="a2"/>
    <w:rsid w:val="00557A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1">
    <w:name w:val="footnote reference"/>
    <w:semiHidden/>
    <w:rsid w:val="00557A8D"/>
    <w:rPr>
      <w:vertAlign w:val="superscript"/>
    </w:rPr>
  </w:style>
  <w:style w:type="paragraph" w:customStyle="1" w:styleId="aff2">
    <w:name w:val="Формула"/>
    <w:basedOn w:val="af2"/>
    <w:rsid w:val="00557A8D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character" w:customStyle="1" w:styleId="TimesNewRoman">
    <w:name w:val="Стиль Times New Roman"/>
    <w:rsid w:val="00557A8D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8"/>
    <w:autoRedefine/>
    <w:rsid w:val="00557A8D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customStyle="1" w:styleId="7">
    <w:name w:val="заголовок 7"/>
    <w:basedOn w:val="a0"/>
    <w:next w:val="a0"/>
    <w:rsid w:val="00557A8D"/>
    <w:pPr>
      <w:spacing w:before="240" w:after="6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NoeeuTimesNewRoman">
    <w:name w:val="Noeeu Times New Roman"/>
    <w:rsid w:val="00557A8D"/>
    <w:rPr>
      <w:rFonts w:ascii="Times New Roman" w:hAnsi="Times New Roman"/>
      <w:sz w:val="20"/>
    </w:rPr>
  </w:style>
  <w:style w:type="paragraph" w:styleId="28">
    <w:name w:val="List 2"/>
    <w:basedOn w:val="a0"/>
    <w:rsid w:val="00557A8D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2"/>
    <w:next w:val="a8"/>
    <w:rsid w:val="00557A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2">
    <w:name w:val="toc 4"/>
    <w:basedOn w:val="a0"/>
    <w:next w:val="a0"/>
    <w:autoRedefine/>
    <w:rsid w:val="00557A8D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5">
    <w:name w:val="toc 5"/>
    <w:basedOn w:val="a0"/>
    <w:next w:val="a0"/>
    <w:autoRedefine/>
    <w:rsid w:val="00557A8D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61">
    <w:name w:val="toc 6"/>
    <w:basedOn w:val="a0"/>
    <w:next w:val="a0"/>
    <w:autoRedefine/>
    <w:rsid w:val="00557A8D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70">
    <w:name w:val="toc 7"/>
    <w:basedOn w:val="a0"/>
    <w:next w:val="a0"/>
    <w:autoRedefine/>
    <w:rsid w:val="00557A8D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557A8D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9">
    <w:name w:val="toc 9"/>
    <w:basedOn w:val="a0"/>
    <w:next w:val="a0"/>
    <w:autoRedefine/>
    <w:rsid w:val="00557A8D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aff3">
    <w:name w:val="endnote text"/>
    <w:basedOn w:val="a0"/>
    <w:link w:val="aff4"/>
    <w:rsid w:val="00557A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1"/>
    <w:link w:val="aff3"/>
    <w:rsid w:val="00557A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rsid w:val="00557A8D"/>
    <w:rPr>
      <w:vertAlign w:val="superscript"/>
    </w:rPr>
  </w:style>
  <w:style w:type="paragraph" w:styleId="aff6">
    <w:name w:val="TOC Heading"/>
    <w:basedOn w:val="1"/>
    <w:next w:val="a0"/>
    <w:uiPriority w:val="39"/>
    <w:unhideWhenUsed/>
    <w:qFormat/>
    <w:rsid w:val="00557A8D"/>
    <w:pPr>
      <w:ind w:firstLine="709"/>
      <w:outlineLvl w:val="9"/>
    </w:pPr>
    <w:rPr>
      <w:rFonts w:ascii="Cambria" w:eastAsia="Times New Roman" w:hAnsi="Cambria" w:cs="Times New Roman"/>
      <w:color w:val="365F91"/>
      <w:spacing w:val="20"/>
      <w:lang w:eastAsia="ru-RU"/>
    </w:rPr>
  </w:style>
  <w:style w:type="character" w:customStyle="1" w:styleId="blk">
    <w:name w:val="blk"/>
    <w:rsid w:val="00557A8D"/>
  </w:style>
  <w:style w:type="character" w:customStyle="1" w:styleId="apple-converted-space">
    <w:name w:val="apple-converted-space"/>
    <w:rsid w:val="00557A8D"/>
  </w:style>
  <w:style w:type="paragraph" w:customStyle="1" w:styleId="aff7">
    <w:name w:val="Знак"/>
    <w:basedOn w:val="a0"/>
    <w:rsid w:val="00557A8D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212">
    <w:name w:val="Сетка таблицы21"/>
    <w:basedOn w:val="a2"/>
    <w:next w:val="a8"/>
    <w:uiPriority w:val="39"/>
    <w:rsid w:val="00557A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next w:val="a8"/>
    <w:uiPriority w:val="39"/>
    <w:rsid w:val="00557A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8">
    <w:name w:val="Заголовок Знак"/>
    <w:uiPriority w:val="10"/>
    <w:rsid w:val="00557A8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f9">
    <w:name w:val="Book Title"/>
    <w:uiPriority w:val="33"/>
    <w:qFormat/>
    <w:rsid w:val="00557A8D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6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9678-C2A3-4E8D-AA56-5A280032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16</Pages>
  <Words>4538</Words>
  <Characters>25872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Палагина</dc:creator>
  <cp:lastModifiedBy>Янченкова Екатерина Николаевна</cp:lastModifiedBy>
  <cp:revision>488</cp:revision>
  <cp:lastPrinted>2023-04-19T07:24:00Z</cp:lastPrinted>
  <dcterms:created xsi:type="dcterms:W3CDTF">2019-03-26T07:13:00Z</dcterms:created>
  <dcterms:modified xsi:type="dcterms:W3CDTF">2023-05-24T11:23:00Z</dcterms:modified>
</cp:coreProperties>
</file>