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CF4" w:rsidRPr="002D3CF4" w:rsidRDefault="002D3CF4" w:rsidP="002D3CF4">
      <w:pPr>
        <w:widowControl w:val="0"/>
        <w:spacing w:after="0" w:line="240" w:lineRule="auto"/>
        <w:ind w:left="5040"/>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УТВЕРЖДЕН</w:t>
      </w:r>
    </w:p>
    <w:p w:rsidR="002D3CF4" w:rsidRPr="002D3CF4" w:rsidRDefault="002D3CF4" w:rsidP="002D3CF4">
      <w:pPr>
        <w:widowControl w:val="0"/>
        <w:spacing w:after="0" w:line="240" w:lineRule="auto"/>
        <w:ind w:left="5040"/>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постановлением Администрации</w:t>
      </w:r>
    </w:p>
    <w:p w:rsidR="002D3CF4" w:rsidRPr="002D3CF4" w:rsidRDefault="002D3CF4" w:rsidP="002D3CF4">
      <w:pPr>
        <w:widowControl w:val="0"/>
        <w:spacing w:after="0" w:line="240" w:lineRule="auto"/>
        <w:ind w:left="5040"/>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города Смоленска</w:t>
      </w:r>
    </w:p>
    <w:p w:rsidR="002D3CF4" w:rsidRPr="002D3CF4" w:rsidRDefault="00BE7F1F" w:rsidP="002D3CF4">
      <w:pPr>
        <w:widowControl w:val="0"/>
        <w:spacing w:after="0" w:line="240" w:lineRule="auto"/>
        <w:ind w:left="5040"/>
        <w:rPr>
          <w:rFonts w:ascii="Times New Roman" w:eastAsia="Times New Roman" w:hAnsi="Times New Roman" w:cs="Times New Roman"/>
          <w:sz w:val="28"/>
          <w:szCs w:val="28"/>
          <w:u w:val="single"/>
          <w:lang w:eastAsia="ar-SA"/>
        </w:rPr>
      </w:pPr>
      <w:r>
        <w:rPr>
          <w:rFonts w:ascii="Times New Roman" w:eastAsia="Times New Roman" w:hAnsi="Times New Roman" w:cs="Times New Roman"/>
          <w:sz w:val="28"/>
          <w:szCs w:val="28"/>
          <w:lang w:eastAsia="ar-SA"/>
        </w:rPr>
        <w:t>от 28.08.2014</w:t>
      </w:r>
      <w:r w:rsidR="002D3CF4" w:rsidRPr="002D3CF4">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 1587-адм</w:t>
      </w:r>
      <w:r w:rsidR="002D3CF4" w:rsidRPr="002D3CF4">
        <w:rPr>
          <w:rFonts w:ascii="Times New Roman" w:eastAsia="Times New Roman" w:hAnsi="Times New Roman" w:cs="Times New Roman"/>
          <w:sz w:val="28"/>
          <w:szCs w:val="28"/>
          <w:u w:val="single"/>
          <w:lang w:eastAsia="ar-SA"/>
        </w:rPr>
        <w:t xml:space="preserve">                    </w:t>
      </w:r>
    </w:p>
    <w:p w:rsidR="002D3CF4" w:rsidRPr="002D3CF4" w:rsidRDefault="002D3CF4" w:rsidP="002D3CF4">
      <w:pPr>
        <w:widowControl w:val="0"/>
        <w:spacing w:after="0" w:line="240" w:lineRule="auto"/>
        <w:ind w:left="5760"/>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ind w:left="6720"/>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ind w:left="6720"/>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ind w:left="6720"/>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ind w:left="6720"/>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ind w:left="6720"/>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ind w:left="6720"/>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ind w:left="6720"/>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ind w:left="6720"/>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rPr>
          <w:rFonts w:ascii="Times New Roman" w:eastAsia="Times New Roman" w:hAnsi="Times New Roman" w:cs="Times New Roman"/>
          <w:sz w:val="32"/>
          <w:szCs w:val="32"/>
          <w:lang w:eastAsia="ar-SA"/>
        </w:rPr>
      </w:pPr>
    </w:p>
    <w:p w:rsidR="002D3CF4" w:rsidRPr="002D3CF4" w:rsidRDefault="002D3CF4" w:rsidP="002D3CF4">
      <w:pPr>
        <w:widowControl w:val="0"/>
        <w:tabs>
          <w:tab w:val="num" w:pos="0"/>
        </w:tabs>
        <w:spacing w:after="0" w:line="240" w:lineRule="auto"/>
        <w:ind w:left="432" w:hanging="432"/>
        <w:jc w:val="center"/>
        <w:outlineLvl w:val="0"/>
        <w:rPr>
          <w:rFonts w:ascii="Times New Roman" w:eastAsia="Times New Roman" w:hAnsi="Times New Roman" w:cs="Times New Roman"/>
          <w:sz w:val="32"/>
          <w:szCs w:val="32"/>
          <w:lang w:eastAsia="ar-SA"/>
        </w:rPr>
      </w:pPr>
      <w:r w:rsidRPr="002D3CF4">
        <w:rPr>
          <w:rFonts w:ascii="Times New Roman" w:eastAsia="Times New Roman" w:hAnsi="Times New Roman" w:cs="Times New Roman"/>
          <w:sz w:val="32"/>
          <w:szCs w:val="32"/>
          <w:lang w:eastAsia="ar-SA"/>
        </w:rPr>
        <w:t>УСТАВ</w:t>
      </w:r>
    </w:p>
    <w:p w:rsidR="002D3CF4" w:rsidRPr="002D3CF4" w:rsidRDefault="002D3CF4" w:rsidP="002D3CF4">
      <w:pPr>
        <w:widowControl w:val="0"/>
        <w:spacing w:after="0" w:line="240" w:lineRule="auto"/>
        <w:jc w:val="center"/>
        <w:rPr>
          <w:rFonts w:ascii="Times New Roman" w:eastAsia="Times New Roman" w:hAnsi="Times New Roman" w:cs="Times New Roman"/>
          <w:sz w:val="32"/>
          <w:szCs w:val="32"/>
          <w:lang w:eastAsia="ar-SA"/>
        </w:rPr>
      </w:pPr>
      <w:r w:rsidRPr="002D3CF4">
        <w:rPr>
          <w:rFonts w:ascii="Times New Roman" w:eastAsia="Times New Roman" w:hAnsi="Times New Roman" w:cs="Times New Roman"/>
          <w:sz w:val="32"/>
          <w:szCs w:val="32"/>
          <w:lang w:eastAsia="ar-SA"/>
        </w:rPr>
        <w:t>муниципального бюджетного общеобразовательного учреждения</w:t>
      </w:r>
    </w:p>
    <w:p w:rsidR="002D3CF4" w:rsidRPr="002D3CF4" w:rsidRDefault="002D3CF4" w:rsidP="00676E21">
      <w:pPr>
        <w:widowControl w:val="0"/>
        <w:spacing w:after="0" w:line="240" w:lineRule="auto"/>
        <w:jc w:val="center"/>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32"/>
          <w:szCs w:val="32"/>
          <w:lang w:eastAsia="ar-SA"/>
        </w:rPr>
        <w:t xml:space="preserve">«Средняя школа № </w:t>
      </w:r>
      <w:r>
        <w:rPr>
          <w:rFonts w:ascii="Times New Roman" w:eastAsia="Times New Roman" w:hAnsi="Times New Roman" w:cs="Times New Roman"/>
          <w:sz w:val="32"/>
          <w:szCs w:val="32"/>
          <w:lang w:eastAsia="ar-SA"/>
        </w:rPr>
        <w:t>9</w:t>
      </w:r>
      <w:r w:rsidRPr="002D3CF4">
        <w:rPr>
          <w:rFonts w:ascii="Times New Roman" w:eastAsia="Times New Roman" w:hAnsi="Times New Roman" w:cs="Times New Roman"/>
          <w:sz w:val="32"/>
          <w:szCs w:val="32"/>
          <w:lang w:eastAsia="ar-SA"/>
        </w:rPr>
        <w:t>» города Смоленска</w:t>
      </w:r>
    </w:p>
    <w:p w:rsidR="002D3CF4" w:rsidRPr="002D3CF4" w:rsidRDefault="002D3CF4" w:rsidP="002D3CF4">
      <w:pPr>
        <w:widowControl w:val="0"/>
        <w:spacing w:after="0" w:line="240" w:lineRule="auto"/>
        <w:jc w:val="center"/>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ind w:firstLine="600"/>
        <w:jc w:val="center"/>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0"/>
          <w:szCs w:val="20"/>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0"/>
          <w:szCs w:val="20"/>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0"/>
          <w:szCs w:val="20"/>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0"/>
          <w:szCs w:val="20"/>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0"/>
          <w:szCs w:val="20"/>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0"/>
          <w:szCs w:val="20"/>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0"/>
          <w:szCs w:val="20"/>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0"/>
          <w:szCs w:val="20"/>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0"/>
          <w:szCs w:val="20"/>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0"/>
          <w:szCs w:val="20"/>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0"/>
          <w:szCs w:val="20"/>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0"/>
          <w:szCs w:val="20"/>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0"/>
          <w:szCs w:val="20"/>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0"/>
          <w:szCs w:val="20"/>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0"/>
          <w:szCs w:val="20"/>
          <w:lang w:eastAsia="ar-SA"/>
        </w:rPr>
      </w:pPr>
    </w:p>
    <w:p w:rsidR="002D3CF4" w:rsidRDefault="002D3CF4" w:rsidP="002D3CF4">
      <w:pPr>
        <w:widowControl w:val="0"/>
        <w:spacing w:after="0" w:line="240" w:lineRule="auto"/>
        <w:jc w:val="center"/>
        <w:rPr>
          <w:rFonts w:ascii="Times New Roman" w:eastAsia="Times New Roman" w:hAnsi="Times New Roman" w:cs="Times New Roman"/>
          <w:sz w:val="20"/>
          <w:szCs w:val="20"/>
          <w:lang w:eastAsia="ar-SA"/>
        </w:rPr>
      </w:pPr>
    </w:p>
    <w:p w:rsidR="00676E21" w:rsidRPr="002D3CF4" w:rsidRDefault="00676E21" w:rsidP="002D3CF4">
      <w:pPr>
        <w:widowControl w:val="0"/>
        <w:spacing w:after="0" w:line="240" w:lineRule="auto"/>
        <w:jc w:val="center"/>
        <w:rPr>
          <w:rFonts w:ascii="Times New Roman" w:eastAsia="Times New Roman" w:hAnsi="Times New Roman" w:cs="Times New Roman"/>
          <w:sz w:val="20"/>
          <w:szCs w:val="20"/>
          <w:lang w:eastAsia="ar-SA"/>
        </w:rPr>
      </w:pPr>
      <w:bookmarkStart w:id="0" w:name="_GoBack"/>
      <w:bookmarkEnd w:id="0"/>
    </w:p>
    <w:p w:rsidR="002D3CF4" w:rsidRPr="002D3CF4" w:rsidRDefault="002D3CF4" w:rsidP="002D3CF4">
      <w:pPr>
        <w:widowControl w:val="0"/>
        <w:spacing w:after="0" w:line="240" w:lineRule="auto"/>
        <w:jc w:val="center"/>
        <w:rPr>
          <w:rFonts w:ascii="Times New Roman" w:eastAsia="Times New Roman" w:hAnsi="Times New Roman" w:cs="Times New Roman"/>
          <w:sz w:val="20"/>
          <w:szCs w:val="20"/>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Смоленск</w:t>
      </w:r>
    </w:p>
    <w:p w:rsidR="002D3CF4" w:rsidRPr="002D3CF4" w:rsidRDefault="002D3CF4" w:rsidP="002D3CF4">
      <w:pPr>
        <w:widowControl w:val="0"/>
        <w:spacing w:after="0" w:line="240" w:lineRule="auto"/>
        <w:jc w:val="center"/>
        <w:rPr>
          <w:rFonts w:ascii="Times New Roman" w:eastAsia="Times New Roman" w:hAnsi="Times New Roman" w:cs="Times New Roman"/>
          <w:sz w:val="28"/>
          <w:szCs w:val="28"/>
          <w:lang w:eastAsia="ar-SA"/>
        </w:rPr>
        <w:sectPr w:rsidR="002D3CF4" w:rsidRPr="002D3CF4">
          <w:headerReference w:type="even" r:id="rId8"/>
          <w:headerReference w:type="default" r:id="rId9"/>
          <w:footerReference w:type="even" r:id="rId10"/>
          <w:footerReference w:type="default" r:id="rId11"/>
          <w:headerReference w:type="first" r:id="rId12"/>
          <w:footerReference w:type="first" r:id="rId13"/>
          <w:pgSz w:w="11906" w:h="16838"/>
          <w:pgMar w:top="1365" w:right="567" w:bottom="1365" w:left="1701" w:header="1134" w:footer="1134" w:gutter="0"/>
          <w:pgNumType w:start="1"/>
          <w:cols w:space="720"/>
          <w:docGrid w:linePitch="272"/>
        </w:sectPr>
      </w:pPr>
      <w:r w:rsidRPr="002D3CF4">
        <w:rPr>
          <w:rFonts w:ascii="Times New Roman" w:eastAsia="Times New Roman" w:hAnsi="Times New Roman" w:cs="Times New Roman"/>
          <w:sz w:val="28"/>
          <w:szCs w:val="28"/>
          <w:lang w:eastAsia="ar-SA"/>
        </w:rPr>
        <w:t>2014</w:t>
      </w:r>
    </w:p>
    <w:p w:rsidR="002D3CF4" w:rsidRPr="002D3CF4" w:rsidRDefault="002D3CF4" w:rsidP="002D3CF4">
      <w:pPr>
        <w:pageBreakBefore/>
        <w:widowControl w:val="0"/>
        <w:spacing w:after="0" w:line="240" w:lineRule="auto"/>
        <w:jc w:val="center"/>
        <w:rPr>
          <w:rFonts w:ascii="Times New Roman" w:eastAsia="Times New Roman" w:hAnsi="Times New Roman" w:cs="Times New Roman"/>
          <w:b/>
          <w:sz w:val="32"/>
          <w:szCs w:val="20"/>
          <w:lang w:eastAsia="ar-SA"/>
        </w:rPr>
      </w:pPr>
      <w:r w:rsidRPr="002D3CF4">
        <w:rPr>
          <w:rFonts w:ascii="Times New Roman" w:eastAsia="Times New Roman" w:hAnsi="Times New Roman" w:cs="Times New Roman"/>
          <w:b/>
          <w:sz w:val="28"/>
          <w:szCs w:val="28"/>
          <w:lang w:eastAsia="ar-SA"/>
        </w:rPr>
        <w:lastRenderedPageBreak/>
        <w:t>1. Общие положения</w:t>
      </w:r>
    </w:p>
    <w:p w:rsidR="002D3CF4" w:rsidRPr="002D3CF4" w:rsidRDefault="002D3CF4" w:rsidP="002D3CF4">
      <w:pPr>
        <w:widowControl w:val="0"/>
        <w:spacing w:after="0" w:line="240" w:lineRule="auto"/>
        <w:ind w:firstLine="3402"/>
        <w:jc w:val="both"/>
        <w:rPr>
          <w:rFonts w:ascii="Times New Roman" w:eastAsia="Times New Roman" w:hAnsi="Times New Roman" w:cs="Times New Roman"/>
          <w:b/>
          <w:sz w:val="28"/>
          <w:szCs w:val="28"/>
          <w:lang w:eastAsia="ar-SA"/>
        </w:rPr>
      </w:pP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1.1. Настоящий Устав принят в соответствии с Конституцией Российской Федерации, федеральным, областным законодательством, иными нормативн</w:t>
      </w:r>
      <w:r w:rsidRPr="002D3CF4">
        <w:rPr>
          <w:rFonts w:ascii="Times New Roman" w:eastAsia="Times New Roman" w:hAnsi="Times New Roman" w:cs="Times New Roman"/>
          <w:sz w:val="28"/>
          <w:szCs w:val="20"/>
          <w:lang w:eastAsia="ar-SA"/>
        </w:rPr>
        <w:t>ы</w:t>
      </w:r>
      <w:r w:rsidRPr="002D3CF4">
        <w:rPr>
          <w:rFonts w:ascii="Times New Roman" w:eastAsia="Times New Roman" w:hAnsi="Times New Roman" w:cs="Times New Roman"/>
          <w:sz w:val="28"/>
          <w:szCs w:val="20"/>
          <w:lang w:eastAsia="ar-SA"/>
        </w:rPr>
        <w:t>ми правовыми актами и является учредительным документом муниципального  бюджетного общеобразовательного учреждения «Средняя школа № 9» города Смоленска (далее - Школа).</w:t>
      </w:r>
    </w:p>
    <w:p w:rsidR="002D3CF4" w:rsidRPr="002D3CF4" w:rsidRDefault="00F521C1" w:rsidP="002D3CF4">
      <w:pPr>
        <w:widowControl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1.2. </w:t>
      </w:r>
      <w:r w:rsidR="002D3CF4" w:rsidRPr="002D3CF4">
        <w:rPr>
          <w:rFonts w:ascii="Times New Roman" w:eastAsia="Times New Roman" w:hAnsi="Times New Roman" w:cs="Times New Roman"/>
          <w:sz w:val="28"/>
          <w:szCs w:val="28"/>
          <w:lang w:eastAsia="ar-SA"/>
        </w:rPr>
        <w:t>Полное наименование Школы: муниципальное бюджетное общеобр</w:t>
      </w:r>
      <w:r w:rsidR="002D3CF4" w:rsidRPr="002D3CF4">
        <w:rPr>
          <w:rFonts w:ascii="Times New Roman" w:eastAsia="Times New Roman" w:hAnsi="Times New Roman" w:cs="Times New Roman"/>
          <w:sz w:val="28"/>
          <w:szCs w:val="28"/>
          <w:lang w:eastAsia="ar-SA"/>
        </w:rPr>
        <w:t>а</w:t>
      </w:r>
      <w:r w:rsidR="002D3CF4" w:rsidRPr="002D3CF4">
        <w:rPr>
          <w:rFonts w:ascii="Times New Roman" w:eastAsia="Times New Roman" w:hAnsi="Times New Roman" w:cs="Times New Roman"/>
          <w:sz w:val="28"/>
          <w:szCs w:val="28"/>
          <w:lang w:eastAsia="ar-SA"/>
        </w:rPr>
        <w:t xml:space="preserve">зовательное  учреждение </w:t>
      </w:r>
      <w:r w:rsidR="00C8311C" w:rsidRPr="00C8311C">
        <w:rPr>
          <w:rFonts w:ascii="Times New Roman" w:eastAsia="Times New Roman" w:hAnsi="Times New Roman" w:cs="Times New Roman"/>
          <w:sz w:val="28"/>
          <w:szCs w:val="28"/>
          <w:lang w:eastAsia="ar-SA"/>
        </w:rPr>
        <w:t xml:space="preserve"> </w:t>
      </w:r>
      <w:r w:rsidR="002D3CF4" w:rsidRPr="002D3CF4">
        <w:rPr>
          <w:rFonts w:ascii="Times New Roman" w:eastAsia="Times New Roman" w:hAnsi="Times New Roman" w:cs="Times New Roman"/>
          <w:sz w:val="28"/>
          <w:szCs w:val="28"/>
          <w:lang w:eastAsia="ar-SA"/>
        </w:rPr>
        <w:t>«</w:t>
      </w:r>
      <w:proofErr w:type="gramStart"/>
      <w:r w:rsidR="002D3CF4" w:rsidRPr="002D3CF4">
        <w:rPr>
          <w:rFonts w:ascii="Times New Roman" w:eastAsia="Times New Roman" w:hAnsi="Times New Roman" w:cs="Times New Roman"/>
          <w:sz w:val="28"/>
          <w:szCs w:val="28"/>
          <w:lang w:val="en-US" w:eastAsia="ar-SA"/>
        </w:rPr>
        <w:t>C</w:t>
      </w:r>
      <w:proofErr w:type="spellStart"/>
      <w:proofErr w:type="gramEnd"/>
      <w:r w:rsidR="002D3CF4" w:rsidRPr="002D3CF4">
        <w:rPr>
          <w:rFonts w:ascii="Times New Roman" w:eastAsia="Times New Roman" w:hAnsi="Times New Roman" w:cs="Times New Roman"/>
          <w:sz w:val="28"/>
          <w:szCs w:val="28"/>
          <w:lang w:eastAsia="ar-SA"/>
        </w:rPr>
        <w:t>редняя</w:t>
      </w:r>
      <w:proofErr w:type="spellEnd"/>
      <w:r w:rsidR="002D3CF4" w:rsidRPr="002D3CF4">
        <w:rPr>
          <w:rFonts w:ascii="Times New Roman" w:eastAsia="Times New Roman" w:hAnsi="Times New Roman" w:cs="Times New Roman"/>
          <w:sz w:val="28"/>
          <w:szCs w:val="28"/>
          <w:lang w:eastAsia="ar-SA"/>
        </w:rPr>
        <w:t xml:space="preserve"> школа № 9»  города Смоленска.</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Сокращённое наименование Школы: МБОУ «СШ № 9».</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8"/>
          <w:lang w:eastAsia="ar-SA"/>
        </w:rPr>
        <w:t xml:space="preserve"> </w:t>
      </w:r>
      <w:r w:rsidRPr="002D3CF4">
        <w:rPr>
          <w:rFonts w:ascii="Times New Roman" w:eastAsia="Times New Roman" w:hAnsi="Times New Roman" w:cs="Times New Roman"/>
          <w:sz w:val="28"/>
          <w:szCs w:val="28"/>
          <w:lang w:eastAsia="ar-SA"/>
        </w:rPr>
        <w:tab/>
        <w:t xml:space="preserve">Юридический адрес </w:t>
      </w:r>
      <w:r w:rsidR="00AA2889">
        <w:rPr>
          <w:rFonts w:ascii="Times New Roman" w:eastAsia="Times New Roman" w:hAnsi="Times New Roman" w:cs="Times New Roman"/>
          <w:sz w:val="28"/>
          <w:szCs w:val="28"/>
          <w:lang w:eastAsia="ar-SA"/>
        </w:rPr>
        <w:t>Ш</w:t>
      </w:r>
      <w:r w:rsidRPr="002D3CF4">
        <w:rPr>
          <w:rFonts w:ascii="Times New Roman" w:eastAsia="Times New Roman" w:hAnsi="Times New Roman" w:cs="Times New Roman"/>
          <w:sz w:val="28"/>
          <w:szCs w:val="28"/>
          <w:lang w:eastAsia="ar-SA"/>
        </w:rPr>
        <w:t>колы: Российская Федерация, 214018, город См</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ленск, проспект Гагарина,</w:t>
      </w:r>
      <w:r w:rsidRPr="002D3CF4">
        <w:rPr>
          <w:rFonts w:ascii="Times New Roman" w:eastAsia="Times New Roman" w:hAnsi="Times New Roman" w:cs="Times New Roman"/>
          <w:sz w:val="28"/>
          <w:szCs w:val="20"/>
          <w:lang w:eastAsia="ar-SA"/>
        </w:rPr>
        <w:t xml:space="preserve">  дом 52.</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Место нахождения Школы: Российская Федерация</w:t>
      </w:r>
      <w:r w:rsidRPr="002D3CF4">
        <w:rPr>
          <w:rFonts w:ascii="Times New Roman" w:eastAsia="Times New Roman" w:hAnsi="Times New Roman" w:cs="Times New Roman"/>
          <w:sz w:val="28"/>
          <w:szCs w:val="28"/>
          <w:lang w:eastAsia="ar-SA"/>
        </w:rPr>
        <w:t>, 214018, город См</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ленск, проспект Гагарина,</w:t>
      </w:r>
      <w:r w:rsidRPr="002D3CF4">
        <w:rPr>
          <w:rFonts w:ascii="Times New Roman" w:eastAsia="Times New Roman" w:hAnsi="Times New Roman" w:cs="Times New Roman"/>
          <w:sz w:val="28"/>
          <w:szCs w:val="20"/>
          <w:lang w:eastAsia="ar-SA"/>
        </w:rPr>
        <w:t xml:space="preserve">  дом 52.</w:t>
      </w:r>
    </w:p>
    <w:p w:rsidR="002D3CF4" w:rsidRPr="002D3CF4" w:rsidRDefault="002D3CF4" w:rsidP="00A66821">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Учредителем и собственником имущества Школы является город См</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ленск. Функции и полномочия Учредителя (собственника имущества) в отн</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шении Школы осуществляются органом местного самоуправления - Админис</w:t>
      </w:r>
      <w:r w:rsidRPr="002D3CF4">
        <w:rPr>
          <w:rFonts w:ascii="Times New Roman" w:eastAsia="Times New Roman" w:hAnsi="Times New Roman" w:cs="Times New Roman"/>
          <w:sz w:val="28"/>
          <w:szCs w:val="20"/>
          <w:lang w:eastAsia="ar-SA"/>
        </w:rPr>
        <w:t>т</w:t>
      </w:r>
      <w:r w:rsidRPr="002D3CF4">
        <w:rPr>
          <w:rFonts w:ascii="Times New Roman" w:eastAsia="Times New Roman" w:hAnsi="Times New Roman" w:cs="Times New Roman"/>
          <w:sz w:val="28"/>
          <w:szCs w:val="20"/>
          <w:lang w:eastAsia="ar-SA"/>
        </w:rPr>
        <w:t>рацией города Смоленска.</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Местонахождение Учредителя: Российская Федерация, 214000, город Смоленск, улица Октябрьской Революции, дом 1/2. </w:t>
      </w:r>
    </w:p>
    <w:p w:rsidR="002D3CF4" w:rsidRPr="002D3CF4" w:rsidRDefault="00942AA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942AA4">
        <w:rPr>
          <w:rFonts w:ascii="Times New Roman" w:eastAsia="Times New Roman" w:hAnsi="Times New Roman" w:cs="Times New Roman"/>
          <w:sz w:val="28"/>
          <w:szCs w:val="20"/>
          <w:lang w:eastAsia="ar-SA"/>
        </w:rPr>
        <w:t>1</w:t>
      </w:r>
      <w:r>
        <w:rPr>
          <w:rFonts w:ascii="Times New Roman" w:eastAsia="Times New Roman" w:hAnsi="Times New Roman" w:cs="Times New Roman"/>
          <w:sz w:val="28"/>
          <w:szCs w:val="20"/>
          <w:lang w:eastAsia="ar-SA"/>
        </w:rPr>
        <w:t xml:space="preserve">.3. </w:t>
      </w:r>
      <w:r w:rsidR="002D3CF4" w:rsidRPr="002D3CF4">
        <w:rPr>
          <w:rFonts w:ascii="Times New Roman" w:eastAsia="Times New Roman" w:hAnsi="Times New Roman" w:cs="Times New Roman"/>
          <w:sz w:val="28"/>
          <w:szCs w:val="20"/>
          <w:lang w:eastAsia="ar-SA"/>
        </w:rPr>
        <w:t>Управление образования и молодежной политики Администрации города Смоленска в пределах своей компетенции обеспечивает осуществление функций Администрации города Смолен</w:t>
      </w:r>
      <w:r w:rsidR="0056259B">
        <w:rPr>
          <w:rFonts w:ascii="Times New Roman" w:eastAsia="Times New Roman" w:hAnsi="Times New Roman" w:cs="Times New Roman"/>
          <w:sz w:val="28"/>
          <w:szCs w:val="20"/>
          <w:lang w:eastAsia="ar-SA"/>
        </w:rPr>
        <w:t>ска в сфере образования и молодё</w:t>
      </w:r>
      <w:r w:rsidR="002D3CF4" w:rsidRPr="002D3CF4">
        <w:rPr>
          <w:rFonts w:ascii="Times New Roman" w:eastAsia="Times New Roman" w:hAnsi="Times New Roman" w:cs="Times New Roman"/>
          <w:sz w:val="28"/>
          <w:szCs w:val="20"/>
          <w:lang w:eastAsia="ar-SA"/>
        </w:rPr>
        <w:t xml:space="preserve">жной политики на территории города Смоленска. </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1.4.  </w:t>
      </w:r>
      <w:r w:rsidRPr="002D3CF4">
        <w:rPr>
          <w:rFonts w:ascii="Times New Roman" w:eastAsia="Times New Roman" w:hAnsi="Times New Roman" w:cs="Times New Roman"/>
          <w:color w:val="000000"/>
          <w:spacing w:val="8"/>
          <w:sz w:val="28"/>
          <w:szCs w:val="28"/>
          <w:lang w:eastAsia="ar-SA"/>
        </w:rPr>
        <w:t xml:space="preserve">Школа  является некоммерческой организацией по </w:t>
      </w:r>
      <w:r w:rsidRPr="002D3CF4">
        <w:rPr>
          <w:rFonts w:ascii="Times New Roman" w:eastAsia="Times New Roman" w:hAnsi="Times New Roman" w:cs="Times New Roman"/>
          <w:color w:val="000000"/>
          <w:sz w:val="28"/>
          <w:szCs w:val="28"/>
          <w:lang w:eastAsia="ar-SA"/>
        </w:rPr>
        <w:t xml:space="preserve">типу </w:t>
      </w:r>
      <w:r w:rsidRPr="002D3CF4">
        <w:rPr>
          <w:rFonts w:ascii="Times New Roman" w:eastAsia="Times New Roman" w:hAnsi="Times New Roman" w:cs="Times New Roman"/>
          <w:sz w:val="28"/>
          <w:szCs w:val="20"/>
          <w:lang w:eastAsia="ar-SA"/>
        </w:rPr>
        <w:t>-</w:t>
      </w:r>
      <w:r w:rsidRPr="002D3CF4">
        <w:rPr>
          <w:rFonts w:ascii="Times New Roman" w:eastAsia="Times New Roman" w:hAnsi="Times New Roman" w:cs="Times New Roman"/>
          <w:color w:val="000000"/>
          <w:sz w:val="28"/>
          <w:szCs w:val="28"/>
          <w:lang w:eastAsia="ar-SA"/>
        </w:rPr>
        <w:t xml:space="preserve">  общ</w:t>
      </w:r>
      <w:r w:rsidRPr="002D3CF4">
        <w:rPr>
          <w:rFonts w:ascii="Times New Roman" w:eastAsia="Times New Roman" w:hAnsi="Times New Roman" w:cs="Times New Roman"/>
          <w:color w:val="000000"/>
          <w:sz w:val="28"/>
          <w:szCs w:val="28"/>
          <w:lang w:eastAsia="ar-SA"/>
        </w:rPr>
        <w:t>е</w:t>
      </w:r>
      <w:r w:rsidRPr="002D3CF4">
        <w:rPr>
          <w:rFonts w:ascii="Times New Roman" w:eastAsia="Times New Roman" w:hAnsi="Times New Roman" w:cs="Times New Roman"/>
          <w:color w:val="000000"/>
          <w:sz w:val="28"/>
          <w:szCs w:val="28"/>
          <w:lang w:eastAsia="ar-SA"/>
        </w:rPr>
        <w:t>образовательная организация и определяет в качестве предмета своей деятел</w:t>
      </w:r>
      <w:r w:rsidRPr="002D3CF4">
        <w:rPr>
          <w:rFonts w:ascii="Times New Roman" w:eastAsia="Times New Roman" w:hAnsi="Times New Roman" w:cs="Times New Roman"/>
          <w:color w:val="000000"/>
          <w:sz w:val="28"/>
          <w:szCs w:val="28"/>
          <w:lang w:eastAsia="ar-SA"/>
        </w:rPr>
        <w:t>ь</w:t>
      </w:r>
      <w:r w:rsidRPr="002D3CF4">
        <w:rPr>
          <w:rFonts w:ascii="Times New Roman" w:eastAsia="Times New Roman" w:hAnsi="Times New Roman" w:cs="Times New Roman"/>
          <w:color w:val="000000"/>
          <w:sz w:val="28"/>
          <w:szCs w:val="28"/>
          <w:lang w:eastAsia="ar-SA"/>
        </w:rPr>
        <w:t>ности образовательную деятельность по общеобразовательным программам.</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Школа  является  организацией, созданной для оказания услуг (выполн</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ния работ) в целях обеспечения реализации предусмотренных законодательс</w:t>
      </w:r>
      <w:r w:rsidRPr="002D3CF4">
        <w:rPr>
          <w:rFonts w:ascii="Times New Roman" w:eastAsia="Times New Roman" w:hAnsi="Times New Roman" w:cs="Times New Roman"/>
          <w:sz w:val="28"/>
          <w:szCs w:val="20"/>
          <w:lang w:eastAsia="ar-SA"/>
        </w:rPr>
        <w:t>т</w:t>
      </w:r>
      <w:r w:rsidRPr="002D3CF4">
        <w:rPr>
          <w:rFonts w:ascii="Times New Roman" w:eastAsia="Times New Roman" w:hAnsi="Times New Roman" w:cs="Times New Roman"/>
          <w:sz w:val="28"/>
          <w:szCs w:val="20"/>
          <w:lang w:eastAsia="ar-SA"/>
        </w:rPr>
        <w:t>вом Российской Федерации полномочий органа местного самоуправления в сфере образования.</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1.5. Школа является юридическим лицом, имеет лицевые счета, открытые</w:t>
      </w:r>
      <w:r w:rsidR="0056259B" w:rsidRPr="0056259B">
        <w:rPr>
          <w:color w:val="000000"/>
          <w:spacing w:val="2"/>
          <w:szCs w:val="28"/>
        </w:rPr>
        <w:t xml:space="preserve"> </w:t>
      </w:r>
      <w:r w:rsidR="0056259B" w:rsidRPr="0056259B">
        <w:rPr>
          <w:rFonts w:ascii="Times New Roman" w:hAnsi="Times New Roman" w:cs="Times New Roman"/>
          <w:color w:val="000000"/>
          <w:spacing w:val="2"/>
          <w:sz w:val="28"/>
          <w:szCs w:val="28"/>
        </w:rPr>
        <w:t xml:space="preserve">в соответствии с действующим законодательством  </w:t>
      </w:r>
      <w:r w:rsidRPr="0056259B">
        <w:rPr>
          <w:rFonts w:ascii="Times New Roman" w:eastAsia="Times New Roman" w:hAnsi="Times New Roman" w:cs="Times New Roman"/>
          <w:sz w:val="28"/>
          <w:szCs w:val="28"/>
          <w:lang w:eastAsia="ar-SA"/>
        </w:rPr>
        <w:t>в установленном порядке для учёта</w:t>
      </w:r>
      <w:r w:rsidRPr="002D3CF4">
        <w:rPr>
          <w:rFonts w:ascii="Times New Roman" w:eastAsia="Times New Roman" w:hAnsi="Times New Roman" w:cs="Times New Roman"/>
          <w:sz w:val="28"/>
          <w:szCs w:val="20"/>
          <w:lang w:eastAsia="ar-SA"/>
        </w:rPr>
        <w:t xml:space="preserve"> операций по исполнению расходов бюджета, а также для учёта средств, полученных от приносящей доход деятельности, обладает обособле</w:t>
      </w:r>
      <w:r w:rsidRPr="002D3CF4">
        <w:rPr>
          <w:rFonts w:ascii="Times New Roman" w:eastAsia="Times New Roman" w:hAnsi="Times New Roman" w:cs="Times New Roman"/>
          <w:sz w:val="28"/>
          <w:szCs w:val="20"/>
          <w:lang w:eastAsia="ar-SA"/>
        </w:rPr>
        <w:t>н</w:t>
      </w:r>
      <w:r w:rsidRPr="002D3CF4">
        <w:rPr>
          <w:rFonts w:ascii="Times New Roman" w:eastAsia="Times New Roman" w:hAnsi="Times New Roman" w:cs="Times New Roman"/>
          <w:sz w:val="28"/>
          <w:szCs w:val="20"/>
          <w:lang w:eastAsia="ar-SA"/>
        </w:rPr>
        <w:t xml:space="preserve">ным имуществом на праве оперативного управления, имеет самостоятельный баланс. </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Школа приобретает права юридического лица со дня её государственной регистрации.</w:t>
      </w:r>
    </w:p>
    <w:p w:rsidR="002D3CF4" w:rsidRPr="002D3CF4" w:rsidRDefault="00057BE6" w:rsidP="00057BE6">
      <w:pPr>
        <w:widowControl w:val="0"/>
        <w:tabs>
          <w:tab w:val="left" w:pos="709"/>
        </w:tabs>
        <w:spacing w:after="0" w:line="240" w:lineRule="auto"/>
        <w:jc w:val="both"/>
        <w:rPr>
          <w:rFonts w:ascii="Times New Roman" w:eastAsia="Times New Roman" w:hAnsi="Times New Roman" w:cs="Times New Roman"/>
          <w:sz w:val="28"/>
          <w:szCs w:val="20"/>
          <w:lang w:eastAsia="ar-SA"/>
        </w:rPr>
      </w:pPr>
      <w:r>
        <w:rPr>
          <w:rFonts w:ascii="Times New Roman" w:eastAsia="Times New Roman" w:hAnsi="Times New Roman" w:cs="Times New Roman"/>
          <w:sz w:val="28"/>
          <w:szCs w:val="20"/>
          <w:lang w:eastAsia="ar-SA"/>
        </w:rPr>
        <w:t xml:space="preserve">         </w:t>
      </w:r>
      <w:r w:rsidR="002D3CF4" w:rsidRPr="002D3CF4">
        <w:rPr>
          <w:rFonts w:ascii="Times New Roman" w:eastAsia="Times New Roman" w:hAnsi="Times New Roman" w:cs="Times New Roman"/>
          <w:sz w:val="28"/>
          <w:szCs w:val="20"/>
          <w:lang w:eastAsia="ar-SA"/>
        </w:rPr>
        <w:t xml:space="preserve"> </w:t>
      </w:r>
      <w:r w:rsidR="002D3CF4" w:rsidRPr="002D3CF4">
        <w:rPr>
          <w:rFonts w:ascii="Times New Roman" w:eastAsia="Times New Roman" w:hAnsi="Times New Roman" w:cs="Times New Roman"/>
          <w:sz w:val="28"/>
          <w:szCs w:val="28"/>
          <w:lang w:eastAsia="ar-SA"/>
        </w:rPr>
        <w:t>Школа имеет печать с полным наименованием на русском языке устано</w:t>
      </w:r>
      <w:r w:rsidR="002D3CF4" w:rsidRPr="002D3CF4">
        <w:rPr>
          <w:rFonts w:ascii="Times New Roman" w:eastAsia="Times New Roman" w:hAnsi="Times New Roman" w:cs="Times New Roman"/>
          <w:sz w:val="28"/>
          <w:szCs w:val="28"/>
          <w:lang w:eastAsia="ar-SA"/>
        </w:rPr>
        <w:t>в</w:t>
      </w:r>
      <w:r w:rsidR="002D3CF4" w:rsidRPr="002D3CF4">
        <w:rPr>
          <w:rFonts w:ascii="Times New Roman" w:eastAsia="Times New Roman" w:hAnsi="Times New Roman" w:cs="Times New Roman"/>
          <w:sz w:val="28"/>
          <w:szCs w:val="28"/>
          <w:lang w:eastAsia="ar-SA"/>
        </w:rPr>
        <w:t>ленного образца, штампы, бланки и другие реквизиты для осуществления своей деятельности.</w:t>
      </w:r>
    </w:p>
    <w:p w:rsidR="000E065D" w:rsidRDefault="000E065D" w:rsidP="002D3CF4">
      <w:pPr>
        <w:widowControl w:val="0"/>
        <w:spacing w:after="0" w:line="240" w:lineRule="auto"/>
        <w:ind w:firstLine="720"/>
        <w:jc w:val="both"/>
        <w:rPr>
          <w:rFonts w:ascii="Times New Roman" w:eastAsia="Times New Roman" w:hAnsi="Times New Roman" w:cs="Times New Roman"/>
          <w:sz w:val="28"/>
          <w:szCs w:val="28"/>
          <w:lang w:eastAsia="ar-SA"/>
        </w:rPr>
      </w:pPr>
    </w:p>
    <w:p w:rsidR="000E065D" w:rsidRDefault="000E065D" w:rsidP="002D3CF4">
      <w:pPr>
        <w:widowControl w:val="0"/>
        <w:spacing w:after="0" w:line="240" w:lineRule="auto"/>
        <w:ind w:firstLine="720"/>
        <w:jc w:val="both"/>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proofErr w:type="gramStart"/>
      <w:r w:rsidRPr="002D3CF4">
        <w:rPr>
          <w:rFonts w:ascii="Times New Roman" w:eastAsia="Times New Roman" w:hAnsi="Times New Roman" w:cs="Times New Roman"/>
          <w:sz w:val="28"/>
          <w:szCs w:val="28"/>
          <w:lang w:eastAsia="ar-SA"/>
        </w:rPr>
        <w:lastRenderedPageBreak/>
        <w:t>Школа отвечает по своим обязательствам всем находящимся у неё на праве опе</w:t>
      </w:r>
      <w:r w:rsidRPr="002D3CF4">
        <w:rPr>
          <w:rFonts w:ascii="Times New Roman" w:eastAsia="Times New Roman" w:hAnsi="Times New Roman" w:cs="Times New Roman"/>
          <w:sz w:val="28"/>
          <w:szCs w:val="20"/>
          <w:lang w:eastAsia="ar-SA"/>
        </w:rPr>
        <w:t>ративного управления имуществом, как закреплённым за Школой  собственником имущества, так и приобретённым за счёт доходов, полученных от приносящей доход  деятельности, за исключением особо ценного движимого имущества, закреплённого за Школой собственником этого имущества или приобретённого Школой за счёт выделенных собственником имущества Шк</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лы средств, а также недвижимого имущества.</w:t>
      </w:r>
      <w:proofErr w:type="gramEnd"/>
      <w:r w:rsidRPr="002D3CF4">
        <w:rPr>
          <w:rFonts w:ascii="Times New Roman" w:eastAsia="Times New Roman" w:hAnsi="Times New Roman" w:cs="Times New Roman"/>
          <w:sz w:val="28"/>
          <w:szCs w:val="20"/>
          <w:lang w:eastAsia="ar-SA"/>
        </w:rPr>
        <w:t xml:space="preserve"> Собственник имущества Школы не несёт ответственности по обязательствам Школы.</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ar-SA"/>
        </w:rPr>
        <w:t xml:space="preserve"> 1.6. О</w:t>
      </w:r>
      <w:r w:rsidRPr="002D3CF4">
        <w:rPr>
          <w:rFonts w:ascii="Times New Roman" w:eastAsia="Times New Roman" w:hAnsi="Times New Roman" w:cs="Times New Roman"/>
          <w:bCs/>
          <w:sz w:val="28"/>
          <w:szCs w:val="28"/>
          <w:lang w:eastAsia="ru-RU"/>
        </w:rPr>
        <w:t>бщее образование</w:t>
      </w:r>
      <w:r w:rsidRPr="002D3CF4">
        <w:rPr>
          <w:rFonts w:ascii="Times New Roman" w:eastAsia="Times New Roman" w:hAnsi="Times New Roman" w:cs="Times New Roman"/>
          <w:sz w:val="28"/>
          <w:szCs w:val="28"/>
          <w:lang w:eastAsia="ru-RU"/>
        </w:rPr>
        <w:t xml:space="preserve"> направлено на развитие личности</w:t>
      </w:r>
      <w:r w:rsidR="0056259B">
        <w:rPr>
          <w:rFonts w:ascii="Times New Roman" w:eastAsia="Times New Roman" w:hAnsi="Times New Roman" w:cs="Times New Roman"/>
          <w:sz w:val="28"/>
          <w:szCs w:val="28"/>
          <w:lang w:eastAsia="ru-RU"/>
        </w:rPr>
        <w:t>,</w:t>
      </w:r>
      <w:r w:rsidRPr="002D3CF4">
        <w:rPr>
          <w:rFonts w:ascii="Times New Roman" w:eastAsia="Times New Roman" w:hAnsi="Times New Roman" w:cs="Times New Roman"/>
          <w:sz w:val="28"/>
          <w:szCs w:val="28"/>
          <w:lang w:eastAsia="ru-RU"/>
        </w:rPr>
        <w:t xml:space="preserve"> приобретение в процессе освоения основных общеобразовательных программ знаний, ум</w:t>
      </w:r>
      <w:r w:rsidRPr="002D3CF4">
        <w:rPr>
          <w:rFonts w:ascii="Times New Roman" w:eastAsia="Times New Roman" w:hAnsi="Times New Roman" w:cs="Times New Roman"/>
          <w:sz w:val="28"/>
          <w:szCs w:val="28"/>
          <w:lang w:eastAsia="ru-RU"/>
        </w:rPr>
        <w:t>е</w:t>
      </w:r>
      <w:r w:rsidRPr="002D3CF4">
        <w:rPr>
          <w:rFonts w:ascii="Times New Roman" w:eastAsia="Times New Roman" w:hAnsi="Times New Roman" w:cs="Times New Roman"/>
          <w:sz w:val="28"/>
          <w:szCs w:val="28"/>
          <w:lang w:eastAsia="ru-RU"/>
        </w:rPr>
        <w:t>ний, навыков и формирование компетенци</w:t>
      </w:r>
      <w:r w:rsidR="00AA2889">
        <w:rPr>
          <w:rFonts w:ascii="Times New Roman" w:eastAsia="Times New Roman" w:hAnsi="Times New Roman" w:cs="Times New Roman"/>
          <w:sz w:val="28"/>
          <w:szCs w:val="28"/>
          <w:lang w:eastAsia="ru-RU"/>
        </w:rPr>
        <w:t>й</w:t>
      </w:r>
      <w:r w:rsidRPr="002D3CF4">
        <w:rPr>
          <w:rFonts w:ascii="Times New Roman" w:eastAsia="Times New Roman" w:hAnsi="Times New Roman" w:cs="Times New Roman"/>
          <w:sz w:val="28"/>
          <w:szCs w:val="28"/>
          <w:lang w:eastAsia="ru-RU"/>
        </w:rPr>
        <w:t xml:space="preserve">, необходимых для жизни человека в обществе, осознанного выбора профессии и получения профессионального образования. </w:t>
      </w:r>
    </w:p>
    <w:p w:rsidR="002D3CF4" w:rsidRPr="002D3CF4" w:rsidRDefault="002D3CF4" w:rsidP="002D3CF4">
      <w:pPr>
        <w:widowControl w:val="0"/>
        <w:tabs>
          <w:tab w:val="left" w:pos="709"/>
        </w:tabs>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Школа осуществляет обучение и воспитание в интересах личности, общ</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ства, государства, обеспечивает охрану здоровья и создание благоприятных у</w:t>
      </w:r>
      <w:r w:rsidRPr="002D3CF4">
        <w:rPr>
          <w:rFonts w:ascii="Times New Roman" w:eastAsia="Times New Roman" w:hAnsi="Times New Roman" w:cs="Times New Roman"/>
          <w:sz w:val="28"/>
          <w:szCs w:val="20"/>
          <w:lang w:eastAsia="ar-SA"/>
        </w:rPr>
        <w:t>с</w:t>
      </w:r>
      <w:r w:rsidRPr="002D3CF4">
        <w:rPr>
          <w:rFonts w:ascii="Times New Roman" w:eastAsia="Times New Roman" w:hAnsi="Times New Roman" w:cs="Times New Roman"/>
          <w:sz w:val="28"/>
          <w:szCs w:val="20"/>
          <w:lang w:eastAsia="ar-SA"/>
        </w:rPr>
        <w:t>ловий для разностороннего развития личности, в том числе возможности удо</w:t>
      </w:r>
      <w:r w:rsidRPr="002D3CF4">
        <w:rPr>
          <w:rFonts w:ascii="Times New Roman" w:eastAsia="Times New Roman" w:hAnsi="Times New Roman" w:cs="Times New Roman"/>
          <w:sz w:val="28"/>
          <w:szCs w:val="20"/>
          <w:lang w:eastAsia="ar-SA"/>
        </w:rPr>
        <w:t>в</w:t>
      </w:r>
      <w:r w:rsidRPr="002D3CF4">
        <w:rPr>
          <w:rFonts w:ascii="Times New Roman" w:eastAsia="Times New Roman" w:hAnsi="Times New Roman" w:cs="Times New Roman"/>
          <w:sz w:val="28"/>
          <w:szCs w:val="20"/>
          <w:lang w:eastAsia="ar-SA"/>
        </w:rPr>
        <w:t>летворения потребности обучающегося в саморазвитии и получении дополн</w:t>
      </w:r>
      <w:r w:rsidRPr="002D3CF4">
        <w:rPr>
          <w:rFonts w:ascii="Times New Roman" w:eastAsia="Times New Roman" w:hAnsi="Times New Roman" w:cs="Times New Roman"/>
          <w:sz w:val="28"/>
          <w:szCs w:val="20"/>
          <w:lang w:eastAsia="ar-SA"/>
        </w:rPr>
        <w:t>и</w:t>
      </w:r>
      <w:r w:rsidRPr="002D3CF4">
        <w:rPr>
          <w:rFonts w:ascii="Times New Roman" w:eastAsia="Times New Roman" w:hAnsi="Times New Roman" w:cs="Times New Roman"/>
          <w:sz w:val="28"/>
          <w:szCs w:val="20"/>
          <w:lang w:eastAsia="ar-SA"/>
        </w:rPr>
        <w:t>тельного образования.</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1.7.</w:t>
      </w:r>
      <w:r w:rsidR="0056259B">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0"/>
          <w:lang w:eastAsia="ar-SA"/>
        </w:rPr>
        <w:t xml:space="preserve"> В</w:t>
      </w:r>
      <w:r w:rsidR="0056259B">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0"/>
          <w:lang w:eastAsia="ar-SA"/>
        </w:rPr>
        <w:t xml:space="preserve"> Школе </w:t>
      </w:r>
      <w:r w:rsidR="0056259B">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0"/>
          <w:lang w:eastAsia="ar-SA"/>
        </w:rPr>
        <w:t>не допускаются создание и деятельность организационных структур политических партий, общественно-политических и религиозных движений и организаций (объединений).</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1.8.  Школа в соответствии с законодательством Российской Федерации вправе создавать образовательные объединения (ассоциации и союзы), в том числе с участием учреждений, предприятий и общественных организаций (об</w:t>
      </w:r>
      <w:r w:rsidRPr="002D3CF4">
        <w:rPr>
          <w:rFonts w:ascii="Times New Roman" w:eastAsia="Times New Roman" w:hAnsi="Times New Roman" w:cs="Times New Roman"/>
          <w:sz w:val="28"/>
          <w:szCs w:val="20"/>
          <w:lang w:eastAsia="ar-SA"/>
        </w:rPr>
        <w:t>ъ</w:t>
      </w:r>
      <w:r w:rsidRPr="002D3CF4">
        <w:rPr>
          <w:rFonts w:ascii="Times New Roman" w:eastAsia="Times New Roman" w:hAnsi="Times New Roman" w:cs="Times New Roman"/>
          <w:sz w:val="28"/>
          <w:szCs w:val="20"/>
          <w:lang w:eastAsia="ar-SA"/>
        </w:rPr>
        <w:t>единений).  Указанные образовательные объединения создаются в целях разв</w:t>
      </w:r>
      <w:r w:rsidRPr="002D3CF4">
        <w:rPr>
          <w:rFonts w:ascii="Times New Roman" w:eastAsia="Times New Roman" w:hAnsi="Times New Roman" w:cs="Times New Roman"/>
          <w:sz w:val="28"/>
          <w:szCs w:val="20"/>
          <w:lang w:eastAsia="ar-SA"/>
        </w:rPr>
        <w:t>и</w:t>
      </w:r>
      <w:r w:rsidRPr="002D3CF4">
        <w:rPr>
          <w:rFonts w:ascii="Times New Roman" w:eastAsia="Times New Roman" w:hAnsi="Times New Roman" w:cs="Times New Roman"/>
          <w:sz w:val="28"/>
          <w:szCs w:val="20"/>
          <w:lang w:eastAsia="ar-SA"/>
        </w:rPr>
        <w:t>тия и совершенствования образования и действуют в соответствии со своим Уставом. Порядок регистрации и деятельности указанных образовательных объединений регулируется законом.</w:t>
      </w:r>
    </w:p>
    <w:p w:rsidR="002D3CF4" w:rsidRPr="002D3CF4" w:rsidRDefault="002D3CF4" w:rsidP="002D3CF4">
      <w:pPr>
        <w:widowControl w:val="0"/>
        <w:tabs>
          <w:tab w:val="left" w:pos="709"/>
        </w:tabs>
        <w:spacing w:after="0" w:line="240" w:lineRule="auto"/>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1.9. Муниципальное задание на оказание муниципальных услуг для Шк</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лы в соответствии с предусмотренными настоящим Уставом основными вид</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ми деятельности формирует и утверждает Учредитель.</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Школа не вправе отказаться от выполнения муниципального задания.</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1.10. </w:t>
      </w:r>
      <w:proofErr w:type="gramStart"/>
      <w:r w:rsidRPr="002D3CF4">
        <w:rPr>
          <w:rFonts w:ascii="Times New Roman" w:eastAsia="Times New Roman" w:hAnsi="Times New Roman" w:cs="Times New Roman"/>
          <w:sz w:val="28"/>
          <w:szCs w:val="28"/>
          <w:lang w:eastAsia="ar-SA"/>
        </w:rPr>
        <w:t>Школа вправе сверх установленного муниципального задания, а также в случаях, определ</w:t>
      </w:r>
      <w:r w:rsidR="0056259B">
        <w:rPr>
          <w:rFonts w:ascii="Times New Roman" w:eastAsia="Times New Roman" w:hAnsi="Times New Roman" w:cs="Times New Roman"/>
          <w:sz w:val="28"/>
          <w:szCs w:val="28"/>
          <w:lang w:eastAsia="ar-SA"/>
        </w:rPr>
        <w:t>ё</w:t>
      </w:r>
      <w:r w:rsidRPr="002D3CF4">
        <w:rPr>
          <w:rFonts w:ascii="Times New Roman" w:eastAsia="Times New Roman" w:hAnsi="Times New Roman" w:cs="Times New Roman"/>
          <w:sz w:val="28"/>
          <w:szCs w:val="28"/>
          <w:lang w:eastAsia="ar-SA"/>
        </w:rPr>
        <w:t>нных федеральными законами, в пределах устано</w:t>
      </w:r>
      <w:r w:rsidRPr="002D3CF4">
        <w:rPr>
          <w:rFonts w:ascii="Times New Roman" w:eastAsia="Times New Roman" w:hAnsi="Times New Roman" w:cs="Times New Roman"/>
          <w:sz w:val="28"/>
          <w:szCs w:val="28"/>
          <w:lang w:eastAsia="ar-SA"/>
        </w:rPr>
        <w:t>в</w:t>
      </w:r>
      <w:r w:rsidRPr="002D3CF4">
        <w:rPr>
          <w:rFonts w:ascii="Times New Roman" w:eastAsia="Times New Roman" w:hAnsi="Times New Roman" w:cs="Times New Roman"/>
          <w:sz w:val="28"/>
          <w:szCs w:val="28"/>
          <w:lang w:eastAsia="ar-SA"/>
        </w:rPr>
        <w:t xml:space="preserve">ленного муниципального задания выполнять работы, оказывать услуги, </w:t>
      </w:r>
      <w:r w:rsidR="0056259B">
        <w:rPr>
          <w:rFonts w:ascii="Times New Roman" w:eastAsia="Times New Roman" w:hAnsi="Times New Roman" w:cs="Times New Roman"/>
          <w:sz w:val="28"/>
          <w:szCs w:val="28"/>
          <w:lang w:eastAsia="ar-SA"/>
        </w:rPr>
        <w:t>отн</w:t>
      </w:r>
      <w:r w:rsidR="0056259B">
        <w:rPr>
          <w:rFonts w:ascii="Times New Roman" w:eastAsia="Times New Roman" w:hAnsi="Times New Roman" w:cs="Times New Roman"/>
          <w:sz w:val="28"/>
          <w:szCs w:val="28"/>
          <w:lang w:eastAsia="ar-SA"/>
        </w:rPr>
        <w:t>о</w:t>
      </w:r>
      <w:r w:rsidR="0056259B">
        <w:rPr>
          <w:rFonts w:ascii="Times New Roman" w:eastAsia="Times New Roman" w:hAnsi="Times New Roman" w:cs="Times New Roman"/>
          <w:sz w:val="28"/>
          <w:szCs w:val="28"/>
          <w:lang w:eastAsia="ar-SA"/>
        </w:rPr>
        <w:t>сящиеся к её</w:t>
      </w:r>
      <w:r w:rsidRPr="002D3CF4">
        <w:rPr>
          <w:rFonts w:ascii="Times New Roman" w:eastAsia="Times New Roman" w:hAnsi="Times New Roman" w:cs="Times New Roman"/>
          <w:sz w:val="28"/>
          <w:szCs w:val="28"/>
          <w:lang w:eastAsia="ar-SA"/>
        </w:rPr>
        <w:t xml:space="preserve"> основным видам деятельности, предусмотренным настоящим У</w:t>
      </w:r>
      <w:r w:rsidRPr="002D3CF4">
        <w:rPr>
          <w:rFonts w:ascii="Times New Roman" w:eastAsia="Times New Roman" w:hAnsi="Times New Roman" w:cs="Times New Roman"/>
          <w:sz w:val="28"/>
          <w:szCs w:val="28"/>
          <w:lang w:eastAsia="ar-SA"/>
        </w:rPr>
        <w:t>с</w:t>
      </w:r>
      <w:r w:rsidRPr="002D3CF4">
        <w:rPr>
          <w:rFonts w:ascii="Times New Roman" w:eastAsia="Times New Roman" w:hAnsi="Times New Roman" w:cs="Times New Roman"/>
          <w:sz w:val="28"/>
          <w:szCs w:val="28"/>
          <w:lang w:eastAsia="ar-SA"/>
        </w:rPr>
        <w:t>тавом, в сфере образования для граждан и юридических лиц за плату и на од</w:t>
      </w:r>
      <w:r w:rsidRPr="002D3CF4">
        <w:rPr>
          <w:rFonts w:ascii="Times New Roman" w:eastAsia="Times New Roman" w:hAnsi="Times New Roman" w:cs="Times New Roman"/>
          <w:sz w:val="28"/>
          <w:szCs w:val="28"/>
          <w:lang w:eastAsia="ar-SA"/>
        </w:rPr>
        <w:t>и</w:t>
      </w:r>
      <w:r w:rsidRPr="002D3CF4">
        <w:rPr>
          <w:rFonts w:ascii="Times New Roman" w:eastAsia="Times New Roman" w:hAnsi="Times New Roman" w:cs="Times New Roman"/>
          <w:sz w:val="28"/>
          <w:szCs w:val="28"/>
          <w:lang w:eastAsia="ar-SA"/>
        </w:rPr>
        <w:t>наковых при оказании одних и тех же услуг условиях.</w:t>
      </w:r>
      <w:proofErr w:type="gramEnd"/>
      <w:r w:rsidRPr="002D3CF4">
        <w:rPr>
          <w:rFonts w:ascii="Times New Roman" w:eastAsia="Times New Roman" w:hAnsi="Times New Roman" w:cs="Times New Roman"/>
          <w:sz w:val="28"/>
          <w:szCs w:val="28"/>
          <w:lang w:eastAsia="ar-SA"/>
        </w:rPr>
        <w:t xml:space="preserve"> Порядок определения указанной платы устанавливается Учредителем, если иное не предусмотрено федеральным законом.</w:t>
      </w:r>
    </w:p>
    <w:p w:rsidR="002D3CF4" w:rsidRDefault="002D3CF4" w:rsidP="002D3CF4">
      <w:pPr>
        <w:shd w:val="clear" w:color="auto" w:fill="FFFFFF"/>
        <w:tabs>
          <w:tab w:val="left" w:pos="709"/>
          <w:tab w:val="left" w:pos="1642"/>
        </w:tabs>
        <w:spacing w:after="0" w:line="240" w:lineRule="auto"/>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sz w:val="28"/>
          <w:szCs w:val="28"/>
          <w:lang w:eastAsia="ar-SA"/>
        </w:rPr>
        <w:t xml:space="preserve">          </w:t>
      </w:r>
      <w:r w:rsidRPr="002D3CF4">
        <w:rPr>
          <w:rFonts w:ascii="Times New Roman" w:eastAsia="Times New Roman" w:hAnsi="Times New Roman" w:cs="Times New Roman"/>
          <w:color w:val="000000"/>
          <w:sz w:val="28"/>
          <w:szCs w:val="28"/>
          <w:lang w:eastAsia="ar-SA"/>
        </w:rPr>
        <w:t xml:space="preserve">1.11. Школа  </w:t>
      </w:r>
      <w:r w:rsidRPr="002D3CF4">
        <w:rPr>
          <w:rFonts w:ascii="Times New Roman" w:eastAsia="Times New Roman" w:hAnsi="Times New Roman" w:cs="Times New Roman"/>
          <w:color w:val="000000"/>
          <w:spacing w:val="9"/>
          <w:sz w:val="28"/>
          <w:szCs w:val="28"/>
          <w:lang w:eastAsia="ar-SA"/>
        </w:rPr>
        <w:t>вправе от своего имени заключать договоры, приобр</w:t>
      </w:r>
      <w:r w:rsidRPr="002D3CF4">
        <w:rPr>
          <w:rFonts w:ascii="Times New Roman" w:eastAsia="Times New Roman" w:hAnsi="Times New Roman" w:cs="Times New Roman"/>
          <w:color w:val="000000"/>
          <w:spacing w:val="9"/>
          <w:sz w:val="28"/>
          <w:szCs w:val="28"/>
          <w:lang w:eastAsia="ar-SA"/>
        </w:rPr>
        <w:t>е</w:t>
      </w:r>
      <w:r w:rsidRPr="002D3CF4">
        <w:rPr>
          <w:rFonts w:ascii="Times New Roman" w:eastAsia="Times New Roman" w:hAnsi="Times New Roman" w:cs="Times New Roman"/>
          <w:color w:val="000000"/>
          <w:spacing w:val="9"/>
          <w:sz w:val="28"/>
          <w:szCs w:val="28"/>
          <w:lang w:eastAsia="ar-SA"/>
        </w:rPr>
        <w:t xml:space="preserve">тать имущественные и личные неимущественные права и </w:t>
      </w:r>
      <w:proofErr w:type="gramStart"/>
      <w:r w:rsidRPr="002D3CF4">
        <w:rPr>
          <w:rFonts w:ascii="Times New Roman" w:eastAsia="Times New Roman" w:hAnsi="Times New Roman" w:cs="Times New Roman"/>
          <w:color w:val="000000"/>
          <w:spacing w:val="9"/>
          <w:sz w:val="28"/>
          <w:szCs w:val="28"/>
          <w:lang w:eastAsia="ar-SA"/>
        </w:rPr>
        <w:t>нести обязанн</w:t>
      </w:r>
      <w:r w:rsidRPr="002D3CF4">
        <w:rPr>
          <w:rFonts w:ascii="Times New Roman" w:eastAsia="Times New Roman" w:hAnsi="Times New Roman" w:cs="Times New Roman"/>
          <w:color w:val="000000"/>
          <w:spacing w:val="9"/>
          <w:sz w:val="28"/>
          <w:szCs w:val="28"/>
          <w:lang w:eastAsia="ar-SA"/>
        </w:rPr>
        <w:t>о</w:t>
      </w:r>
      <w:r w:rsidRPr="002D3CF4">
        <w:rPr>
          <w:rFonts w:ascii="Times New Roman" w:eastAsia="Times New Roman" w:hAnsi="Times New Roman" w:cs="Times New Roman"/>
          <w:color w:val="000000"/>
          <w:spacing w:val="9"/>
          <w:sz w:val="28"/>
          <w:szCs w:val="28"/>
          <w:lang w:eastAsia="ar-SA"/>
        </w:rPr>
        <w:t>сти</w:t>
      </w:r>
      <w:proofErr w:type="gramEnd"/>
      <w:r w:rsidRPr="002D3CF4">
        <w:rPr>
          <w:rFonts w:ascii="Times New Roman" w:eastAsia="Times New Roman" w:hAnsi="Times New Roman" w:cs="Times New Roman"/>
          <w:color w:val="000000"/>
          <w:spacing w:val="9"/>
          <w:sz w:val="28"/>
          <w:szCs w:val="28"/>
          <w:lang w:eastAsia="ar-SA"/>
        </w:rPr>
        <w:t>, быть истцом  и ответчиком в судебных органах</w:t>
      </w:r>
      <w:r w:rsidRPr="002D3CF4">
        <w:rPr>
          <w:rFonts w:ascii="Times New Roman" w:eastAsia="Times New Roman" w:hAnsi="Times New Roman" w:cs="Times New Roman"/>
          <w:color w:val="000000"/>
          <w:sz w:val="28"/>
          <w:szCs w:val="28"/>
          <w:lang w:eastAsia="ar-SA"/>
        </w:rPr>
        <w:t>.</w:t>
      </w:r>
    </w:p>
    <w:p w:rsidR="000E065D" w:rsidRDefault="000E065D" w:rsidP="002D3CF4">
      <w:pPr>
        <w:shd w:val="clear" w:color="auto" w:fill="FFFFFF"/>
        <w:tabs>
          <w:tab w:val="left" w:pos="709"/>
          <w:tab w:val="left" w:pos="1642"/>
        </w:tabs>
        <w:spacing w:after="0" w:line="240" w:lineRule="auto"/>
        <w:jc w:val="both"/>
        <w:rPr>
          <w:rFonts w:ascii="Times New Roman" w:eastAsia="Times New Roman" w:hAnsi="Times New Roman" w:cs="Times New Roman"/>
          <w:color w:val="000000"/>
          <w:sz w:val="28"/>
          <w:szCs w:val="28"/>
          <w:lang w:eastAsia="ar-SA"/>
        </w:rPr>
      </w:pPr>
    </w:p>
    <w:p w:rsidR="0056259B" w:rsidRPr="000E065D" w:rsidRDefault="0056259B" w:rsidP="000E065D">
      <w:pPr>
        <w:pStyle w:val="afc"/>
        <w:widowControl w:val="0"/>
        <w:numPr>
          <w:ilvl w:val="1"/>
          <w:numId w:val="12"/>
        </w:numPr>
        <w:shd w:val="clear" w:color="auto" w:fill="FFFFFF"/>
        <w:autoSpaceDE w:val="0"/>
        <w:autoSpaceDN w:val="0"/>
        <w:adjustRightInd w:val="0"/>
        <w:spacing w:after="0" w:line="240" w:lineRule="auto"/>
        <w:ind w:left="0" w:firstLine="710"/>
        <w:jc w:val="both"/>
        <w:rPr>
          <w:rFonts w:ascii="Times New Roman" w:hAnsi="Times New Roman" w:cs="Times New Roman"/>
          <w:color w:val="000000"/>
          <w:sz w:val="28"/>
          <w:szCs w:val="28"/>
        </w:rPr>
      </w:pPr>
      <w:r w:rsidRPr="0056259B">
        <w:rPr>
          <w:rFonts w:ascii="Times New Roman" w:hAnsi="Times New Roman" w:cs="Times New Roman"/>
          <w:color w:val="000000"/>
          <w:sz w:val="28"/>
          <w:szCs w:val="28"/>
        </w:rPr>
        <w:lastRenderedPageBreak/>
        <w:t xml:space="preserve">Школа </w:t>
      </w:r>
      <w:r w:rsidRPr="0056259B">
        <w:rPr>
          <w:rFonts w:ascii="Times New Roman" w:hAnsi="Times New Roman" w:cs="Times New Roman"/>
          <w:color w:val="000000"/>
          <w:spacing w:val="7"/>
          <w:sz w:val="28"/>
          <w:szCs w:val="28"/>
        </w:rPr>
        <w:t>в своей образовательной, воспитательной и администр</w:t>
      </w:r>
      <w:r w:rsidRPr="0056259B">
        <w:rPr>
          <w:rFonts w:ascii="Times New Roman" w:hAnsi="Times New Roman" w:cs="Times New Roman"/>
          <w:color w:val="000000"/>
          <w:spacing w:val="7"/>
          <w:sz w:val="28"/>
          <w:szCs w:val="28"/>
        </w:rPr>
        <w:t>а</w:t>
      </w:r>
      <w:r w:rsidRPr="0056259B">
        <w:rPr>
          <w:rFonts w:ascii="Times New Roman" w:hAnsi="Times New Roman" w:cs="Times New Roman"/>
          <w:color w:val="000000"/>
          <w:spacing w:val="7"/>
          <w:sz w:val="28"/>
          <w:szCs w:val="28"/>
        </w:rPr>
        <w:t>тивно-хозяйственной деятельности подотчетна Учредителю.</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1.1</w:t>
      </w:r>
      <w:r w:rsidR="0056259B">
        <w:rPr>
          <w:rFonts w:ascii="Times New Roman" w:eastAsia="Times New Roman" w:hAnsi="Times New Roman" w:cs="Times New Roman"/>
          <w:sz w:val="28"/>
          <w:szCs w:val="20"/>
          <w:lang w:eastAsia="ar-SA"/>
        </w:rPr>
        <w:t>3</w:t>
      </w:r>
      <w:r w:rsidRPr="002D3CF4">
        <w:rPr>
          <w:rFonts w:ascii="Times New Roman" w:eastAsia="Times New Roman" w:hAnsi="Times New Roman" w:cs="Times New Roman"/>
          <w:sz w:val="28"/>
          <w:szCs w:val="20"/>
          <w:lang w:eastAsia="ar-SA"/>
        </w:rPr>
        <w:t>. Школа несет в установленном законодательством Российской Фед</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 xml:space="preserve">рации порядке ответственность </w:t>
      </w:r>
      <w:proofErr w:type="gramStart"/>
      <w:r w:rsidRPr="002D3CF4">
        <w:rPr>
          <w:rFonts w:ascii="Times New Roman" w:eastAsia="Times New Roman" w:hAnsi="Times New Roman" w:cs="Times New Roman"/>
          <w:sz w:val="28"/>
          <w:szCs w:val="20"/>
          <w:lang w:eastAsia="ar-SA"/>
        </w:rPr>
        <w:t>за</w:t>
      </w:r>
      <w:proofErr w:type="gramEnd"/>
      <w:r w:rsidRPr="002D3CF4">
        <w:rPr>
          <w:rFonts w:ascii="Times New Roman" w:eastAsia="Times New Roman" w:hAnsi="Times New Roman" w:cs="Times New Roman"/>
          <w:sz w:val="28"/>
          <w:szCs w:val="20"/>
          <w:lang w:eastAsia="ar-SA"/>
        </w:rPr>
        <w:t>:</w:t>
      </w:r>
    </w:p>
    <w:p w:rsidR="002D3CF4" w:rsidRPr="002D3CF4" w:rsidRDefault="002D3CF4" w:rsidP="002D3CF4">
      <w:pPr>
        <w:widowControl w:val="0"/>
        <w:tabs>
          <w:tab w:val="left" w:pos="709"/>
        </w:tabs>
        <w:spacing w:after="0" w:line="240" w:lineRule="auto"/>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 невыполнение или ненадлежащее выполнение функций, отнесенных к компетенции Школы;</w:t>
      </w:r>
    </w:p>
    <w:p w:rsidR="002D3CF4" w:rsidRPr="002D3CF4" w:rsidRDefault="002D3CF4" w:rsidP="002D3CF4">
      <w:pPr>
        <w:widowControl w:val="0"/>
        <w:spacing w:after="0" w:line="240" w:lineRule="auto"/>
        <w:ind w:firstLine="691"/>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реализацию не в полном объеме образовательных программ в соответс</w:t>
      </w:r>
      <w:r w:rsidRPr="002D3CF4">
        <w:rPr>
          <w:rFonts w:ascii="Times New Roman" w:eastAsia="Times New Roman" w:hAnsi="Times New Roman" w:cs="Times New Roman"/>
          <w:sz w:val="28"/>
          <w:szCs w:val="28"/>
          <w:lang w:eastAsia="ar-SA"/>
        </w:rPr>
        <w:t>т</w:t>
      </w:r>
      <w:r w:rsidRPr="002D3CF4">
        <w:rPr>
          <w:rFonts w:ascii="Times New Roman" w:eastAsia="Times New Roman" w:hAnsi="Times New Roman" w:cs="Times New Roman"/>
          <w:sz w:val="28"/>
          <w:szCs w:val="28"/>
          <w:lang w:eastAsia="ar-SA"/>
        </w:rPr>
        <w:t>вии с учебным планом и графиком учебного процесса, качество образования своих выпускников;</w:t>
      </w:r>
    </w:p>
    <w:p w:rsidR="002D3CF4" w:rsidRPr="002D3CF4" w:rsidRDefault="002D3CF4" w:rsidP="002D3CF4">
      <w:pPr>
        <w:widowControl w:val="0"/>
        <w:tabs>
          <w:tab w:val="left" w:pos="1134"/>
        </w:tabs>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адекватность применяемых форм, методов и средств организации обр</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зовательного процесса возрастным психофизиологическим особенностям, склонностям, способностям, интересам обучающихся;</w:t>
      </w:r>
    </w:p>
    <w:p w:rsidR="002D3CF4" w:rsidRPr="002D3CF4" w:rsidRDefault="002D3CF4" w:rsidP="002D3CF4">
      <w:pPr>
        <w:widowControl w:val="0"/>
        <w:tabs>
          <w:tab w:val="left" w:pos="1134"/>
        </w:tabs>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жизнь и здоровье обучающихся и работников Школы во время образ</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вательного процесса;</w:t>
      </w:r>
    </w:p>
    <w:p w:rsidR="002D3CF4" w:rsidRPr="002D3CF4" w:rsidRDefault="002D3CF4" w:rsidP="002D3CF4">
      <w:pPr>
        <w:widowControl w:val="0"/>
        <w:tabs>
          <w:tab w:val="left" w:pos="1134"/>
        </w:tabs>
        <w:spacing w:after="0" w:line="240" w:lineRule="auto"/>
        <w:ind w:left="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нарушение прав и свобод обучающихся и работников Школы;</w:t>
      </w:r>
    </w:p>
    <w:p w:rsidR="002D3CF4" w:rsidRPr="002D3CF4" w:rsidRDefault="002D3CF4" w:rsidP="002D3CF4">
      <w:pPr>
        <w:widowControl w:val="0"/>
        <w:shd w:val="clear" w:color="auto" w:fill="FFFFFF"/>
        <w:tabs>
          <w:tab w:val="left" w:pos="0"/>
          <w:tab w:val="left" w:pos="709"/>
        </w:tabs>
        <w:autoSpaceDE w:val="0"/>
        <w:autoSpaceDN w:val="0"/>
        <w:adjustRightInd w:val="0"/>
        <w:spacing w:after="0" w:line="240" w:lineRule="auto"/>
        <w:jc w:val="both"/>
        <w:rPr>
          <w:rFonts w:ascii="Times New Roman" w:eastAsia="Times New Roman" w:hAnsi="Times New Roman" w:cs="Times New Roman"/>
          <w:sz w:val="16"/>
          <w:szCs w:val="16"/>
          <w:lang w:eastAsia="ar-SA"/>
        </w:rPr>
      </w:pPr>
      <w:r w:rsidRPr="002D3CF4">
        <w:rPr>
          <w:rFonts w:ascii="Times New Roman" w:eastAsia="Times New Roman" w:hAnsi="Times New Roman" w:cs="Times New Roman"/>
          <w:sz w:val="28"/>
          <w:szCs w:val="28"/>
          <w:lang w:eastAsia="ar-SA"/>
        </w:rPr>
        <w:t xml:space="preserve">          - иные действия, предусмотренные законодательством Российской Фед</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рации</w:t>
      </w:r>
      <w:r w:rsidRPr="002D3CF4">
        <w:rPr>
          <w:rFonts w:ascii="Times New Roman" w:eastAsia="Times New Roman" w:hAnsi="Times New Roman" w:cs="Times New Roman"/>
          <w:sz w:val="16"/>
          <w:szCs w:val="16"/>
          <w:lang w:eastAsia="ar-SA"/>
        </w:rPr>
        <w:t>.</w:t>
      </w:r>
    </w:p>
    <w:p w:rsidR="002D3CF4" w:rsidRPr="00061B32" w:rsidRDefault="002D3CF4" w:rsidP="00C3059C">
      <w:pPr>
        <w:widowControl w:val="0"/>
        <w:shd w:val="clear" w:color="auto" w:fill="FFFFFF"/>
        <w:tabs>
          <w:tab w:val="left" w:pos="0"/>
          <w:tab w:val="left" w:pos="709"/>
        </w:tabs>
        <w:autoSpaceDE w:val="0"/>
        <w:autoSpaceDN w:val="0"/>
        <w:adjustRightInd w:val="0"/>
        <w:spacing w:after="0" w:line="240" w:lineRule="auto"/>
        <w:jc w:val="both"/>
        <w:rPr>
          <w:rFonts w:ascii="Times New Roman" w:eastAsia="Times New Roman" w:hAnsi="Times New Roman" w:cs="Times New Roman"/>
          <w:color w:val="000000"/>
          <w:sz w:val="28"/>
          <w:szCs w:val="28"/>
          <w:lang w:eastAsia="ar-SA"/>
        </w:rPr>
      </w:pPr>
    </w:p>
    <w:p w:rsidR="002D3CF4" w:rsidRPr="002D3CF4" w:rsidRDefault="00061B32" w:rsidP="00061B32">
      <w:pPr>
        <w:widowControl w:val="0"/>
        <w:shd w:val="clear" w:color="auto" w:fill="FFFFFF"/>
        <w:tabs>
          <w:tab w:val="left" w:pos="426"/>
        </w:tabs>
        <w:autoSpaceDE w:val="0"/>
        <w:autoSpaceDN w:val="0"/>
        <w:adjustRightInd w:val="0"/>
        <w:spacing w:after="0" w:line="240" w:lineRule="auto"/>
        <w:ind w:left="720" w:right="2"/>
        <w:rPr>
          <w:rFonts w:ascii="Times New Roman" w:eastAsia="Times New Roman" w:hAnsi="Times New Roman" w:cs="Times New Roman"/>
          <w:b/>
          <w:bCs/>
          <w:color w:val="000000"/>
          <w:sz w:val="28"/>
          <w:szCs w:val="28"/>
          <w:lang w:eastAsia="ar-SA"/>
        </w:rPr>
      </w:pPr>
      <w:r>
        <w:rPr>
          <w:rFonts w:ascii="Times New Roman" w:eastAsia="Times New Roman" w:hAnsi="Times New Roman" w:cs="Times New Roman"/>
          <w:b/>
          <w:bCs/>
          <w:color w:val="000000"/>
          <w:sz w:val="28"/>
          <w:szCs w:val="28"/>
          <w:lang w:eastAsia="ar-SA"/>
        </w:rPr>
        <w:t xml:space="preserve">               2.</w:t>
      </w:r>
      <w:r w:rsidR="00FF0756" w:rsidRPr="00FF0756">
        <w:rPr>
          <w:rFonts w:ascii="Times New Roman" w:eastAsia="Times New Roman" w:hAnsi="Times New Roman" w:cs="Times New Roman"/>
          <w:b/>
          <w:bCs/>
          <w:color w:val="000000"/>
          <w:sz w:val="28"/>
          <w:szCs w:val="28"/>
          <w:lang w:eastAsia="ar-SA"/>
        </w:rPr>
        <w:t xml:space="preserve"> </w:t>
      </w:r>
      <w:r w:rsidR="002D3CF4" w:rsidRPr="002D3CF4">
        <w:rPr>
          <w:rFonts w:ascii="Times New Roman" w:eastAsia="Times New Roman" w:hAnsi="Times New Roman" w:cs="Times New Roman"/>
          <w:b/>
          <w:bCs/>
          <w:color w:val="000000"/>
          <w:sz w:val="28"/>
          <w:szCs w:val="28"/>
          <w:lang w:eastAsia="ar-SA"/>
        </w:rPr>
        <w:t>Цели, задачи и виды деятельности Школы</w:t>
      </w:r>
    </w:p>
    <w:p w:rsidR="002D3CF4" w:rsidRPr="00061B32" w:rsidRDefault="002D3CF4" w:rsidP="002D3CF4">
      <w:pPr>
        <w:shd w:val="clear" w:color="auto" w:fill="FFFFFF"/>
        <w:tabs>
          <w:tab w:val="left" w:pos="1594"/>
        </w:tabs>
        <w:spacing w:after="0" w:line="240" w:lineRule="auto"/>
        <w:ind w:left="360" w:right="2"/>
        <w:jc w:val="center"/>
        <w:rPr>
          <w:rFonts w:ascii="Times New Roman" w:eastAsia="Times New Roman" w:hAnsi="Times New Roman" w:cs="Times New Roman"/>
          <w:sz w:val="28"/>
          <w:szCs w:val="28"/>
          <w:lang w:eastAsia="ar-SA"/>
        </w:rPr>
      </w:pPr>
    </w:p>
    <w:p w:rsidR="002D3CF4" w:rsidRPr="002D3CF4" w:rsidRDefault="002D3CF4" w:rsidP="002D3CF4">
      <w:pPr>
        <w:widowControl w:val="0"/>
        <w:tabs>
          <w:tab w:val="left" w:pos="709"/>
        </w:tabs>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2.1.  Школа создаёт условия для реализации гражданами гарантированн</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го государством права на получение общедоступного и бесплатного общего о</w:t>
      </w:r>
      <w:r w:rsidRPr="002D3CF4">
        <w:rPr>
          <w:rFonts w:ascii="Times New Roman" w:eastAsia="Times New Roman" w:hAnsi="Times New Roman" w:cs="Times New Roman"/>
          <w:sz w:val="28"/>
          <w:szCs w:val="20"/>
          <w:lang w:eastAsia="ar-SA"/>
        </w:rPr>
        <w:t>б</w:t>
      </w:r>
      <w:r w:rsidRPr="002D3CF4">
        <w:rPr>
          <w:rFonts w:ascii="Times New Roman" w:eastAsia="Times New Roman" w:hAnsi="Times New Roman" w:cs="Times New Roman"/>
          <w:sz w:val="28"/>
          <w:szCs w:val="20"/>
          <w:lang w:eastAsia="ar-SA"/>
        </w:rPr>
        <w:t>разования всех уровней.</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2.2. Деятельность Школы основывается на принципах </w:t>
      </w:r>
      <w:r w:rsidR="00061B32">
        <w:rPr>
          <w:rFonts w:ascii="Times New Roman" w:eastAsia="Times New Roman" w:hAnsi="Times New Roman" w:cs="Times New Roman"/>
          <w:sz w:val="28"/>
          <w:szCs w:val="20"/>
          <w:lang w:eastAsia="ar-SA"/>
        </w:rPr>
        <w:t xml:space="preserve">законности, </w:t>
      </w:r>
      <w:r w:rsidRPr="002D3CF4">
        <w:rPr>
          <w:rFonts w:ascii="Times New Roman" w:eastAsia="Times New Roman" w:hAnsi="Times New Roman" w:cs="Times New Roman"/>
          <w:sz w:val="28"/>
          <w:szCs w:val="20"/>
          <w:lang w:eastAsia="ar-SA"/>
        </w:rPr>
        <w:t>дем</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кратии, гуманизма, общедоступности, приоритета общечеловеческих ценн</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стей: жизни и здоровья человека, гражданственности, свободного развития личности, автономности, светского характера образования.</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2.3. Школа осуществляет свою деятельность в сфере образования в соо</w:t>
      </w:r>
      <w:r w:rsidRPr="002D3CF4">
        <w:rPr>
          <w:rFonts w:ascii="Times New Roman" w:eastAsia="Times New Roman" w:hAnsi="Times New Roman" w:cs="Times New Roman"/>
          <w:sz w:val="28"/>
          <w:szCs w:val="20"/>
          <w:lang w:eastAsia="ar-SA"/>
        </w:rPr>
        <w:t>т</w:t>
      </w:r>
      <w:r w:rsidRPr="002D3CF4">
        <w:rPr>
          <w:rFonts w:ascii="Times New Roman" w:eastAsia="Times New Roman" w:hAnsi="Times New Roman" w:cs="Times New Roman"/>
          <w:sz w:val="28"/>
          <w:szCs w:val="20"/>
          <w:lang w:eastAsia="ar-SA"/>
        </w:rPr>
        <w:t>ветствии с  целями деятельности, определёнными федеральными законами, иными нормативными правовыми актами Российской Федерации, муниципал</w:t>
      </w:r>
      <w:r w:rsidRPr="002D3CF4">
        <w:rPr>
          <w:rFonts w:ascii="Times New Roman" w:eastAsia="Times New Roman" w:hAnsi="Times New Roman" w:cs="Times New Roman"/>
          <w:sz w:val="28"/>
          <w:szCs w:val="20"/>
          <w:lang w:eastAsia="ar-SA"/>
        </w:rPr>
        <w:t>ь</w:t>
      </w:r>
      <w:r w:rsidRPr="002D3CF4">
        <w:rPr>
          <w:rFonts w:ascii="Times New Roman" w:eastAsia="Times New Roman" w:hAnsi="Times New Roman" w:cs="Times New Roman"/>
          <w:sz w:val="28"/>
          <w:szCs w:val="20"/>
          <w:lang w:eastAsia="ar-SA"/>
        </w:rPr>
        <w:t>ными правовыми актами и настоящим Уставом.</w:t>
      </w:r>
    </w:p>
    <w:p w:rsidR="002D3CF4" w:rsidRPr="002D3CF4" w:rsidRDefault="002D3CF4" w:rsidP="00A66821">
      <w:pPr>
        <w:widowControl w:val="0"/>
        <w:spacing w:after="0" w:line="240" w:lineRule="auto"/>
        <w:ind w:firstLine="709"/>
        <w:jc w:val="both"/>
        <w:rPr>
          <w:rFonts w:ascii="Times New Roman" w:eastAsia="Times New Roman" w:hAnsi="Times New Roman" w:cs="Times New Roman"/>
          <w:color w:val="000000"/>
          <w:sz w:val="28"/>
          <w:szCs w:val="20"/>
          <w:lang w:eastAsia="ar-SA"/>
        </w:rPr>
      </w:pPr>
      <w:r w:rsidRPr="002D3CF4">
        <w:rPr>
          <w:rFonts w:ascii="Times New Roman" w:eastAsia="Times New Roman" w:hAnsi="Times New Roman" w:cs="Times New Roman"/>
          <w:sz w:val="28"/>
          <w:szCs w:val="28"/>
          <w:lang w:eastAsia="ar-SA"/>
        </w:rPr>
        <w:t>2.4.</w:t>
      </w:r>
      <w:r w:rsidRPr="002D3CF4">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color w:val="000000"/>
          <w:sz w:val="28"/>
          <w:szCs w:val="20"/>
          <w:lang w:eastAsia="ar-SA"/>
        </w:rPr>
        <w:t xml:space="preserve"> Основной целью деятельности Школы является образовательная де</w:t>
      </w:r>
      <w:r w:rsidRPr="002D3CF4">
        <w:rPr>
          <w:rFonts w:ascii="Times New Roman" w:eastAsia="Times New Roman" w:hAnsi="Times New Roman" w:cs="Times New Roman"/>
          <w:color w:val="000000"/>
          <w:sz w:val="28"/>
          <w:szCs w:val="20"/>
          <w:lang w:eastAsia="ar-SA"/>
        </w:rPr>
        <w:t>я</w:t>
      </w:r>
      <w:r w:rsidRPr="002D3CF4">
        <w:rPr>
          <w:rFonts w:ascii="Times New Roman" w:eastAsia="Times New Roman" w:hAnsi="Times New Roman" w:cs="Times New Roman"/>
          <w:color w:val="000000"/>
          <w:sz w:val="28"/>
          <w:szCs w:val="20"/>
          <w:lang w:eastAsia="ar-SA"/>
        </w:rPr>
        <w:t xml:space="preserve">тельность, которая включает в себя: </w:t>
      </w:r>
    </w:p>
    <w:p w:rsidR="002D3CF4" w:rsidRPr="002D3CF4" w:rsidRDefault="002D3CF4" w:rsidP="00A66821">
      <w:pPr>
        <w:widowControl w:val="0"/>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формирование общей культуры личности обучающихся на основе усвоения содержания общеобразовательных и дополнительных программ, реализуемых Школой;</w:t>
      </w:r>
    </w:p>
    <w:p w:rsidR="002D3CF4" w:rsidRPr="002D3CF4" w:rsidRDefault="002D3CF4" w:rsidP="00A66821">
      <w:pPr>
        <w:widowControl w:val="0"/>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адаптаци</w:t>
      </w:r>
      <w:r w:rsidR="00061B32">
        <w:rPr>
          <w:rFonts w:ascii="Times New Roman" w:eastAsia="Times New Roman" w:hAnsi="Times New Roman" w:cs="Times New Roman"/>
          <w:sz w:val="28"/>
          <w:szCs w:val="28"/>
          <w:lang w:eastAsia="ar-SA"/>
        </w:rPr>
        <w:t>ю</w:t>
      </w:r>
      <w:r w:rsidRPr="002D3CF4">
        <w:rPr>
          <w:rFonts w:ascii="Times New Roman" w:eastAsia="Times New Roman" w:hAnsi="Times New Roman" w:cs="Times New Roman"/>
          <w:sz w:val="28"/>
          <w:szCs w:val="28"/>
          <w:lang w:eastAsia="ar-SA"/>
        </w:rPr>
        <w:t xml:space="preserve"> </w:t>
      </w:r>
      <w:proofErr w:type="gramStart"/>
      <w:r w:rsidRPr="002D3CF4">
        <w:rPr>
          <w:rFonts w:ascii="Times New Roman" w:eastAsia="Times New Roman" w:hAnsi="Times New Roman" w:cs="Times New Roman"/>
          <w:sz w:val="28"/>
          <w:szCs w:val="28"/>
          <w:lang w:eastAsia="ar-SA"/>
        </w:rPr>
        <w:t>обучающихся</w:t>
      </w:r>
      <w:proofErr w:type="gramEnd"/>
      <w:r w:rsidRPr="002D3CF4">
        <w:rPr>
          <w:rFonts w:ascii="Times New Roman" w:eastAsia="Times New Roman" w:hAnsi="Times New Roman" w:cs="Times New Roman"/>
          <w:sz w:val="28"/>
          <w:szCs w:val="28"/>
          <w:lang w:eastAsia="ar-SA"/>
        </w:rPr>
        <w:t xml:space="preserve"> к жизни в обществе;</w:t>
      </w:r>
    </w:p>
    <w:p w:rsidR="002D3CF4" w:rsidRPr="002D3CF4" w:rsidRDefault="002D3CF4" w:rsidP="00A66821">
      <w:pPr>
        <w:widowControl w:val="0"/>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создание основы для осознанного выбора и последующего освоения профессиональных образовательных программ;</w:t>
      </w:r>
    </w:p>
    <w:p w:rsidR="002D3CF4" w:rsidRPr="002D3CF4" w:rsidRDefault="002D3CF4" w:rsidP="00A66821">
      <w:pPr>
        <w:widowControl w:val="0"/>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воспитание гражданственности, трудолюбия, уважения к правам и свободам человека, любви к окружающей природе, Родине, семье;</w:t>
      </w:r>
    </w:p>
    <w:p w:rsidR="002D3CF4" w:rsidRPr="002D3CF4" w:rsidRDefault="002D3CF4" w:rsidP="00A66821">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8"/>
          <w:lang w:eastAsia="ar-SA"/>
        </w:rPr>
        <w:t>- формирование здорового образа жизни.</w:t>
      </w:r>
    </w:p>
    <w:p w:rsidR="002D3CF4" w:rsidRPr="002D3CF4" w:rsidRDefault="002D3CF4" w:rsidP="002D3CF4">
      <w:pPr>
        <w:widowControl w:val="0"/>
        <w:shd w:val="clear" w:color="auto" w:fill="FFFFFF"/>
        <w:tabs>
          <w:tab w:val="left" w:pos="1555"/>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ar-SA"/>
        </w:rPr>
      </w:pPr>
      <w:r w:rsidRPr="002D3CF4">
        <w:rPr>
          <w:rFonts w:ascii="Times New Roman" w:eastAsia="Times New Roman" w:hAnsi="Times New Roman" w:cs="Times New Roman"/>
          <w:spacing w:val="1"/>
          <w:sz w:val="28"/>
          <w:szCs w:val="28"/>
          <w:lang w:eastAsia="ar-SA"/>
        </w:rPr>
        <w:t xml:space="preserve">2.5. Основными задачами деятельности </w:t>
      </w:r>
      <w:r w:rsidR="009A5CE1">
        <w:rPr>
          <w:rFonts w:ascii="Times New Roman" w:eastAsia="Times New Roman" w:hAnsi="Times New Roman" w:cs="Times New Roman"/>
          <w:spacing w:val="1"/>
          <w:sz w:val="28"/>
          <w:szCs w:val="28"/>
          <w:lang w:eastAsia="ar-SA"/>
        </w:rPr>
        <w:t>Школы</w:t>
      </w:r>
      <w:r w:rsidRPr="002D3CF4">
        <w:rPr>
          <w:rFonts w:ascii="Times New Roman" w:eastAsia="Times New Roman" w:hAnsi="Times New Roman" w:cs="Times New Roman"/>
          <w:spacing w:val="1"/>
          <w:sz w:val="28"/>
          <w:szCs w:val="28"/>
          <w:lang w:eastAsia="ar-SA"/>
        </w:rPr>
        <w:t xml:space="preserve"> являются:</w:t>
      </w:r>
    </w:p>
    <w:p w:rsidR="002D3CF4" w:rsidRPr="002D3CF4" w:rsidRDefault="002D3CF4" w:rsidP="002D3CF4">
      <w:pPr>
        <w:shd w:val="clear" w:color="auto" w:fill="FFFFFF"/>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w:t>
      </w:r>
      <w:r w:rsidRPr="002D3CF4">
        <w:rPr>
          <w:rFonts w:ascii="Times New Roman" w:eastAsia="Times New Roman" w:hAnsi="Times New Roman" w:cs="Times New Roman"/>
          <w:spacing w:val="3"/>
          <w:sz w:val="28"/>
          <w:szCs w:val="28"/>
          <w:lang w:eastAsia="ar-SA"/>
        </w:rPr>
        <w:t xml:space="preserve"> создание условий для достижения целей, указанных в п.2.4 Устава</w:t>
      </w:r>
      <w:r w:rsidRPr="002D3CF4">
        <w:rPr>
          <w:rFonts w:ascii="Times New Roman" w:eastAsia="Times New Roman" w:hAnsi="Times New Roman" w:cs="Times New Roman"/>
          <w:spacing w:val="-1"/>
          <w:sz w:val="28"/>
          <w:szCs w:val="28"/>
          <w:lang w:eastAsia="ar-SA"/>
        </w:rPr>
        <w:t>;</w:t>
      </w:r>
    </w:p>
    <w:p w:rsidR="002D3CF4" w:rsidRPr="002D3CF4" w:rsidRDefault="002D3CF4" w:rsidP="002D3CF4">
      <w:pPr>
        <w:shd w:val="clear" w:color="auto" w:fill="FFFFFF"/>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lastRenderedPageBreak/>
        <w:t xml:space="preserve">- создание условий для выявления и развития интересов и </w:t>
      </w:r>
      <w:proofErr w:type="gramStart"/>
      <w:r w:rsidRPr="002D3CF4">
        <w:rPr>
          <w:rFonts w:ascii="Times New Roman" w:eastAsia="Times New Roman" w:hAnsi="Times New Roman" w:cs="Times New Roman"/>
          <w:sz w:val="28"/>
          <w:szCs w:val="28"/>
          <w:lang w:eastAsia="ar-SA"/>
        </w:rPr>
        <w:t>способностей</w:t>
      </w:r>
      <w:proofErr w:type="gramEnd"/>
      <w:r w:rsidRPr="002D3CF4">
        <w:rPr>
          <w:rFonts w:ascii="Times New Roman" w:eastAsia="Times New Roman" w:hAnsi="Times New Roman" w:cs="Times New Roman"/>
          <w:sz w:val="28"/>
          <w:szCs w:val="28"/>
          <w:lang w:eastAsia="ar-SA"/>
        </w:rPr>
        <w:t xml:space="preserve"> обучающихся в различных видах деятельности, формирование у них навыков самообразования</w:t>
      </w:r>
      <w:r w:rsidRPr="002D3CF4">
        <w:rPr>
          <w:rFonts w:ascii="Times New Roman" w:eastAsia="Times New Roman" w:hAnsi="Times New Roman" w:cs="Times New Roman"/>
          <w:spacing w:val="1"/>
          <w:sz w:val="28"/>
          <w:szCs w:val="28"/>
          <w:lang w:eastAsia="ar-SA"/>
        </w:rPr>
        <w:t>;</w:t>
      </w:r>
    </w:p>
    <w:p w:rsidR="002D3CF4" w:rsidRPr="002D3CF4" w:rsidRDefault="002D3CF4" w:rsidP="002D3CF4">
      <w:pPr>
        <w:shd w:val="clear" w:color="auto" w:fill="FFFFFF"/>
        <w:spacing w:after="0" w:line="240" w:lineRule="auto"/>
        <w:ind w:right="10" w:firstLine="709"/>
        <w:jc w:val="both"/>
        <w:rPr>
          <w:rFonts w:ascii="Times New Roman" w:eastAsia="Times New Roman" w:hAnsi="Times New Roman" w:cs="Times New Roman"/>
          <w:spacing w:val="6"/>
          <w:sz w:val="28"/>
          <w:szCs w:val="28"/>
          <w:lang w:eastAsia="ar-SA"/>
        </w:rPr>
      </w:pPr>
      <w:r w:rsidRPr="002D3CF4">
        <w:rPr>
          <w:rFonts w:ascii="Times New Roman" w:eastAsia="Times New Roman" w:hAnsi="Times New Roman" w:cs="Times New Roman"/>
          <w:sz w:val="28"/>
          <w:szCs w:val="28"/>
          <w:lang w:eastAsia="ar-SA"/>
        </w:rPr>
        <w:t>-</w:t>
      </w:r>
      <w:r w:rsidRPr="002D3CF4">
        <w:rPr>
          <w:rFonts w:ascii="Times New Roman" w:eastAsia="Times New Roman" w:hAnsi="Times New Roman" w:cs="Times New Roman"/>
          <w:spacing w:val="6"/>
          <w:sz w:val="28"/>
          <w:szCs w:val="28"/>
          <w:lang w:eastAsia="ar-SA"/>
        </w:rPr>
        <w:t xml:space="preserve"> предоставление условий для свободного поиска научного знания о мире, нравственной истины, смысла человеческой жизни.</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b/>
          <w:color w:val="000000"/>
          <w:spacing w:val="6"/>
          <w:sz w:val="28"/>
          <w:szCs w:val="28"/>
          <w:lang w:eastAsia="ar-SA"/>
        </w:rPr>
        <w:t xml:space="preserve">         </w:t>
      </w:r>
      <w:r w:rsidRPr="002D3CF4">
        <w:rPr>
          <w:rFonts w:ascii="Times New Roman" w:eastAsia="Times New Roman" w:hAnsi="Times New Roman" w:cs="Times New Roman"/>
          <w:sz w:val="28"/>
          <w:szCs w:val="28"/>
          <w:lang w:eastAsia="ar-SA"/>
        </w:rPr>
        <w:t>2.6. Основными видами деятельности Школы являются:</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реализация основных общеобразовательных программ начального о</w:t>
      </w:r>
      <w:r w:rsidRPr="002D3CF4">
        <w:rPr>
          <w:rFonts w:ascii="Times New Roman" w:eastAsia="Times New Roman" w:hAnsi="Times New Roman" w:cs="Times New Roman"/>
          <w:sz w:val="28"/>
          <w:szCs w:val="28"/>
          <w:lang w:eastAsia="ar-SA"/>
        </w:rPr>
        <w:t>б</w:t>
      </w:r>
      <w:r w:rsidRPr="002D3CF4">
        <w:rPr>
          <w:rFonts w:ascii="Times New Roman" w:eastAsia="Times New Roman" w:hAnsi="Times New Roman" w:cs="Times New Roman"/>
          <w:sz w:val="28"/>
          <w:szCs w:val="28"/>
          <w:lang w:eastAsia="ar-SA"/>
        </w:rPr>
        <w:t>щего  образования;</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реализация основных общеобразовательных программ основного общ</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го  образования;</w:t>
      </w:r>
    </w:p>
    <w:p w:rsidR="002D3CF4" w:rsidRDefault="002D3CF4" w:rsidP="002D3CF4">
      <w:pPr>
        <w:widowControl w:val="0"/>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реализация основных общеобразовательных программ среднего  общего уровня образования;</w:t>
      </w:r>
    </w:p>
    <w:p w:rsidR="006E4690" w:rsidRDefault="002D3CF4" w:rsidP="006E4690">
      <w:pPr>
        <w:spacing w:after="0" w:line="240" w:lineRule="auto"/>
        <w:ind w:firstLine="709"/>
        <w:jc w:val="both"/>
        <w:rPr>
          <w:rFonts w:ascii="Times New Roman" w:eastAsia="Times New Roman" w:hAnsi="Times New Roman" w:cs="Times New Roman"/>
          <w:color w:val="000000"/>
          <w:sz w:val="28"/>
          <w:szCs w:val="28"/>
          <w:lang w:eastAsia="ru-RU"/>
        </w:rPr>
      </w:pPr>
      <w:r w:rsidRPr="002D3CF4">
        <w:rPr>
          <w:rFonts w:ascii="Times New Roman" w:eastAsia="Times New Roman" w:hAnsi="Times New Roman" w:cs="Times New Roman"/>
          <w:sz w:val="28"/>
          <w:szCs w:val="28"/>
          <w:lang w:eastAsia="ar-SA"/>
        </w:rPr>
        <w:t>- реализация адаптированных образовательных программ;</w:t>
      </w:r>
      <w:r w:rsidR="006E4690" w:rsidRPr="006E4690">
        <w:rPr>
          <w:rFonts w:ascii="Times New Roman" w:eastAsia="Times New Roman" w:hAnsi="Times New Roman" w:cs="Times New Roman"/>
          <w:color w:val="000000"/>
          <w:sz w:val="28"/>
          <w:szCs w:val="28"/>
          <w:lang w:eastAsia="ru-RU"/>
        </w:rPr>
        <w:t xml:space="preserve"> </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организация </w:t>
      </w:r>
      <w:proofErr w:type="gramStart"/>
      <w:r w:rsidRPr="002D3CF4">
        <w:rPr>
          <w:rFonts w:ascii="Times New Roman" w:eastAsia="Times New Roman" w:hAnsi="Times New Roman" w:cs="Times New Roman"/>
          <w:sz w:val="28"/>
          <w:szCs w:val="28"/>
          <w:lang w:eastAsia="ar-SA"/>
        </w:rPr>
        <w:t>обучения</w:t>
      </w:r>
      <w:proofErr w:type="gramEnd"/>
      <w:r w:rsidRPr="002D3CF4">
        <w:rPr>
          <w:rFonts w:ascii="Times New Roman" w:eastAsia="Times New Roman" w:hAnsi="Times New Roman" w:cs="Times New Roman"/>
          <w:sz w:val="28"/>
          <w:szCs w:val="28"/>
          <w:lang w:eastAsia="ar-SA"/>
        </w:rPr>
        <w:t xml:space="preserve"> по индивидуальному учебному плану;</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реализация дополнительных общеобразовательных программ;</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содержание и воспитание </w:t>
      </w:r>
      <w:proofErr w:type="gramStart"/>
      <w:r w:rsidRPr="002D3CF4">
        <w:rPr>
          <w:rFonts w:ascii="Times New Roman" w:eastAsia="Times New Roman" w:hAnsi="Times New Roman" w:cs="Times New Roman"/>
          <w:sz w:val="28"/>
          <w:szCs w:val="28"/>
          <w:lang w:eastAsia="ar-SA"/>
        </w:rPr>
        <w:t>обучающихся</w:t>
      </w:r>
      <w:proofErr w:type="gramEnd"/>
      <w:r w:rsidRPr="002D3CF4">
        <w:rPr>
          <w:rFonts w:ascii="Times New Roman" w:eastAsia="Times New Roman" w:hAnsi="Times New Roman" w:cs="Times New Roman"/>
          <w:sz w:val="28"/>
          <w:szCs w:val="28"/>
          <w:lang w:eastAsia="ar-SA"/>
        </w:rPr>
        <w:t xml:space="preserve"> (группы продлённого дня);</w:t>
      </w:r>
    </w:p>
    <w:p w:rsidR="002D3CF4" w:rsidRPr="002D3CF4" w:rsidRDefault="002D3CF4" w:rsidP="002D3CF4">
      <w:pPr>
        <w:spacing w:after="0" w:line="240" w:lineRule="auto"/>
        <w:ind w:firstLine="709"/>
        <w:jc w:val="both"/>
        <w:rPr>
          <w:rFonts w:ascii="Times New Roman" w:eastAsia="Times New Roman" w:hAnsi="Times New Roman" w:cs="Times New Roman"/>
          <w:b/>
          <w:sz w:val="28"/>
          <w:szCs w:val="28"/>
          <w:lang w:eastAsia="ar-SA"/>
        </w:rPr>
      </w:pPr>
      <w:r w:rsidRPr="002D3CF4">
        <w:rPr>
          <w:rFonts w:ascii="Times New Roman" w:eastAsia="Times New Roman" w:hAnsi="Times New Roman" w:cs="Times New Roman"/>
          <w:sz w:val="28"/>
          <w:szCs w:val="28"/>
          <w:lang w:eastAsia="ar-SA"/>
        </w:rPr>
        <w:t>- услуги и работы, обеспечивающие создание необходимых условий для организации образовательного процесса, содержания имущества и помещений муниципальной собственности.</w:t>
      </w:r>
      <w:r w:rsidRPr="002D3CF4">
        <w:rPr>
          <w:rFonts w:ascii="Times New Roman" w:eastAsia="Times New Roman" w:hAnsi="Times New Roman" w:cs="Times New Roman"/>
          <w:b/>
          <w:sz w:val="28"/>
          <w:szCs w:val="28"/>
          <w:lang w:eastAsia="ar-SA"/>
        </w:rPr>
        <w:t xml:space="preserve"> </w:t>
      </w:r>
    </w:p>
    <w:p w:rsidR="002D3CF4" w:rsidRPr="002D3CF4" w:rsidRDefault="002D3CF4" w:rsidP="002D3CF4">
      <w:pPr>
        <w:shd w:val="clear" w:color="auto" w:fill="FFFFFF"/>
        <w:tabs>
          <w:tab w:val="left" w:pos="1469"/>
          <w:tab w:val="left" w:pos="9706"/>
        </w:tabs>
        <w:spacing w:after="0" w:line="240" w:lineRule="auto"/>
        <w:ind w:firstLine="709"/>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color w:val="000000"/>
          <w:spacing w:val="10"/>
          <w:sz w:val="28"/>
          <w:szCs w:val="28"/>
          <w:lang w:eastAsia="ar-SA"/>
        </w:rPr>
        <w:t xml:space="preserve">2.7. Школа </w:t>
      </w:r>
      <w:r w:rsidRPr="002D3CF4">
        <w:rPr>
          <w:rFonts w:ascii="Times New Roman" w:eastAsia="Times New Roman" w:hAnsi="Times New Roman" w:cs="Times New Roman"/>
          <w:color w:val="000000"/>
          <w:spacing w:val="-2"/>
          <w:sz w:val="28"/>
          <w:szCs w:val="28"/>
          <w:lang w:eastAsia="ar-SA"/>
        </w:rPr>
        <w:t xml:space="preserve"> в соответствии с действующим законодательством и </w:t>
      </w:r>
      <w:r w:rsidRPr="002D3CF4">
        <w:rPr>
          <w:rFonts w:ascii="Times New Roman" w:eastAsia="Times New Roman" w:hAnsi="Times New Roman" w:cs="Times New Roman"/>
          <w:color w:val="000000"/>
          <w:spacing w:val="5"/>
          <w:sz w:val="28"/>
          <w:szCs w:val="28"/>
          <w:lang w:eastAsia="ar-SA"/>
        </w:rPr>
        <w:t>насто</w:t>
      </w:r>
      <w:r w:rsidRPr="002D3CF4">
        <w:rPr>
          <w:rFonts w:ascii="Times New Roman" w:eastAsia="Times New Roman" w:hAnsi="Times New Roman" w:cs="Times New Roman"/>
          <w:color w:val="000000"/>
          <w:spacing w:val="5"/>
          <w:sz w:val="28"/>
          <w:szCs w:val="28"/>
          <w:lang w:eastAsia="ar-SA"/>
        </w:rPr>
        <w:t>я</w:t>
      </w:r>
      <w:r w:rsidRPr="002D3CF4">
        <w:rPr>
          <w:rFonts w:ascii="Times New Roman" w:eastAsia="Times New Roman" w:hAnsi="Times New Roman" w:cs="Times New Roman"/>
          <w:color w:val="000000"/>
          <w:spacing w:val="5"/>
          <w:sz w:val="28"/>
          <w:szCs w:val="28"/>
          <w:lang w:eastAsia="ar-SA"/>
        </w:rPr>
        <w:t xml:space="preserve">щим Уставом может осуществлять платную образовательную </w:t>
      </w:r>
      <w:proofErr w:type="gramStart"/>
      <w:r w:rsidRPr="002D3CF4">
        <w:rPr>
          <w:rFonts w:ascii="Times New Roman" w:eastAsia="Times New Roman" w:hAnsi="Times New Roman" w:cs="Times New Roman"/>
          <w:color w:val="000000"/>
          <w:spacing w:val="5"/>
          <w:sz w:val="28"/>
          <w:szCs w:val="28"/>
          <w:lang w:eastAsia="ar-SA"/>
        </w:rPr>
        <w:t>деятельность</w:t>
      </w:r>
      <w:proofErr w:type="gramEnd"/>
      <w:r w:rsidRPr="002D3CF4">
        <w:rPr>
          <w:rFonts w:ascii="Times New Roman" w:eastAsia="Times New Roman" w:hAnsi="Times New Roman" w:cs="Times New Roman"/>
          <w:color w:val="000000"/>
          <w:spacing w:val="5"/>
          <w:sz w:val="28"/>
          <w:szCs w:val="28"/>
          <w:lang w:eastAsia="ar-SA"/>
        </w:rPr>
        <w:t xml:space="preserve"> как по основным, так и по дополнительным общеобразовательным програ</w:t>
      </w:r>
      <w:r w:rsidRPr="002D3CF4">
        <w:rPr>
          <w:rFonts w:ascii="Times New Roman" w:eastAsia="Times New Roman" w:hAnsi="Times New Roman" w:cs="Times New Roman"/>
          <w:color w:val="000000"/>
          <w:spacing w:val="5"/>
          <w:sz w:val="28"/>
          <w:szCs w:val="28"/>
          <w:lang w:eastAsia="ar-SA"/>
        </w:rPr>
        <w:t>м</w:t>
      </w:r>
      <w:r w:rsidRPr="002D3CF4">
        <w:rPr>
          <w:rFonts w:ascii="Times New Roman" w:eastAsia="Times New Roman" w:hAnsi="Times New Roman" w:cs="Times New Roman"/>
          <w:color w:val="000000"/>
          <w:spacing w:val="5"/>
          <w:sz w:val="28"/>
          <w:szCs w:val="28"/>
          <w:lang w:eastAsia="ar-SA"/>
        </w:rPr>
        <w:t>мам.</w:t>
      </w:r>
    </w:p>
    <w:p w:rsidR="002D3CF4" w:rsidRPr="002D3CF4" w:rsidRDefault="002D3CF4" w:rsidP="002D3CF4">
      <w:pPr>
        <w:shd w:val="clear" w:color="auto" w:fill="FFFFFF"/>
        <w:spacing w:after="0" w:line="240" w:lineRule="auto"/>
        <w:ind w:firstLine="709"/>
        <w:jc w:val="both"/>
        <w:rPr>
          <w:rFonts w:ascii="Times New Roman" w:eastAsia="Times New Roman" w:hAnsi="Times New Roman" w:cs="Times New Roman"/>
          <w:color w:val="000000"/>
          <w:spacing w:val="-2"/>
          <w:sz w:val="28"/>
          <w:szCs w:val="28"/>
          <w:lang w:eastAsia="ar-SA"/>
        </w:rPr>
      </w:pPr>
      <w:r w:rsidRPr="002D3CF4">
        <w:rPr>
          <w:rFonts w:ascii="Times New Roman" w:eastAsia="Times New Roman" w:hAnsi="Times New Roman" w:cs="Times New Roman"/>
          <w:color w:val="000000"/>
          <w:sz w:val="28"/>
          <w:szCs w:val="28"/>
          <w:lang w:eastAsia="ar-SA"/>
        </w:rPr>
        <w:t>2.8. Школа</w:t>
      </w:r>
      <w:r w:rsidRPr="002D3CF4">
        <w:rPr>
          <w:rFonts w:ascii="Times New Roman" w:eastAsia="Times New Roman" w:hAnsi="Times New Roman" w:cs="Times New Roman"/>
          <w:color w:val="000000"/>
          <w:spacing w:val="-2"/>
          <w:sz w:val="28"/>
          <w:szCs w:val="28"/>
          <w:lang w:eastAsia="ar-SA"/>
        </w:rPr>
        <w:t xml:space="preserve"> вправе осуществлять в соответствии с действующим законод</w:t>
      </w:r>
      <w:r w:rsidRPr="002D3CF4">
        <w:rPr>
          <w:rFonts w:ascii="Times New Roman" w:eastAsia="Times New Roman" w:hAnsi="Times New Roman" w:cs="Times New Roman"/>
          <w:color w:val="000000"/>
          <w:spacing w:val="-2"/>
          <w:sz w:val="28"/>
          <w:szCs w:val="28"/>
          <w:lang w:eastAsia="ar-SA"/>
        </w:rPr>
        <w:t>а</w:t>
      </w:r>
      <w:r w:rsidRPr="002D3CF4">
        <w:rPr>
          <w:rFonts w:ascii="Times New Roman" w:eastAsia="Times New Roman" w:hAnsi="Times New Roman" w:cs="Times New Roman"/>
          <w:color w:val="000000"/>
          <w:spacing w:val="-2"/>
          <w:sz w:val="28"/>
          <w:szCs w:val="28"/>
          <w:lang w:eastAsia="ar-SA"/>
        </w:rPr>
        <w:t xml:space="preserve">тельством предпринимательскую и иную приносящую доход деятельность при условии, что это не </w:t>
      </w:r>
      <w:proofErr w:type="gramStart"/>
      <w:r w:rsidRPr="002D3CF4">
        <w:rPr>
          <w:rFonts w:ascii="Times New Roman" w:eastAsia="Times New Roman" w:hAnsi="Times New Roman" w:cs="Times New Roman"/>
          <w:color w:val="000000"/>
          <w:spacing w:val="-2"/>
          <w:sz w:val="28"/>
          <w:szCs w:val="28"/>
          <w:lang w:eastAsia="ar-SA"/>
        </w:rPr>
        <w:t>наносит  ущерб основной деятельности Школы соответств</w:t>
      </w:r>
      <w:r w:rsidRPr="002D3CF4">
        <w:rPr>
          <w:rFonts w:ascii="Times New Roman" w:eastAsia="Times New Roman" w:hAnsi="Times New Roman" w:cs="Times New Roman"/>
          <w:color w:val="000000"/>
          <w:spacing w:val="-2"/>
          <w:sz w:val="28"/>
          <w:szCs w:val="28"/>
          <w:lang w:eastAsia="ar-SA"/>
        </w:rPr>
        <w:t>у</w:t>
      </w:r>
      <w:r w:rsidRPr="002D3CF4">
        <w:rPr>
          <w:rFonts w:ascii="Times New Roman" w:eastAsia="Times New Roman" w:hAnsi="Times New Roman" w:cs="Times New Roman"/>
          <w:color w:val="000000"/>
          <w:spacing w:val="-2"/>
          <w:sz w:val="28"/>
          <w:szCs w:val="28"/>
          <w:lang w:eastAsia="ar-SA"/>
        </w:rPr>
        <w:t>ет</w:t>
      </w:r>
      <w:proofErr w:type="gramEnd"/>
      <w:r w:rsidRPr="002D3CF4">
        <w:rPr>
          <w:rFonts w:ascii="Times New Roman" w:eastAsia="Times New Roman" w:hAnsi="Times New Roman" w:cs="Times New Roman"/>
          <w:color w:val="000000"/>
          <w:spacing w:val="-2"/>
          <w:sz w:val="28"/>
          <w:szCs w:val="28"/>
          <w:lang w:eastAsia="ar-SA"/>
        </w:rPr>
        <w:t xml:space="preserve"> целям ее создания.</w:t>
      </w:r>
    </w:p>
    <w:p w:rsidR="002D3CF4" w:rsidRPr="002D3CF4" w:rsidRDefault="002D3CF4" w:rsidP="002D3CF4">
      <w:pPr>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2.9.</w:t>
      </w:r>
      <w:r w:rsidRPr="002D3CF4">
        <w:rPr>
          <w:rFonts w:ascii="Times New Roman" w:eastAsia="Times New Roman" w:hAnsi="Times New Roman" w:cs="Times New Roman"/>
          <w:sz w:val="28"/>
          <w:szCs w:val="20"/>
          <w:lang w:eastAsia="ar-SA"/>
        </w:rPr>
        <w:t xml:space="preserve"> К иным видам </w:t>
      </w:r>
      <w:r w:rsidRPr="002D3CF4">
        <w:rPr>
          <w:rFonts w:ascii="Times New Roman" w:eastAsia="Times New Roman" w:hAnsi="Times New Roman" w:cs="Times New Roman"/>
          <w:sz w:val="28"/>
          <w:szCs w:val="28"/>
          <w:lang w:eastAsia="ar-SA"/>
        </w:rPr>
        <w:t>деятельности Школы</w:t>
      </w:r>
      <w:r w:rsidRPr="002D3CF4">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8"/>
          <w:lang w:eastAsia="ar-SA"/>
        </w:rPr>
        <w:t>относятся:</w:t>
      </w:r>
    </w:p>
    <w:p w:rsidR="002D3CF4" w:rsidRPr="002D3CF4" w:rsidRDefault="002D3CF4" w:rsidP="002D3CF4">
      <w:pPr>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изучение специальных дисциплин сверх часов и сверх программы по данной дисциплине, предусмотренной учебным планом;</w:t>
      </w:r>
    </w:p>
    <w:p w:rsidR="002D3CF4" w:rsidRPr="002D3CF4" w:rsidRDefault="002D3CF4" w:rsidP="002D3CF4">
      <w:pPr>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w:t>
      </w:r>
      <w:r w:rsidR="00A66821">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0"/>
          <w:lang w:eastAsia="ar-SA"/>
        </w:rPr>
        <w:t>изучение иностранных языков;</w:t>
      </w:r>
    </w:p>
    <w:p w:rsidR="002D3CF4" w:rsidRPr="002D3CF4" w:rsidRDefault="002D3CF4" w:rsidP="002D3CF4">
      <w:pPr>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организация деятельности групп по адаптации детей к условиям школ</w:t>
      </w:r>
      <w:r w:rsidRPr="002D3CF4">
        <w:rPr>
          <w:rFonts w:ascii="Times New Roman" w:eastAsia="Times New Roman" w:hAnsi="Times New Roman" w:cs="Times New Roman"/>
          <w:sz w:val="28"/>
          <w:szCs w:val="20"/>
          <w:lang w:eastAsia="ar-SA"/>
        </w:rPr>
        <w:t>ь</w:t>
      </w:r>
      <w:r w:rsidRPr="002D3CF4">
        <w:rPr>
          <w:rFonts w:ascii="Times New Roman" w:eastAsia="Times New Roman" w:hAnsi="Times New Roman" w:cs="Times New Roman"/>
          <w:sz w:val="28"/>
          <w:szCs w:val="20"/>
          <w:lang w:eastAsia="ar-SA"/>
        </w:rPr>
        <w:t>ной жизни;</w:t>
      </w:r>
    </w:p>
    <w:p w:rsidR="002D3CF4" w:rsidRPr="002D3CF4" w:rsidRDefault="002D3CF4" w:rsidP="002D3CF4">
      <w:pPr>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выполнение копировальных и множительных работ;</w:t>
      </w:r>
    </w:p>
    <w:p w:rsidR="002D3CF4" w:rsidRPr="002D3CF4" w:rsidRDefault="002D3CF4" w:rsidP="002D3CF4">
      <w:pPr>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реализация методической, информационной продукции;</w:t>
      </w:r>
    </w:p>
    <w:p w:rsidR="002D3CF4" w:rsidRPr="002D3CF4" w:rsidRDefault="002D3CF4" w:rsidP="002D3CF4">
      <w:pPr>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выполнение художественных, оформительских, дизайнерских работ;</w:t>
      </w:r>
    </w:p>
    <w:p w:rsidR="002D3CF4" w:rsidRPr="002D3CF4" w:rsidRDefault="002D3CF4" w:rsidP="002D3CF4">
      <w:pPr>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организация профилактических и лечебных мероприятий, групп по ко</w:t>
      </w:r>
      <w:r w:rsidRPr="002D3CF4">
        <w:rPr>
          <w:rFonts w:ascii="Times New Roman" w:eastAsia="Times New Roman" w:hAnsi="Times New Roman" w:cs="Times New Roman"/>
          <w:sz w:val="28"/>
          <w:szCs w:val="20"/>
          <w:lang w:eastAsia="ar-SA"/>
        </w:rPr>
        <w:t>р</w:t>
      </w:r>
      <w:r w:rsidRPr="002D3CF4">
        <w:rPr>
          <w:rFonts w:ascii="Times New Roman" w:eastAsia="Times New Roman" w:hAnsi="Times New Roman" w:cs="Times New Roman"/>
          <w:sz w:val="28"/>
          <w:szCs w:val="20"/>
          <w:lang w:eastAsia="ar-SA"/>
        </w:rPr>
        <w:t>рекции физического развития;</w:t>
      </w:r>
    </w:p>
    <w:p w:rsidR="002D3CF4" w:rsidRPr="002D3CF4" w:rsidRDefault="002D3CF4" w:rsidP="002D3CF4">
      <w:pPr>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w:t>
      </w:r>
      <w:r w:rsidR="00A66821">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0"/>
          <w:lang w:eastAsia="ar-SA"/>
        </w:rPr>
        <w:t>организация деятельности кружков, студий, групп, факультативов, н</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правленных на всестороннее развитие личности, которое не может быть обе</w:t>
      </w:r>
      <w:r w:rsidRPr="002D3CF4">
        <w:rPr>
          <w:rFonts w:ascii="Times New Roman" w:eastAsia="Times New Roman" w:hAnsi="Times New Roman" w:cs="Times New Roman"/>
          <w:sz w:val="28"/>
          <w:szCs w:val="20"/>
          <w:lang w:eastAsia="ar-SA"/>
        </w:rPr>
        <w:t>с</w:t>
      </w:r>
      <w:r w:rsidRPr="002D3CF4">
        <w:rPr>
          <w:rFonts w:ascii="Times New Roman" w:eastAsia="Times New Roman" w:hAnsi="Times New Roman" w:cs="Times New Roman"/>
          <w:sz w:val="28"/>
          <w:szCs w:val="20"/>
          <w:lang w:eastAsia="ar-SA"/>
        </w:rPr>
        <w:t xml:space="preserve">печено в рамках федеральных государственных образовательных стандартов; </w:t>
      </w:r>
    </w:p>
    <w:p w:rsidR="002D3CF4" w:rsidRPr="002D3CF4" w:rsidRDefault="002D3CF4" w:rsidP="002D3CF4">
      <w:pPr>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w:t>
      </w:r>
      <w:r w:rsidR="00A66821">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0"/>
          <w:lang w:eastAsia="ar-SA"/>
        </w:rPr>
        <w:t xml:space="preserve">организация досуга </w:t>
      </w:r>
      <w:proofErr w:type="gramStart"/>
      <w:r w:rsidRPr="002D3CF4">
        <w:rPr>
          <w:rFonts w:ascii="Times New Roman" w:eastAsia="Times New Roman" w:hAnsi="Times New Roman" w:cs="Times New Roman"/>
          <w:sz w:val="28"/>
          <w:szCs w:val="20"/>
          <w:lang w:eastAsia="ar-SA"/>
        </w:rPr>
        <w:t>обучающихся</w:t>
      </w:r>
      <w:proofErr w:type="gramEnd"/>
      <w:r w:rsidRPr="002D3CF4">
        <w:rPr>
          <w:rFonts w:ascii="Times New Roman" w:eastAsia="Times New Roman" w:hAnsi="Times New Roman" w:cs="Times New Roman"/>
          <w:sz w:val="28"/>
          <w:szCs w:val="20"/>
          <w:lang w:eastAsia="ar-SA"/>
        </w:rPr>
        <w:t>:  экскурсии, образо</w:t>
      </w:r>
      <w:r w:rsidR="00AB422F">
        <w:rPr>
          <w:rFonts w:ascii="Times New Roman" w:eastAsia="Times New Roman" w:hAnsi="Times New Roman" w:cs="Times New Roman"/>
          <w:sz w:val="28"/>
          <w:szCs w:val="20"/>
          <w:lang w:eastAsia="ar-SA"/>
        </w:rPr>
        <w:t>вательные поездки, турпоходы</w:t>
      </w:r>
      <w:r w:rsidRPr="002D3CF4">
        <w:rPr>
          <w:rFonts w:ascii="Times New Roman" w:eastAsia="Times New Roman" w:hAnsi="Times New Roman" w:cs="Times New Roman"/>
          <w:sz w:val="28"/>
          <w:szCs w:val="20"/>
          <w:lang w:eastAsia="ar-SA"/>
        </w:rPr>
        <w:t xml:space="preserve">. </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предоставление </w:t>
      </w:r>
      <w:r w:rsidR="00AB422F">
        <w:rPr>
          <w:rFonts w:ascii="Times New Roman" w:eastAsia="Times New Roman" w:hAnsi="Times New Roman" w:cs="Times New Roman"/>
          <w:sz w:val="28"/>
          <w:szCs w:val="28"/>
          <w:lang w:eastAsia="ar-SA"/>
        </w:rPr>
        <w:t xml:space="preserve">с </w:t>
      </w:r>
      <w:r w:rsidRPr="002D3CF4">
        <w:rPr>
          <w:rFonts w:ascii="Times New Roman" w:eastAsia="Times New Roman" w:hAnsi="Times New Roman" w:cs="Times New Roman"/>
          <w:sz w:val="28"/>
          <w:szCs w:val="28"/>
          <w:lang w:eastAsia="ar-SA"/>
        </w:rPr>
        <w:t xml:space="preserve"> согласия собственника нежилых помещений в аренду.</w:t>
      </w:r>
    </w:p>
    <w:p w:rsidR="002D3CF4" w:rsidRPr="002D3CF4" w:rsidRDefault="002D3CF4" w:rsidP="002D3CF4">
      <w:pPr>
        <w:shd w:val="clear" w:color="auto" w:fill="FFFFFF"/>
        <w:tabs>
          <w:tab w:val="left" w:pos="1469"/>
          <w:tab w:val="left" w:pos="9706"/>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lastRenderedPageBreak/>
        <w:t xml:space="preserve">2.10. Помимо этого Школа  имеет право: </w:t>
      </w:r>
    </w:p>
    <w:p w:rsidR="002D3CF4" w:rsidRPr="002D3CF4" w:rsidRDefault="002D3CF4" w:rsidP="002D3CF4">
      <w:pPr>
        <w:shd w:val="clear" w:color="auto" w:fill="FFFFFF"/>
        <w:tabs>
          <w:tab w:val="left" w:pos="1469"/>
          <w:tab w:val="left" w:pos="9706"/>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вести научно-практическую деятельность по разработке новых учебных программ, </w:t>
      </w:r>
      <w:r w:rsidR="00452389">
        <w:rPr>
          <w:rFonts w:ascii="Times New Roman" w:eastAsia="Times New Roman" w:hAnsi="Times New Roman" w:cs="Times New Roman"/>
          <w:sz w:val="28"/>
          <w:szCs w:val="28"/>
          <w:lang w:eastAsia="ar-SA"/>
        </w:rPr>
        <w:t xml:space="preserve"> </w:t>
      </w:r>
      <w:r w:rsidRPr="002D3CF4">
        <w:rPr>
          <w:rFonts w:ascii="Times New Roman" w:eastAsia="Times New Roman" w:hAnsi="Times New Roman" w:cs="Times New Roman"/>
          <w:sz w:val="28"/>
          <w:szCs w:val="28"/>
          <w:lang w:eastAsia="ar-SA"/>
        </w:rPr>
        <w:t xml:space="preserve">курсов, </w:t>
      </w:r>
      <w:r w:rsidR="00452389">
        <w:rPr>
          <w:rFonts w:ascii="Times New Roman" w:eastAsia="Times New Roman" w:hAnsi="Times New Roman" w:cs="Times New Roman"/>
          <w:sz w:val="28"/>
          <w:szCs w:val="28"/>
          <w:lang w:eastAsia="ar-SA"/>
        </w:rPr>
        <w:t xml:space="preserve"> </w:t>
      </w:r>
      <w:r w:rsidRPr="002D3CF4">
        <w:rPr>
          <w:rFonts w:ascii="Times New Roman" w:eastAsia="Times New Roman" w:hAnsi="Times New Roman" w:cs="Times New Roman"/>
          <w:sz w:val="28"/>
          <w:szCs w:val="28"/>
          <w:lang w:eastAsia="ar-SA"/>
        </w:rPr>
        <w:t xml:space="preserve">учебно-методических пособий для обучающихся, </w:t>
      </w:r>
      <w:r w:rsidR="00452389">
        <w:rPr>
          <w:rFonts w:ascii="Times New Roman" w:eastAsia="Times New Roman" w:hAnsi="Times New Roman" w:cs="Times New Roman"/>
          <w:sz w:val="28"/>
          <w:szCs w:val="28"/>
          <w:lang w:eastAsia="ar-SA"/>
        </w:rPr>
        <w:t xml:space="preserve"> </w:t>
      </w:r>
      <w:r w:rsidRPr="002D3CF4">
        <w:rPr>
          <w:rFonts w:ascii="Times New Roman" w:eastAsia="Times New Roman" w:hAnsi="Times New Roman" w:cs="Times New Roman"/>
          <w:sz w:val="28"/>
          <w:szCs w:val="28"/>
          <w:lang w:eastAsia="ar-SA"/>
        </w:rPr>
        <w:t>педаг</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гов и родителей;</w:t>
      </w:r>
    </w:p>
    <w:p w:rsidR="002D3CF4" w:rsidRPr="002D3CF4" w:rsidRDefault="002D3CF4" w:rsidP="002D3CF4">
      <w:pPr>
        <w:shd w:val="clear" w:color="auto" w:fill="FFFFFF"/>
        <w:tabs>
          <w:tab w:val="left" w:pos="1469"/>
          <w:tab w:val="left" w:pos="9706"/>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проводить консультации и семинары для физических лиц и заинтерес</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ванных организаций по вопросам образования;</w:t>
      </w:r>
    </w:p>
    <w:p w:rsidR="002D3CF4" w:rsidRPr="002D3CF4" w:rsidRDefault="002D3CF4" w:rsidP="002D3CF4">
      <w:pPr>
        <w:shd w:val="clear" w:color="auto" w:fill="FFFFFF"/>
        <w:tabs>
          <w:tab w:val="left" w:pos="1469"/>
          <w:tab w:val="left" w:pos="9706"/>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организовывать культурно-массовые мероприятия.</w:t>
      </w:r>
    </w:p>
    <w:p w:rsidR="001C3906" w:rsidRPr="001C3906" w:rsidRDefault="00452389" w:rsidP="001C3906">
      <w:pPr>
        <w:shd w:val="clear" w:color="auto" w:fill="FFFFFF"/>
        <w:tabs>
          <w:tab w:val="left" w:pos="1469"/>
          <w:tab w:val="left" w:pos="9706"/>
        </w:tabs>
        <w:ind w:left="737"/>
        <w:jc w:val="both"/>
        <w:rPr>
          <w:rFonts w:ascii="Times New Roman" w:hAnsi="Times New Roman" w:cs="Times New Roman"/>
          <w:sz w:val="28"/>
          <w:szCs w:val="28"/>
        </w:rPr>
      </w:pPr>
      <w:r w:rsidRPr="00452389">
        <w:rPr>
          <w:rFonts w:ascii="Times New Roman" w:hAnsi="Times New Roman" w:cs="Times New Roman"/>
          <w:sz w:val="28"/>
          <w:szCs w:val="28"/>
        </w:rPr>
        <w:t>- издавать печатную и рекламную продукцию.</w:t>
      </w:r>
    </w:p>
    <w:p w:rsidR="00C3059C" w:rsidRPr="00756B79" w:rsidRDefault="00C3059C" w:rsidP="00C3059C">
      <w:pPr>
        <w:widowControl w:val="0"/>
        <w:tabs>
          <w:tab w:val="left" w:pos="709"/>
        </w:tabs>
        <w:spacing w:after="0" w:line="240" w:lineRule="auto"/>
        <w:jc w:val="center"/>
        <w:rPr>
          <w:rFonts w:ascii="Times New Roman" w:eastAsia="Times New Roman" w:hAnsi="Times New Roman" w:cs="Times New Roman"/>
          <w:b/>
          <w:sz w:val="20"/>
          <w:szCs w:val="20"/>
          <w:lang w:eastAsia="ar-SA"/>
        </w:rPr>
      </w:pPr>
    </w:p>
    <w:p w:rsidR="002D3CF4" w:rsidRPr="002D3CF4" w:rsidRDefault="002D3CF4" w:rsidP="00C3059C">
      <w:pPr>
        <w:widowControl w:val="0"/>
        <w:tabs>
          <w:tab w:val="left" w:pos="709"/>
        </w:tabs>
        <w:spacing w:after="0" w:line="240" w:lineRule="auto"/>
        <w:jc w:val="center"/>
        <w:rPr>
          <w:rFonts w:ascii="Times New Roman" w:eastAsia="Times New Roman" w:hAnsi="Times New Roman" w:cs="Times New Roman"/>
          <w:b/>
          <w:sz w:val="28"/>
          <w:szCs w:val="28"/>
          <w:lang w:eastAsia="ar-SA"/>
        </w:rPr>
      </w:pPr>
      <w:r w:rsidRPr="002D3CF4">
        <w:rPr>
          <w:rFonts w:ascii="Times New Roman" w:eastAsia="Times New Roman" w:hAnsi="Times New Roman" w:cs="Times New Roman"/>
          <w:b/>
          <w:sz w:val="28"/>
          <w:szCs w:val="28"/>
          <w:lang w:eastAsia="ar-SA"/>
        </w:rPr>
        <w:t>3. Организация деятельности и управление Школой</w:t>
      </w:r>
    </w:p>
    <w:p w:rsidR="002D3CF4" w:rsidRPr="002D3CF4" w:rsidRDefault="002D3CF4" w:rsidP="00C3059C">
      <w:pPr>
        <w:widowControl w:val="0"/>
        <w:spacing w:after="0" w:line="240" w:lineRule="auto"/>
        <w:jc w:val="center"/>
        <w:rPr>
          <w:rFonts w:ascii="Times New Roman" w:eastAsia="Times New Roman" w:hAnsi="Times New Roman" w:cs="Times New Roman"/>
          <w:b/>
          <w:sz w:val="32"/>
          <w:szCs w:val="32"/>
          <w:lang w:eastAsia="ar-SA"/>
        </w:rPr>
      </w:pPr>
    </w:p>
    <w:p w:rsidR="002D3CF4" w:rsidRPr="002D3CF4" w:rsidRDefault="002D3CF4" w:rsidP="002D3CF4">
      <w:pPr>
        <w:widowControl w:val="0"/>
        <w:numPr>
          <w:ilvl w:val="1"/>
          <w:numId w:val="0"/>
        </w:numPr>
        <w:tabs>
          <w:tab w:val="num" w:pos="0"/>
        </w:tabs>
        <w:spacing w:after="0" w:line="240" w:lineRule="auto"/>
        <w:ind w:left="41" w:firstLine="684"/>
        <w:jc w:val="both"/>
        <w:outlineLvl w:val="1"/>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3.1</w:t>
      </w:r>
      <w:r w:rsidRPr="002D3CF4">
        <w:rPr>
          <w:rFonts w:ascii="Times New Roman" w:eastAsia="Times New Roman" w:hAnsi="Times New Roman" w:cs="Times New Roman"/>
          <w:sz w:val="28"/>
          <w:szCs w:val="28"/>
          <w:lang w:eastAsia="ar-SA"/>
        </w:rPr>
        <w:t>.  Права на образовательную деятельность и льготы, предоставленные законодательством Российской Федерации, возникают у Школы со дня выдачи ей лицензии (разрешения) на осуществление образовательной деятельности.</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3.2.  Школа проходит государственную аккредитацию в порядке, уст</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новленном Законом Российской Федерации от 29.12.2012  № 273-ФЗ «Об обр</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 xml:space="preserve">зовании в Российской Федерации». </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Школа имеет право устанавливать  международное сотрудничество с иностранными предприятиями, организациями, учреждениями в соответствии с действующим законодательством Российской Федерации.</w:t>
      </w:r>
    </w:p>
    <w:p w:rsidR="002D3CF4" w:rsidRPr="002D3CF4" w:rsidRDefault="002D3CF4" w:rsidP="002D3CF4">
      <w:pPr>
        <w:tabs>
          <w:tab w:val="left" w:pos="1418"/>
        </w:tabs>
        <w:autoSpaceDE w:val="0"/>
        <w:autoSpaceDN w:val="0"/>
        <w:adjustRightInd w:val="0"/>
        <w:spacing w:after="0" w:line="240" w:lineRule="auto"/>
        <w:ind w:firstLine="540"/>
        <w:jc w:val="both"/>
        <w:rPr>
          <w:rFonts w:ascii="Times New Roman" w:eastAsia="Calibri" w:hAnsi="Times New Roman" w:cs="Times New Roman"/>
          <w:sz w:val="28"/>
          <w:szCs w:val="28"/>
        </w:rPr>
      </w:pPr>
      <w:r w:rsidRPr="002D3CF4">
        <w:rPr>
          <w:rFonts w:ascii="Times New Roman" w:eastAsia="Times New Roman" w:hAnsi="Times New Roman" w:cs="Times New Roman"/>
          <w:sz w:val="28"/>
          <w:szCs w:val="28"/>
          <w:lang w:eastAsia="ar-SA"/>
        </w:rPr>
        <w:t xml:space="preserve">  3.3. </w:t>
      </w:r>
      <w:r w:rsidRPr="002D3CF4">
        <w:rPr>
          <w:rFonts w:ascii="Times New Roman" w:eastAsia="Calibri" w:hAnsi="Times New Roman" w:cs="Times New Roman"/>
          <w:sz w:val="28"/>
          <w:szCs w:val="28"/>
        </w:rPr>
        <w:t xml:space="preserve"> Школа обладает автономией, под которой понимается самостоятел</w:t>
      </w:r>
      <w:r w:rsidRPr="002D3CF4">
        <w:rPr>
          <w:rFonts w:ascii="Times New Roman" w:eastAsia="Calibri" w:hAnsi="Times New Roman" w:cs="Times New Roman"/>
          <w:sz w:val="28"/>
          <w:szCs w:val="28"/>
        </w:rPr>
        <w:t>ь</w:t>
      </w:r>
      <w:r w:rsidRPr="002D3CF4">
        <w:rPr>
          <w:rFonts w:ascii="Times New Roman" w:eastAsia="Calibri" w:hAnsi="Times New Roman" w:cs="Times New Roman"/>
          <w:sz w:val="28"/>
          <w:szCs w:val="28"/>
        </w:rPr>
        <w:t>ность в осуществлении образовательной, научной, административной, фина</w:t>
      </w:r>
      <w:r w:rsidRPr="002D3CF4">
        <w:rPr>
          <w:rFonts w:ascii="Times New Roman" w:eastAsia="Calibri" w:hAnsi="Times New Roman" w:cs="Times New Roman"/>
          <w:sz w:val="28"/>
          <w:szCs w:val="28"/>
        </w:rPr>
        <w:t>н</w:t>
      </w:r>
      <w:r w:rsidRPr="002D3CF4">
        <w:rPr>
          <w:rFonts w:ascii="Times New Roman" w:eastAsia="Calibri" w:hAnsi="Times New Roman" w:cs="Times New Roman"/>
          <w:sz w:val="28"/>
          <w:szCs w:val="28"/>
        </w:rPr>
        <w:t>сово-экономической деятельности, разработке и принятии локальных норм</w:t>
      </w:r>
      <w:r w:rsidRPr="002D3CF4">
        <w:rPr>
          <w:rFonts w:ascii="Times New Roman" w:eastAsia="Calibri" w:hAnsi="Times New Roman" w:cs="Times New Roman"/>
          <w:sz w:val="28"/>
          <w:szCs w:val="28"/>
        </w:rPr>
        <w:t>а</w:t>
      </w:r>
      <w:r w:rsidRPr="002D3CF4">
        <w:rPr>
          <w:rFonts w:ascii="Times New Roman" w:eastAsia="Calibri" w:hAnsi="Times New Roman" w:cs="Times New Roman"/>
          <w:sz w:val="28"/>
          <w:szCs w:val="28"/>
        </w:rPr>
        <w:t>тивных актов в соответствии с  Федеральным законом</w:t>
      </w:r>
      <w:r w:rsidRPr="002D3CF4">
        <w:rPr>
          <w:rFonts w:ascii="Times New Roman" w:eastAsia="Times New Roman" w:hAnsi="Times New Roman" w:cs="Times New Roman"/>
          <w:color w:val="000000"/>
          <w:sz w:val="28"/>
          <w:szCs w:val="28"/>
          <w:lang w:eastAsia="ar-SA"/>
        </w:rPr>
        <w:t xml:space="preserve">  от 29.12.2012 № 273-ФЗ «Об образовании в Российской Федерации»</w:t>
      </w:r>
      <w:r w:rsidRPr="002D3CF4">
        <w:rPr>
          <w:rFonts w:ascii="Times New Roman" w:eastAsia="Calibri" w:hAnsi="Times New Roman" w:cs="Times New Roman"/>
          <w:sz w:val="28"/>
          <w:szCs w:val="28"/>
        </w:rPr>
        <w:t>, иными нормативными правовыми актами Российской Федерации и Уставом Школы.</w:t>
      </w:r>
    </w:p>
    <w:p w:rsidR="002D3CF4" w:rsidRPr="002D3CF4" w:rsidRDefault="002D3CF4" w:rsidP="002D3CF4">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Школа свободна в определении содержания образования, выборе учебно-методического обеспечения, образовательных технологий по реализуемым ими образовательным программам.</w:t>
      </w:r>
    </w:p>
    <w:p w:rsidR="002D3CF4" w:rsidRPr="002D3CF4" w:rsidRDefault="002D3CF4" w:rsidP="002D3CF4">
      <w:pPr>
        <w:tabs>
          <w:tab w:val="left" w:pos="709"/>
          <w:tab w:val="left" w:pos="141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color w:val="000000"/>
          <w:sz w:val="28"/>
          <w:szCs w:val="28"/>
          <w:lang w:eastAsia="ar-SA"/>
        </w:rPr>
        <w:t xml:space="preserve">  </w:t>
      </w:r>
      <w:r w:rsidRPr="002D3CF4">
        <w:rPr>
          <w:rFonts w:ascii="Times New Roman" w:eastAsia="Times New Roman" w:hAnsi="Times New Roman" w:cs="Times New Roman"/>
          <w:sz w:val="28"/>
          <w:szCs w:val="28"/>
          <w:lang w:eastAsia="ar-SA"/>
        </w:rPr>
        <w:t xml:space="preserve">Компетенция и права Школы  определяются  в  соответствии со статьёй 28  Федерального закона Российской Федерации от 29.12.2012  № 273-ФЗ «Об образовании в Российской Федерации». </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ar-SA"/>
        </w:rPr>
        <w:t xml:space="preserve">3.4. Количество классов в Школе определяется в зависимости от числа поданных заявлений граждан, в соответствии с санитарно-эпидемиологическими  требованиями к условиям обучения </w:t>
      </w:r>
      <w:r w:rsidRPr="002D3CF4">
        <w:rPr>
          <w:rFonts w:ascii="Times New Roman" w:eastAsia="Times New Roman" w:hAnsi="Times New Roman" w:cs="Times New Roman"/>
          <w:sz w:val="28"/>
          <w:szCs w:val="28"/>
          <w:lang w:eastAsia="ru-RU"/>
        </w:rPr>
        <w:t>и организации об</w:t>
      </w:r>
      <w:r w:rsidRPr="002D3CF4">
        <w:rPr>
          <w:rFonts w:ascii="Times New Roman" w:eastAsia="Times New Roman" w:hAnsi="Times New Roman" w:cs="Times New Roman"/>
          <w:sz w:val="28"/>
          <w:szCs w:val="28"/>
          <w:lang w:eastAsia="ru-RU"/>
        </w:rPr>
        <w:t>у</w:t>
      </w:r>
      <w:r w:rsidRPr="002D3CF4">
        <w:rPr>
          <w:rFonts w:ascii="Times New Roman" w:eastAsia="Times New Roman" w:hAnsi="Times New Roman" w:cs="Times New Roman"/>
          <w:sz w:val="28"/>
          <w:szCs w:val="28"/>
          <w:lang w:eastAsia="ru-RU"/>
        </w:rPr>
        <w:t>чения в общеобразовательных учреждениях</w:t>
      </w:r>
      <w:r w:rsidRPr="002D3CF4">
        <w:rPr>
          <w:rFonts w:ascii="Times New Roman" w:eastAsia="Times New Roman" w:hAnsi="Times New Roman" w:cs="Times New Roman"/>
          <w:color w:val="000000"/>
          <w:spacing w:val="-2"/>
          <w:sz w:val="28"/>
          <w:szCs w:val="28"/>
          <w:lang w:eastAsia="ar-SA"/>
        </w:rPr>
        <w:t>.</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Наполняемость классов и групп продлённого дня в Школе устанавливае</w:t>
      </w:r>
      <w:r w:rsidRPr="002D3CF4">
        <w:rPr>
          <w:rFonts w:ascii="Times New Roman" w:eastAsia="Times New Roman" w:hAnsi="Times New Roman" w:cs="Times New Roman"/>
          <w:sz w:val="28"/>
          <w:szCs w:val="20"/>
          <w:lang w:eastAsia="ar-SA"/>
        </w:rPr>
        <w:t>т</w:t>
      </w:r>
      <w:r w:rsidRPr="002D3CF4">
        <w:rPr>
          <w:rFonts w:ascii="Times New Roman" w:eastAsia="Times New Roman" w:hAnsi="Times New Roman" w:cs="Times New Roman"/>
          <w:sz w:val="28"/>
          <w:szCs w:val="20"/>
          <w:lang w:eastAsia="ar-SA"/>
        </w:rPr>
        <w:t>ся в количестве, не превышающем 25 обучающихся, в классах для обучающи</w:t>
      </w:r>
      <w:r w:rsidRPr="002D3CF4">
        <w:rPr>
          <w:rFonts w:ascii="Times New Roman" w:eastAsia="Times New Roman" w:hAnsi="Times New Roman" w:cs="Times New Roman"/>
          <w:sz w:val="28"/>
          <w:szCs w:val="20"/>
          <w:lang w:eastAsia="ar-SA"/>
        </w:rPr>
        <w:t>х</w:t>
      </w:r>
      <w:r w:rsidRPr="002D3CF4">
        <w:rPr>
          <w:rFonts w:ascii="Times New Roman" w:eastAsia="Times New Roman" w:hAnsi="Times New Roman" w:cs="Times New Roman"/>
          <w:sz w:val="28"/>
          <w:szCs w:val="20"/>
          <w:lang w:eastAsia="ar-SA"/>
        </w:rPr>
        <w:t>ся с ограниченными возможностями здоровья – не более 15 человек.</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Школа вправе открывать группы продлённого дня по запросам родителей (законных представителей).</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Школа на основании действующего законодательства в пределах выд</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 xml:space="preserve">ленных финансовых средств организует отдых обучающихся в каникулярное время в лагере с дневным пребыванием, организованном в Школе, деятельность </w:t>
      </w:r>
      <w:r w:rsidRPr="002D3CF4">
        <w:rPr>
          <w:rFonts w:ascii="Times New Roman" w:eastAsia="Times New Roman" w:hAnsi="Times New Roman" w:cs="Times New Roman"/>
          <w:sz w:val="28"/>
          <w:szCs w:val="20"/>
          <w:lang w:eastAsia="ar-SA"/>
        </w:rPr>
        <w:lastRenderedPageBreak/>
        <w:t>которого регламентируется локальным нормативным актом.</w:t>
      </w:r>
    </w:p>
    <w:p w:rsidR="00501BAA" w:rsidRPr="00EE4023" w:rsidRDefault="002D3CF4" w:rsidP="00501BAA">
      <w:pPr>
        <w:spacing w:after="0" w:line="240" w:lineRule="auto"/>
        <w:ind w:firstLine="737"/>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ar-SA"/>
        </w:rPr>
        <w:t>3.5.</w:t>
      </w:r>
      <w:r w:rsidR="00501BAA" w:rsidRPr="00025135">
        <w:rPr>
          <w:rFonts w:ascii="Times New Roman" w:hAnsi="Times New Roman"/>
          <w:color w:val="000000"/>
          <w:spacing w:val="-2"/>
          <w:sz w:val="28"/>
          <w:szCs w:val="28"/>
        </w:rPr>
        <w:t xml:space="preserve"> </w:t>
      </w:r>
      <w:r w:rsidR="00501BAA" w:rsidRPr="00EE4023">
        <w:rPr>
          <w:rFonts w:ascii="Times New Roman" w:eastAsia="Times New Roman" w:hAnsi="Times New Roman" w:cs="Times New Roman"/>
          <w:sz w:val="28"/>
          <w:szCs w:val="28"/>
          <w:lang w:eastAsia="ru-RU"/>
        </w:rPr>
        <w:t xml:space="preserve">Для обучающихся, осваивающих основные общеобразовательные программы и нуждающихся в длительном лечении, а также детей-инвалидов, которые по состоянию здоровья не могут посещать Школу, </w:t>
      </w:r>
      <w:proofErr w:type="gramStart"/>
      <w:r w:rsidR="00501BAA" w:rsidRPr="00EE4023">
        <w:rPr>
          <w:rFonts w:ascii="Times New Roman" w:eastAsia="Times New Roman" w:hAnsi="Times New Roman" w:cs="Times New Roman"/>
          <w:sz w:val="28"/>
          <w:szCs w:val="28"/>
          <w:lang w:eastAsia="ru-RU"/>
        </w:rPr>
        <w:t>обучение по</w:t>
      </w:r>
      <w:proofErr w:type="gramEnd"/>
      <w:r w:rsidR="00501BAA" w:rsidRPr="00EE4023">
        <w:rPr>
          <w:rFonts w:ascii="Times New Roman" w:eastAsia="Times New Roman" w:hAnsi="Times New Roman" w:cs="Times New Roman"/>
          <w:sz w:val="28"/>
          <w:szCs w:val="28"/>
          <w:lang w:eastAsia="ru-RU"/>
        </w:rPr>
        <w:t xml:space="preserve"> обр</w:t>
      </w:r>
      <w:r w:rsidR="00501BAA" w:rsidRPr="00EE4023">
        <w:rPr>
          <w:rFonts w:ascii="Times New Roman" w:eastAsia="Times New Roman" w:hAnsi="Times New Roman" w:cs="Times New Roman"/>
          <w:sz w:val="28"/>
          <w:szCs w:val="28"/>
          <w:lang w:eastAsia="ru-RU"/>
        </w:rPr>
        <w:t>а</w:t>
      </w:r>
      <w:r w:rsidR="00501BAA" w:rsidRPr="00EE4023">
        <w:rPr>
          <w:rFonts w:ascii="Times New Roman" w:eastAsia="Times New Roman" w:hAnsi="Times New Roman" w:cs="Times New Roman"/>
          <w:sz w:val="28"/>
          <w:szCs w:val="28"/>
          <w:lang w:eastAsia="ru-RU"/>
        </w:rPr>
        <w:t>зовательным программам начального общего, основного общего и среднего общего образования Школа организует на дому и в медицинских организациях.</w:t>
      </w:r>
    </w:p>
    <w:p w:rsidR="00501BAA" w:rsidRPr="00EE4023" w:rsidRDefault="00501BAA" w:rsidP="00501BAA">
      <w:pPr>
        <w:spacing w:after="0" w:line="240" w:lineRule="auto"/>
        <w:ind w:firstLine="737"/>
        <w:jc w:val="both"/>
        <w:rPr>
          <w:rFonts w:ascii="Times New Roman" w:eastAsia="Times New Roman" w:hAnsi="Times New Roman" w:cs="Times New Roman"/>
          <w:sz w:val="28"/>
          <w:szCs w:val="28"/>
          <w:lang w:eastAsia="ru-RU"/>
        </w:rPr>
      </w:pPr>
      <w:r w:rsidRPr="00EE4023">
        <w:rPr>
          <w:rFonts w:ascii="Times New Roman" w:eastAsia="Times New Roman" w:hAnsi="Times New Roman" w:cs="Times New Roman"/>
          <w:iCs/>
          <w:sz w:val="28"/>
          <w:szCs w:val="28"/>
          <w:lang w:eastAsia="ru-RU"/>
        </w:rPr>
        <w:t xml:space="preserve">Основанием для организации обучения на дому </w:t>
      </w:r>
      <w:r w:rsidRPr="00EE4023">
        <w:rPr>
          <w:rFonts w:ascii="Times New Roman" w:eastAsia="Times New Roman" w:hAnsi="Times New Roman" w:cs="Times New Roman"/>
          <w:sz w:val="28"/>
          <w:szCs w:val="28"/>
          <w:lang w:eastAsia="ru-RU"/>
        </w:rPr>
        <w:t>или в медицинской орг</w:t>
      </w:r>
      <w:r w:rsidRPr="00EE4023">
        <w:rPr>
          <w:rFonts w:ascii="Times New Roman" w:eastAsia="Times New Roman" w:hAnsi="Times New Roman" w:cs="Times New Roman"/>
          <w:sz w:val="28"/>
          <w:szCs w:val="28"/>
          <w:lang w:eastAsia="ru-RU"/>
        </w:rPr>
        <w:t>а</w:t>
      </w:r>
      <w:r w:rsidRPr="00EE4023">
        <w:rPr>
          <w:rFonts w:ascii="Times New Roman" w:eastAsia="Times New Roman" w:hAnsi="Times New Roman" w:cs="Times New Roman"/>
          <w:sz w:val="28"/>
          <w:szCs w:val="28"/>
          <w:lang w:eastAsia="ru-RU"/>
        </w:rPr>
        <w:t xml:space="preserve">низации </w:t>
      </w:r>
      <w:r w:rsidRPr="00EE4023">
        <w:rPr>
          <w:rFonts w:ascii="Times New Roman" w:eastAsia="Times New Roman" w:hAnsi="Times New Roman" w:cs="Times New Roman"/>
          <w:iCs/>
          <w:sz w:val="28"/>
          <w:szCs w:val="28"/>
          <w:lang w:eastAsia="ru-RU"/>
        </w:rPr>
        <w:t>являются заключение медицинской организации и в письменной фо</w:t>
      </w:r>
      <w:r w:rsidRPr="00EE4023">
        <w:rPr>
          <w:rFonts w:ascii="Times New Roman" w:eastAsia="Times New Roman" w:hAnsi="Times New Roman" w:cs="Times New Roman"/>
          <w:iCs/>
          <w:sz w:val="28"/>
          <w:szCs w:val="28"/>
          <w:lang w:eastAsia="ru-RU"/>
        </w:rPr>
        <w:t>р</w:t>
      </w:r>
      <w:r w:rsidRPr="00EE4023">
        <w:rPr>
          <w:rFonts w:ascii="Times New Roman" w:eastAsia="Times New Roman" w:hAnsi="Times New Roman" w:cs="Times New Roman"/>
          <w:iCs/>
          <w:sz w:val="28"/>
          <w:szCs w:val="28"/>
          <w:lang w:eastAsia="ru-RU"/>
        </w:rPr>
        <w:t xml:space="preserve">ме обращение родителей </w:t>
      </w:r>
      <w:hyperlink r:id="rId14" w:history="1">
        <w:r w:rsidRPr="00EE4023">
          <w:rPr>
            <w:rFonts w:ascii="Times New Roman" w:eastAsia="Times New Roman" w:hAnsi="Times New Roman" w:cs="Times New Roman"/>
            <w:iCs/>
            <w:sz w:val="28"/>
            <w:szCs w:val="28"/>
            <w:lang w:eastAsia="ru-RU"/>
          </w:rPr>
          <w:t>(законных представителей)</w:t>
        </w:r>
      </w:hyperlink>
      <w:r w:rsidRPr="00EE4023">
        <w:rPr>
          <w:rFonts w:ascii="Times New Roman" w:eastAsia="Times New Roman" w:hAnsi="Times New Roman" w:cs="Times New Roman"/>
          <w:iCs/>
          <w:sz w:val="28"/>
          <w:szCs w:val="28"/>
          <w:lang w:eastAsia="ru-RU"/>
        </w:rPr>
        <w:t>.</w:t>
      </w:r>
    </w:p>
    <w:p w:rsidR="00C62A5F" w:rsidRPr="00EE4023" w:rsidRDefault="00C62A5F" w:rsidP="0010446D">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EE4023">
        <w:rPr>
          <w:rFonts w:ascii="Times New Roman" w:hAnsi="Times New Roman" w:cs="Times New Roman"/>
          <w:sz w:val="28"/>
          <w:szCs w:val="28"/>
        </w:rPr>
        <w:t>Порядок регламентации и оформления отношений Школы и родителей (законных представителей) обучающихся, нуждающихся в длительном леч</w:t>
      </w:r>
      <w:r w:rsidRPr="00EE4023">
        <w:rPr>
          <w:rFonts w:ascii="Times New Roman" w:hAnsi="Times New Roman" w:cs="Times New Roman"/>
          <w:sz w:val="28"/>
          <w:szCs w:val="28"/>
        </w:rPr>
        <w:t>е</w:t>
      </w:r>
      <w:r w:rsidRPr="00EE4023">
        <w:rPr>
          <w:rFonts w:ascii="Times New Roman" w:hAnsi="Times New Roman" w:cs="Times New Roman"/>
          <w:sz w:val="28"/>
          <w:szCs w:val="28"/>
        </w:rPr>
        <w:t xml:space="preserve">нии, а также детей-инвалидов в части организации </w:t>
      </w:r>
      <w:proofErr w:type="gramStart"/>
      <w:r w:rsidRPr="00EE4023">
        <w:rPr>
          <w:rFonts w:ascii="Times New Roman" w:hAnsi="Times New Roman" w:cs="Times New Roman"/>
          <w:sz w:val="28"/>
          <w:szCs w:val="28"/>
        </w:rPr>
        <w:t>обучения</w:t>
      </w:r>
      <w:proofErr w:type="gramEnd"/>
      <w:r w:rsidRPr="00EE4023">
        <w:rPr>
          <w:rFonts w:ascii="Times New Roman" w:hAnsi="Times New Roman" w:cs="Times New Roman"/>
          <w:sz w:val="28"/>
          <w:szCs w:val="28"/>
        </w:rPr>
        <w:t xml:space="preserve"> по основным о</w:t>
      </w:r>
      <w:r w:rsidRPr="00EE4023">
        <w:rPr>
          <w:rFonts w:ascii="Times New Roman" w:hAnsi="Times New Roman" w:cs="Times New Roman"/>
          <w:sz w:val="28"/>
          <w:szCs w:val="28"/>
        </w:rPr>
        <w:t>б</w:t>
      </w:r>
      <w:r w:rsidRPr="00EE4023">
        <w:rPr>
          <w:rFonts w:ascii="Times New Roman" w:hAnsi="Times New Roman" w:cs="Times New Roman"/>
          <w:sz w:val="28"/>
          <w:szCs w:val="28"/>
        </w:rPr>
        <w:t>щеобразовательным программам на дому или в медицинских организациях о</w:t>
      </w:r>
      <w:r w:rsidRPr="00EE4023">
        <w:rPr>
          <w:rFonts w:ascii="Times New Roman" w:hAnsi="Times New Roman" w:cs="Times New Roman"/>
          <w:sz w:val="28"/>
          <w:szCs w:val="28"/>
        </w:rPr>
        <w:t>п</w:t>
      </w:r>
      <w:r w:rsidRPr="00EE4023">
        <w:rPr>
          <w:rFonts w:ascii="Times New Roman" w:hAnsi="Times New Roman" w:cs="Times New Roman"/>
          <w:sz w:val="28"/>
          <w:szCs w:val="28"/>
        </w:rPr>
        <w:t xml:space="preserve">ределяется нормативным правовым актом  </w:t>
      </w:r>
      <w:r w:rsidR="0026132D" w:rsidRPr="00EE4023">
        <w:rPr>
          <w:rFonts w:ascii="Times New Roman" w:eastAsia="Times New Roman" w:hAnsi="Times New Roman" w:cs="Times New Roman"/>
          <w:sz w:val="28"/>
          <w:szCs w:val="28"/>
          <w:lang w:eastAsia="ru-RU"/>
        </w:rPr>
        <w:t>уполномоченного  органа в сфере образования государственной власти Смоленской области</w:t>
      </w:r>
      <w:r w:rsidRPr="00EE4023">
        <w:rPr>
          <w:rFonts w:ascii="Times New Roman" w:hAnsi="Times New Roman" w:cs="Times New Roman"/>
          <w:sz w:val="28"/>
          <w:szCs w:val="28"/>
        </w:rPr>
        <w:t>.</w:t>
      </w:r>
    </w:p>
    <w:p w:rsidR="002D3CF4" w:rsidRPr="002D3CF4" w:rsidRDefault="0010446D"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ar-SA"/>
        </w:rPr>
        <w:t xml:space="preserve">3.6. </w:t>
      </w:r>
      <w:r w:rsidR="00EE4023" w:rsidRPr="00EE4023">
        <w:rPr>
          <w:rFonts w:ascii="Times New Roman" w:eastAsia="Times New Roman" w:hAnsi="Times New Roman" w:cs="Times New Roman"/>
          <w:sz w:val="28"/>
          <w:szCs w:val="28"/>
          <w:lang w:eastAsia="ar-SA"/>
        </w:rPr>
        <w:t xml:space="preserve"> </w:t>
      </w:r>
      <w:r w:rsidR="002D3CF4" w:rsidRPr="002D3CF4">
        <w:rPr>
          <w:rFonts w:ascii="Times New Roman" w:eastAsia="Times New Roman" w:hAnsi="Times New Roman" w:cs="Times New Roman"/>
          <w:sz w:val="28"/>
          <w:szCs w:val="28"/>
          <w:lang w:eastAsia="ar-SA"/>
        </w:rPr>
        <w:t>Школа обеспечивает освоение основных общеобразовательных пр</w:t>
      </w:r>
      <w:r w:rsidR="002D3CF4" w:rsidRPr="002D3CF4">
        <w:rPr>
          <w:rFonts w:ascii="Times New Roman" w:eastAsia="Times New Roman" w:hAnsi="Times New Roman" w:cs="Times New Roman"/>
          <w:sz w:val="28"/>
          <w:szCs w:val="28"/>
          <w:lang w:eastAsia="ar-SA"/>
        </w:rPr>
        <w:t>о</w:t>
      </w:r>
      <w:r w:rsidR="002D3CF4" w:rsidRPr="002D3CF4">
        <w:rPr>
          <w:rFonts w:ascii="Times New Roman" w:eastAsia="Times New Roman" w:hAnsi="Times New Roman" w:cs="Times New Roman"/>
          <w:sz w:val="28"/>
          <w:szCs w:val="28"/>
          <w:lang w:eastAsia="ar-SA"/>
        </w:rPr>
        <w:t>грамм обучающимися по индивидуальному  учебному плану (в том числе об</w:t>
      </w:r>
      <w:r w:rsidR="002D3CF4" w:rsidRPr="002D3CF4">
        <w:rPr>
          <w:rFonts w:ascii="Times New Roman" w:eastAsia="Times New Roman" w:hAnsi="Times New Roman" w:cs="Times New Roman"/>
          <w:sz w:val="28"/>
          <w:szCs w:val="28"/>
          <w:lang w:eastAsia="ar-SA"/>
        </w:rPr>
        <w:t>у</w:t>
      </w:r>
      <w:r w:rsidR="002D3CF4" w:rsidRPr="002D3CF4">
        <w:rPr>
          <w:rFonts w:ascii="Times New Roman" w:eastAsia="Times New Roman" w:hAnsi="Times New Roman" w:cs="Times New Roman"/>
          <w:sz w:val="28"/>
          <w:szCs w:val="28"/>
          <w:lang w:eastAsia="ar-SA"/>
        </w:rPr>
        <w:t>чение на дому на основании медицинских заключений о состоянии здоровья)</w:t>
      </w:r>
      <w:r w:rsidR="002D3CF4" w:rsidRPr="002D3CF4">
        <w:rPr>
          <w:rFonts w:ascii="Times New Roman" w:eastAsia="Times New Roman" w:hAnsi="Times New Roman" w:cs="Times New Roman"/>
          <w:sz w:val="28"/>
          <w:szCs w:val="28"/>
          <w:lang w:eastAsia="ru-RU"/>
        </w:rPr>
        <w:t xml:space="preserve"> в пределах осваиваемой образовательной программы в порядке, установленном локальным  нормативным  актом.</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При организации освоения основных общеобразовательных программ </w:t>
      </w:r>
      <w:proofErr w:type="gramStart"/>
      <w:r w:rsidRPr="002D3CF4">
        <w:rPr>
          <w:rFonts w:ascii="Times New Roman" w:eastAsia="Times New Roman" w:hAnsi="Times New Roman" w:cs="Times New Roman"/>
          <w:sz w:val="28"/>
          <w:szCs w:val="20"/>
          <w:lang w:eastAsia="ar-SA"/>
        </w:rPr>
        <w:t>обучающимися</w:t>
      </w:r>
      <w:proofErr w:type="gramEnd"/>
      <w:r w:rsidRPr="002D3CF4">
        <w:rPr>
          <w:rFonts w:ascii="Times New Roman" w:eastAsia="Times New Roman" w:hAnsi="Times New Roman" w:cs="Times New Roman"/>
          <w:sz w:val="28"/>
          <w:szCs w:val="20"/>
          <w:lang w:eastAsia="ar-SA"/>
        </w:rPr>
        <w:t xml:space="preserve"> по индивидуальному учебному  плану  Школа руководствуется действующим законодательством Российской Федерации.</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3.</w:t>
      </w:r>
      <w:r w:rsidR="0010446D">
        <w:rPr>
          <w:rFonts w:ascii="Times New Roman" w:eastAsia="Times New Roman" w:hAnsi="Times New Roman" w:cs="Times New Roman"/>
          <w:sz w:val="28"/>
          <w:szCs w:val="20"/>
          <w:lang w:eastAsia="ar-SA"/>
        </w:rPr>
        <w:t>7</w:t>
      </w:r>
      <w:r w:rsidRPr="002D3CF4">
        <w:rPr>
          <w:rFonts w:ascii="Times New Roman" w:eastAsia="Times New Roman" w:hAnsi="Times New Roman" w:cs="Times New Roman"/>
          <w:sz w:val="28"/>
          <w:szCs w:val="20"/>
          <w:lang w:eastAsia="ar-SA"/>
        </w:rPr>
        <w:t xml:space="preserve">. </w:t>
      </w:r>
      <w:r w:rsidR="00501BAA">
        <w:rPr>
          <w:rFonts w:ascii="Times New Roman" w:eastAsia="Times New Roman" w:hAnsi="Times New Roman" w:cs="Times New Roman"/>
          <w:sz w:val="28"/>
          <w:szCs w:val="20"/>
          <w:lang w:eastAsia="ar-SA"/>
        </w:rPr>
        <w:t xml:space="preserve"> </w:t>
      </w:r>
      <w:proofErr w:type="gramStart"/>
      <w:r w:rsidRPr="002D3CF4">
        <w:rPr>
          <w:rFonts w:ascii="Times New Roman" w:eastAsia="Times New Roman" w:hAnsi="Times New Roman" w:cs="Times New Roman"/>
          <w:sz w:val="28"/>
          <w:szCs w:val="20"/>
          <w:lang w:eastAsia="ar-SA"/>
        </w:rPr>
        <w:t>При проведении занятий  по иностранному языку на уровне начал</w:t>
      </w:r>
      <w:r w:rsidRPr="002D3CF4">
        <w:rPr>
          <w:rFonts w:ascii="Times New Roman" w:eastAsia="Times New Roman" w:hAnsi="Times New Roman" w:cs="Times New Roman"/>
          <w:sz w:val="28"/>
          <w:szCs w:val="20"/>
          <w:lang w:eastAsia="ar-SA"/>
        </w:rPr>
        <w:t>ь</w:t>
      </w:r>
      <w:r w:rsidRPr="002D3CF4">
        <w:rPr>
          <w:rFonts w:ascii="Times New Roman" w:eastAsia="Times New Roman" w:hAnsi="Times New Roman" w:cs="Times New Roman"/>
          <w:sz w:val="28"/>
          <w:szCs w:val="20"/>
          <w:lang w:eastAsia="ar-SA"/>
        </w:rPr>
        <w:t>ного общего, основного общего, среднего общего образования,  технологии на уровне основного общего образования, физической культуре на уровне средн</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го общего образования, по информатике</w:t>
      </w:r>
      <w:r w:rsidRPr="002D3CF4">
        <w:rPr>
          <w:rFonts w:ascii="Times New Roman" w:eastAsia="Times New Roman" w:hAnsi="Times New Roman" w:cs="Times New Roman"/>
          <w:b/>
          <w:sz w:val="28"/>
          <w:szCs w:val="28"/>
          <w:lang w:eastAsia="ar-SA"/>
        </w:rPr>
        <w:t xml:space="preserve"> </w:t>
      </w:r>
      <w:r w:rsidRPr="002D3CF4">
        <w:rPr>
          <w:rFonts w:ascii="Times New Roman" w:eastAsia="Times New Roman" w:hAnsi="Times New Roman" w:cs="Times New Roman"/>
          <w:sz w:val="28"/>
          <w:szCs w:val="28"/>
          <w:lang w:eastAsia="ar-SA"/>
        </w:rPr>
        <w:t>и информационно-коммуникационным технологиям (ИКТ)</w:t>
      </w:r>
      <w:r w:rsidRPr="002D3CF4">
        <w:rPr>
          <w:rFonts w:ascii="Times New Roman" w:eastAsia="Times New Roman" w:hAnsi="Times New Roman" w:cs="Times New Roman"/>
          <w:sz w:val="28"/>
          <w:szCs w:val="20"/>
          <w:lang w:eastAsia="ar-SA"/>
        </w:rPr>
        <w:t>,  физике и химии (во время практических занятий) допуск</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ется деление класса на две группы, если наполняемость класса составляет 25 человек.</w:t>
      </w:r>
      <w:proofErr w:type="gramEnd"/>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При наличии необходимых условий и средств возможно деление на группы классов с меньшей наполняемостью при проведении занятий по другим предметам, а также классов при изучении иностранного языка  на уровне н</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 xml:space="preserve">чального общего образования. </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3.</w:t>
      </w:r>
      <w:r w:rsidR="0010446D">
        <w:rPr>
          <w:rFonts w:ascii="Times New Roman" w:eastAsia="Times New Roman" w:hAnsi="Times New Roman" w:cs="Times New Roman"/>
          <w:sz w:val="28"/>
          <w:szCs w:val="28"/>
          <w:lang w:eastAsia="ar-SA"/>
        </w:rPr>
        <w:t>8</w:t>
      </w:r>
      <w:r w:rsidRPr="002D3CF4">
        <w:rPr>
          <w:rFonts w:ascii="Times New Roman" w:eastAsia="Times New Roman" w:hAnsi="Times New Roman" w:cs="Times New Roman"/>
          <w:sz w:val="28"/>
          <w:szCs w:val="28"/>
          <w:lang w:eastAsia="ar-SA"/>
        </w:rPr>
        <w:t xml:space="preserve">. </w:t>
      </w:r>
      <w:r w:rsidR="00501BAA">
        <w:rPr>
          <w:rFonts w:ascii="Times New Roman" w:eastAsia="Times New Roman" w:hAnsi="Times New Roman" w:cs="Times New Roman"/>
          <w:sz w:val="28"/>
          <w:szCs w:val="28"/>
          <w:lang w:eastAsia="ar-SA"/>
        </w:rPr>
        <w:t xml:space="preserve"> </w:t>
      </w:r>
      <w:r w:rsidRPr="002D3CF4">
        <w:rPr>
          <w:rFonts w:ascii="Times New Roman" w:eastAsia="Times New Roman" w:hAnsi="Times New Roman" w:cs="Times New Roman"/>
          <w:sz w:val="28"/>
          <w:szCs w:val="28"/>
          <w:lang w:eastAsia="ar-SA"/>
        </w:rPr>
        <w:t xml:space="preserve">Медицинское обслуживание </w:t>
      </w:r>
      <w:proofErr w:type="gramStart"/>
      <w:r w:rsidRPr="002D3CF4">
        <w:rPr>
          <w:rFonts w:ascii="Times New Roman" w:eastAsia="Times New Roman" w:hAnsi="Times New Roman" w:cs="Times New Roman"/>
          <w:sz w:val="28"/>
          <w:szCs w:val="28"/>
          <w:lang w:eastAsia="ar-SA"/>
        </w:rPr>
        <w:t>обучающихся</w:t>
      </w:r>
      <w:proofErr w:type="gramEnd"/>
      <w:r w:rsidRPr="002D3CF4">
        <w:rPr>
          <w:rFonts w:ascii="Times New Roman" w:eastAsia="Times New Roman" w:hAnsi="Times New Roman" w:cs="Times New Roman"/>
          <w:sz w:val="28"/>
          <w:szCs w:val="28"/>
          <w:lang w:eastAsia="ar-SA"/>
        </w:rPr>
        <w:t xml:space="preserve">  Школы обеспечивает о</w:t>
      </w:r>
      <w:r w:rsidRPr="002D3CF4">
        <w:rPr>
          <w:rFonts w:ascii="Times New Roman" w:eastAsia="Times New Roman" w:hAnsi="Times New Roman" w:cs="Times New Roman"/>
          <w:sz w:val="28"/>
          <w:szCs w:val="28"/>
          <w:lang w:eastAsia="ar-SA"/>
        </w:rPr>
        <w:t>р</w:t>
      </w:r>
      <w:r w:rsidRPr="002D3CF4">
        <w:rPr>
          <w:rFonts w:ascii="Times New Roman" w:eastAsia="Times New Roman" w:hAnsi="Times New Roman" w:cs="Times New Roman"/>
          <w:sz w:val="28"/>
          <w:szCs w:val="28"/>
          <w:lang w:eastAsia="ar-SA"/>
        </w:rPr>
        <w:t>ган здравоохранения. Школа обязана предоставить помещение с соответс</w:t>
      </w:r>
      <w:r w:rsidRPr="002D3CF4">
        <w:rPr>
          <w:rFonts w:ascii="Times New Roman" w:eastAsia="Times New Roman" w:hAnsi="Times New Roman" w:cs="Times New Roman"/>
          <w:sz w:val="28"/>
          <w:szCs w:val="28"/>
          <w:lang w:eastAsia="ar-SA"/>
        </w:rPr>
        <w:t>т</w:t>
      </w:r>
      <w:r w:rsidRPr="002D3CF4">
        <w:rPr>
          <w:rFonts w:ascii="Times New Roman" w:eastAsia="Times New Roman" w:hAnsi="Times New Roman" w:cs="Times New Roman"/>
          <w:sz w:val="28"/>
          <w:szCs w:val="28"/>
          <w:lang w:eastAsia="ar-SA"/>
        </w:rPr>
        <w:t>вующими условиями для работы медицинских работников в соответствии с действующим законодательством.</w:t>
      </w:r>
    </w:p>
    <w:p w:rsidR="002D3CF4" w:rsidRPr="002D3CF4" w:rsidRDefault="00CB7F15" w:rsidP="00CB7F15">
      <w:pPr>
        <w:widowControl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10446D">
        <w:rPr>
          <w:rFonts w:ascii="Times New Roman" w:eastAsia="Times New Roman" w:hAnsi="Times New Roman" w:cs="Times New Roman"/>
          <w:sz w:val="28"/>
          <w:szCs w:val="28"/>
          <w:lang w:eastAsia="ar-SA"/>
        </w:rPr>
        <w:t>9</w:t>
      </w:r>
      <w:r>
        <w:rPr>
          <w:rFonts w:ascii="Times New Roman" w:eastAsia="Times New Roman" w:hAnsi="Times New Roman" w:cs="Times New Roman"/>
          <w:sz w:val="28"/>
          <w:szCs w:val="28"/>
          <w:lang w:eastAsia="ar-SA"/>
        </w:rPr>
        <w:t xml:space="preserve">. </w:t>
      </w:r>
      <w:r w:rsidR="002D3CF4" w:rsidRPr="002D3CF4">
        <w:rPr>
          <w:rFonts w:ascii="Times New Roman" w:eastAsia="Times New Roman" w:hAnsi="Times New Roman" w:cs="Times New Roman"/>
          <w:sz w:val="28"/>
          <w:szCs w:val="28"/>
          <w:lang w:eastAsia="ar-SA"/>
        </w:rPr>
        <w:t xml:space="preserve">Организация питания возлагается на Школу.  В Школе должно быть предусмотрено помещение для питания </w:t>
      </w:r>
      <w:proofErr w:type="gramStart"/>
      <w:r w:rsidR="002D3CF4" w:rsidRPr="002D3CF4">
        <w:rPr>
          <w:rFonts w:ascii="Times New Roman" w:eastAsia="Times New Roman" w:hAnsi="Times New Roman" w:cs="Times New Roman"/>
          <w:sz w:val="28"/>
          <w:szCs w:val="28"/>
          <w:lang w:eastAsia="ar-SA"/>
        </w:rPr>
        <w:t>обучающихся</w:t>
      </w:r>
      <w:proofErr w:type="gramEnd"/>
      <w:r w:rsidR="002D3CF4" w:rsidRPr="002D3CF4">
        <w:rPr>
          <w:rFonts w:ascii="Times New Roman" w:eastAsia="Times New Roman" w:hAnsi="Times New Roman" w:cs="Times New Roman"/>
          <w:sz w:val="28"/>
          <w:szCs w:val="28"/>
          <w:lang w:eastAsia="ar-SA"/>
        </w:rPr>
        <w:t>, а  также для хранения и приготовления пищи.</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Расписание занятий в Школе должно предусматривать перерыв достато</w:t>
      </w:r>
      <w:r w:rsidRPr="002D3CF4">
        <w:rPr>
          <w:rFonts w:ascii="Times New Roman" w:eastAsia="Times New Roman" w:hAnsi="Times New Roman" w:cs="Times New Roman"/>
          <w:sz w:val="28"/>
          <w:szCs w:val="28"/>
          <w:lang w:eastAsia="ar-SA"/>
        </w:rPr>
        <w:t>ч</w:t>
      </w:r>
      <w:r w:rsidRPr="002D3CF4">
        <w:rPr>
          <w:rFonts w:ascii="Times New Roman" w:eastAsia="Times New Roman" w:hAnsi="Times New Roman" w:cs="Times New Roman"/>
          <w:sz w:val="28"/>
          <w:szCs w:val="28"/>
          <w:lang w:eastAsia="ar-SA"/>
        </w:rPr>
        <w:t>ной продолжительности</w:t>
      </w:r>
      <w:r w:rsidRPr="002D3CF4">
        <w:rPr>
          <w:rFonts w:ascii="Times New Roman" w:eastAsia="Arial CYR" w:hAnsi="Times New Roman" w:cs="Times New Roman"/>
          <w:spacing w:val="-2"/>
          <w:sz w:val="28"/>
          <w:szCs w:val="28"/>
          <w:lang w:eastAsia="ar-SA"/>
        </w:rPr>
        <w:t xml:space="preserve"> для </w:t>
      </w:r>
      <w:r w:rsidRPr="002D3CF4">
        <w:rPr>
          <w:rFonts w:ascii="Times New Roman" w:eastAsia="Times New Roman" w:hAnsi="Times New Roman" w:cs="Times New Roman"/>
          <w:sz w:val="28"/>
          <w:szCs w:val="28"/>
          <w:lang w:eastAsia="ar-SA"/>
        </w:rPr>
        <w:t>питания обучающихся.</w:t>
      </w:r>
    </w:p>
    <w:p w:rsidR="00FF0756" w:rsidRPr="00AA2889" w:rsidRDefault="00FF0756" w:rsidP="002D3CF4">
      <w:pPr>
        <w:spacing w:after="0" w:line="240" w:lineRule="auto"/>
        <w:ind w:firstLine="720"/>
        <w:jc w:val="both"/>
        <w:rPr>
          <w:rFonts w:ascii="Times New Roman" w:eastAsia="Times New Roman" w:hAnsi="Times New Roman" w:cs="Times New Roman"/>
          <w:sz w:val="28"/>
          <w:szCs w:val="28"/>
          <w:lang w:eastAsia="ar-SA"/>
        </w:rPr>
      </w:pPr>
      <w:bookmarkStart w:id="1" w:name="sub_52"/>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lastRenderedPageBreak/>
        <w:t>3.</w:t>
      </w:r>
      <w:r w:rsidR="0010446D">
        <w:rPr>
          <w:rFonts w:ascii="Times New Roman" w:eastAsia="Times New Roman" w:hAnsi="Times New Roman" w:cs="Times New Roman"/>
          <w:sz w:val="28"/>
          <w:szCs w:val="28"/>
          <w:lang w:eastAsia="ar-SA"/>
        </w:rPr>
        <w:t>10</w:t>
      </w:r>
      <w:r w:rsidRPr="002D3CF4">
        <w:rPr>
          <w:rFonts w:ascii="Times New Roman" w:eastAsia="Times New Roman" w:hAnsi="Times New Roman" w:cs="Times New Roman"/>
          <w:sz w:val="28"/>
          <w:szCs w:val="28"/>
          <w:lang w:eastAsia="ar-SA"/>
        </w:rPr>
        <w:t>. К компетенции Учредителя относится:</w:t>
      </w:r>
    </w:p>
    <w:p w:rsidR="002D3CF4" w:rsidRPr="002D3CF4" w:rsidRDefault="002D3CF4" w:rsidP="002D3CF4">
      <w:pPr>
        <w:spacing w:after="0" w:line="240" w:lineRule="auto"/>
        <w:ind w:firstLine="720"/>
        <w:jc w:val="both"/>
        <w:rPr>
          <w:rFonts w:ascii="Times New Roman" w:eastAsia="Times New Roman" w:hAnsi="Times New Roman" w:cs="Times New Roman"/>
          <w:b/>
          <w:sz w:val="28"/>
          <w:szCs w:val="28"/>
          <w:lang w:eastAsia="ar-SA"/>
        </w:rPr>
      </w:pPr>
      <w:r w:rsidRPr="002D3CF4">
        <w:rPr>
          <w:rFonts w:ascii="Times New Roman" w:eastAsia="Times New Roman" w:hAnsi="Times New Roman" w:cs="Times New Roman"/>
          <w:sz w:val="28"/>
          <w:szCs w:val="20"/>
          <w:lang w:eastAsia="ar-SA"/>
        </w:rPr>
        <w:t>-</w:t>
      </w:r>
      <w:r w:rsidRPr="002D3CF4">
        <w:rPr>
          <w:rFonts w:ascii="Times New Roman" w:eastAsia="Times New Roman" w:hAnsi="Times New Roman" w:cs="Times New Roman"/>
          <w:b/>
          <w:sz w:val="28"/>
          <w:szCs w:val="28"/>
          <w:lang w:eastAsia="ar-SA"/>
        </w:rPr>
        <w:t xml:space="preserve"> </w:t>
      </w:r>
      <w:r w:rsidRPr="002D3CF4">
        <w:rPr>
          <w:rFonts w:ascii="Times New Roman" w:eastAsia="Times New Roman" w:hAnsi="Times New Roman" w:cs="Times New Roman"/>
          <w:sz w:val="28"/>
          <w:szCs w:val="28"/>
          <w:lang w:eastAsia="ar-SA"/>
        </w:rPr>
        <w:t>утверждение Устава Школы, изменений к нему;</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создание, реорганизация,  ликвидация Школы как образовательного у</w:t>
      </w:r>
      <w:r w:rsidRPr="002D3CF4">
        <w:rPr>
          <w:rFonts w:ascii="Times New Roman" w:eastAsia="Times New Roman" w:hAnsi="Times New Roman" w:cs="Times New Roman"/>
          <w:sz w:val="28"/>
          <w:szCs w:val="20"/>
          <w:lang w:eastAsia="ar-SA"/>
        </w:rPr>
        <w:t>ч</w:t>
      </w:r>
      <w:r w:rsidRPr="002D3CF4">
        <w:rPr>
          <w:rFonts w:ascii="Times New Roman" w:eastAsia="Times New Roman" w:hAnsi="Times New Roman" w:cs="Times New Roman"/>
          <w:sz w:val="28"/>
          <w:szCs w:val="20"/>
          <w:lang w:eastAsia="ar-SA"/>
        </w:rPr>
        <w:t>реждения, а также изменение её типа.</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w:t>
      </w:r>
      <w:r w:rsidRPr="002D3CF4">
        <w:rPr>
          <w:rFonts w:ascii="Times New Roman" w:eastAsia="Times New Roman" w:hAnsi="Times New Roman" w:cs="Times New Roman"/>
          <w:sz w:val="28"/>
          <w:szCs w:val="28"/>
          <w:lang w:eastAsia="ar-SA"/>
        </w:rPr>
        <w:t xml:space="preserve"> назначение и освобождение от должности директора Школы, в том чи</w:t>
      </w:r>
      <w:r w:rsidRPr="002D3CF4">
        <w:rPr>
          <w:rFonts w:ascii="Times New Roman" w:eastAsia="Times New Roman" w:hAnsi="Times New Roman" w:cs="Times New Roman"/>
          <w:sz w:val="28"/>
          <w:szCs w:val="28"/>
          <w:lang w:eastAsia="ar-SA"/>
        </w:rPr>
        <w:t>с</w:t>
      </w:r>
      <w:r w:rsidRPr="002D3CF4">
        <w:rPr>
          <w:rFonts w:ascii="Times New Roman" w:eastAsia="Times New Roman" w:hAnsi="Times New Roman" w:cs="Times New Roman"/>
          <w:sz w:val="28"/>
          <w:szCs w:val="28"/>
          <w:lang w:eastAsia="ar-SA"/>
        </w:rPr>
        <w:t>ле досрочное прекращение его полномочий;</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w:t>
      </w:r>
      <w:r w:rsidRPr="002D3CF4">
        <w:rPr>
          <w:rFonts w:ascii="Times New Roman" w:eastAsia="Times New Roman" w:hAnsi="Times New Roman" w:cs="Times New Roman"/>
          <w:sz w:val="28"/>
          <w:szCs w:val="28"/>
          <w:lang w:eastAsia="ar-SA"/>
        </w:rPr>
        <w:t xml:space="preserve"> формирование и утверждение муниципального задания для Школы;</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w:t>
      </w:r>
      <w:r w:rsidRPr="002D3CF4">
        <w:rPr>
          <w:rFonts w:ascii="Times New Roman" w:eastAsia="Times New Roman" w:hAnsi="Times New Roman" w:cs="Times New Roman"/>
          <w:sz w:val="28"/>
          <w:szCs w:val="28"/>
          <w:lang w:eastAsia="ar-SA"/>
        </w:rPr>
        <w:t xml:space="preserve"> согласование программы развития Школы;</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w:t>
      </w:r>
      <w:r w:rsidRPr="002D3CF4">
        <w:rPr>
          <w:rFonts w:ascii="Times New Roman" w:eastAsia="Times New Roman" w:hAnsi="Times New Roman" w:cs="Times New Roman"/>
          <w:sz w:val="28"/>
          <w:szCs w:val="28"/>
          <w:lang w:eastAsia="ar-SA"/>
        </w:rPr>
        <w:t xml:space="preserve"> рассмотрение ежегодного отчета Школы  о поступлении и расходовании материальных и финансовых средств, а также отчета о результатах </w:t>
      </w:r>
      <w:proofErr w:type="spellStart"/>
      <w:r w:rsidRPr="002D3CF4">
        <w:rPr>
          <w:rFonts w:ascii="Times New Roman" w:eastAsia="Times New Roman" w:hAnsi="Times New Roman" w:cs="Times New Roman"/>
          <w:sz w:val="28"/>
          <w:szCs w:val="28"/>
          <w:lang w:eastAsia="ar-SA"/>
        </w:rPr>
        <w:t>самообсл</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дования</w:t>
      </w:r>
      <w:proofErr w:type="spellEnd"/>
      <w:r w:rsidRPr="002D3CF4">
        <w:rPr>
          <w:rFonts w:ascii="Times New Roman" w:eastAsia="Times New Roman" w:hAnsi="Times New Roman" w:cs="Times New Roman"/>
          <w:sz w:val="28"/>
          <w:szCs w:val="28"/>
          <w:lang w:eastAsia="ar-SA"/>
        </w:rPr>
        <w:t xml:space="preserve"> Школы;</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w:t>
      </w:r>
      <w:r w:rsidRPr="002D3CF4">
        <w:rPr>
          <w:rFonts w:ascii="Times New Roman" w:eastAsia="Times New Roman" w:hAnsi="Times New Roman" w:cs="Times New Roman"/>
          <w:sz w:val="28"/>
          <w:szCs w:val="28"/>
          <w:lang w:eastAsia="ar-SA"/>
        </w:rPr>
        <w:t xml:space="preserve"> осуществление </w:t>
      </w:r>
      <w:proofErr w:type="gramStart"/>
      <w:r w:rsidRPr="002D3CF4">
        <w:rPr>
          <w:rFonts w:ascii="Times New Roman" w:eastAsia="Times New Roman" w:hAnsi="Times New Roman" w:cs="Times New Roman"/>
          <w:sz w:val="28"/>
          <w:szCs w:val="28"/>
          <w:lang w:eastAsia="ar-SA"/>
        </w:rPr>
        <w:t>контроля за</w:t>
      </w:r>
      <w:proofErr w:type="gramEnd"/>
      <w:r w:rsidRPr="002D3CF4">
        <w:rPr>
          <w:rFonts w:ascii="Times New Roman" w:eastAsia="Times New Roman" w:hAnsi="Times New Roman" w:cs="Times New Roman"/>
          <w:sz w:val="28"/>
          <w:szCs w:val="28"/>
          <w:lang w:eastAsia="ar-SA"/>
        </w:rPr>
        <w:t xml:space="preserve"> обеспечением учебно-воспитательного пр</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цесса в Школе;</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w:t>
      </w:r>
      <w:r w:rsidRPr="002D3CF4">
        <w:rPr>
          <w:rFonts w:ascii="Times New Roman" w:eastAsia="Times New Roman" w:hAnsi="Times New Roman" w:cs="Times New Roman"/>
          <w:sz w:val="28"/>
          <w:szCs w:val="28"/>
          <w:lang w:eastAsia="ar-SA"/>
        </w:rPr>
        <w:t xml:space="preserve"> </w:t>
      </w:r>
      <w:proofErr w:type="gramStart"/>
      <w:r w:rsidRPr="002D3CF4">
        <w:rPr>
          <w:rFonts w:ascii="Times New Roman" w:eastAsia="Times New Roman" w:hAnsi="Times New Roman" w:cs="Times New Roman"/>
          <w:sz w:val="28"/>
          <w:szCs w:val="28"/>
          <w:lang w:eastAsia="ar-SA"/>
        </w:rPr>
        <w:t>контроль за</w:t>
      </w:r>
      <w:proofErr w:type="gramEnd"/>
      <w:r w:rsidRPr="002D3CF4">
        <w:rPr>
          <w:rFonts w:ascii="Times New Roman" w:eastAsia="Times New Roman" w:hAnsi="Times New Roman" w:cs="Times New Roman"/>
          <w:sz w:val="28"/>
          <w:szCs w:val="28"/>
          <w:lang w:eastAsia="ar-SA"/>
        </w:rPr>
        <w:t xml:space="preserve"> целевым использованием Школой собственности, закре</w:t>
      </w:r>
      <w:r w:rsidRPr="002D3CF4">
        <w:rPr>
          <w:rFonts w:ascii="Times New Roman" w:eastAsia="Times New Roman" w:hAnsi="Times New Roman" w:cs="Times New Roman"/>
          <w:sz w:val="28"/>
          <w:szCs w:val="28"/>
          <w:lang w:eastAsia="ar-SA"/>
        </w:rPr>
        <w:t>п</w:t>
      </w:r>
      <w:r w:rsidRPr="002D3CF4">
        <w:rPr>
          <w:rFonts w:ascii="Times New Roman" w:eastAsia="Times New Roman" w:hAnsi="Times New Roman" w:cs="Times New Roman"/>
          <w:sz w:val="28"/>
          <w:szCs w:val="28"/>
          <w:lang w:eastAsia="ar-SA"/>
        </w:rPr>
        <w:t>ленной за ней учредителем на праве оперативного управления;</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контроль условий аренды здания, помещений и иного имущества, об</w:t>
      </w:r>
      <w:r w:rsidRPr="002D3CF4">
        <w:rPr>
          <w:rFonts w:ascii="Times New Roman" w:eastAsia="Times New Roman" w:hAnsi="Times New Roman" w:cs="Times New Roman"/>
          <w:sz w:val="28"/>
          <w:szCs w:val="20"/>
          <w:lang w:eastAsia="ar-SA"/>
        </w:rPr>
        <w:t>ъ</w:t>
      </w:r>
      <w:r w:rsidRPr="002D3CF4">
        <w:rPr>
          <w:rFonts w:ascii="Times New Roman" w:eastAsia="Times New Roman" w:hAnsi="Times New Roman" w:cs="Times New Roman"/>
          <w:sz w:val="28"/>
          <w:szCs w:val="20"/>
          <w:lang w:eastAsia="ar-SA"/>
        </w:rPr>
        <w:t>ектов Школы.</w:t>
      </w:r>
    </w:p>
    <w:bookmarkEnd w:id="1"/>
    <w:p w:rsidR="002D3CF4" w:rsidRPr="002D3CF4" w:rsidRDefault="002D3CF4" w:rsidP="002D3CF4">
      <w:pPr>
        <w:widowControl w:val="0"/>
        <w:tabs>
          <w:tab w:val="left" w:pos="709"/>
        </w:tabs>
        <w:spacing w:after="0" w:line="240" w:lineRule="auto"/>
        <w:jc w:val="both"/>
        <w:rPr>
          <w:rFonts w:ascii="Times New Roman" w:eastAsia="Times New Roman" w:hAnsi="Times New Roman" w:cs="Times New Roman"/>
          <w:b/>
          <w:sz w:val="28"/>
          <w:szCs w:val="20"/>
          <w:lang w:eastAsia="ar-SA"/>
        </w:rPr>
      </w:pPr>
      <w:r w:rsidRPr="002D3CF4">
        <w:rPr>
          <w:rFonts w:ascii="Times New Roman" w:eastAsia="Times New Roman" w:hAnsi="Times New Roman" w:cs="Times New Roman"/>
          <w:b/>
          <w:sz w:val="28"/>
          <w:szCs w:val="28"/>
          <w:lang w:eastAsia="ar-SA"/>
        </w:rPr>
        <w:t xml:space="preserve">          </w:t>
      </w:r>
      <w:r w:rsidRPr="002D3CF4">
        <w:rPr>
          <w:rFonts w:ascii="Times New Roman" w:eastAsia="Times New Roman" w:hAnsi="Times New Roman" w:cs="Times New Roman"/>
          <w:sz w:val="28"/>
          <w:szCs w:val="20"/>
          <w:lang w:eastAsia="ar-SA"/>
        </w:rPr>
        <w:t>3.1</w:t>
      </w:r>
      <w:r w:rsidR="0010446D">
        <w:rPr>
          <w:rFonts w:ascii="Times New Roman" w:eastAsia="Times New Roman" w:hAnsi="Times New Roman" w:cs="Times New Roman"/>
          <w:sz w:val="28"/>
          <w:szCs w:val="20"/>
          <w:lang w:eastAsia="ar-SA"/>
        </w:rPr>
        <w:t>1</w:t>
      </w:r>
      <w:r w:rsidRPr="002D3CF4">
        <w:rPr>
          <w:rFonts w:ascii="Times New Roman" w:eastAsia="Times New Roman" w:hAnsi="Times New Roman" w:cs="Times New Roman"/>
          <w:sz w:val="28"/>
          <w:szCs w:val="20"/>
          <w:lang w:eastAsia="ar-SA"/>
        </w:rPr>
        <w:t>.  Управление Школой осуществляется в соответствии с законод</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тельством Российской Федерации, Уставом Школы и строится на принципах единоначалия и коллегиальности.</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В Школе формируются  коллегиальные органы управления: Совет Шк</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лы,  педагогический совет, общее собрание работников Школы, может  быть создан попечительский совет.</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3.1</w:t>
      </w:r>
      <w:r w:rsidR="0010446D">
        <w:rPr>
          <w:rFonts w:ascii="Times New Roman" w:eastAsia="Times New Roman" w:hAnsi="Times New Roman" w:cs="Times New Roman"/>
          <w:sz w:val="28"/>
          <w:szCs w:val="20"/>
          <w:lang w:eastAsia="ar-SA"/>
        </w:rPr>
        <w:t>2</w:t>
      </w:r>
      <w:r w:rsidRPr="002D3CF4">
        <w:rPr>
          <w:rFonts w:ascii="Times New Roman" w:eastAsia="Times New Roman" w:hAnsi="Times New Roman" w:cs="Times New Roman"/>
          <w:sz w:val="28"/>
          <w:szCs w:val="20"/>
          <w:lang w:eastAsia="ar-SA"/>
        </w:rPr>
        <w:t>. Общее руководство Школой как общеобразовательным учрежден</w:t>
      </w:r>
      <w:r w:rsidRPr="002D3CF4">
        <w:rPr>
          <w:rFonts w:ascii="Times New Roman" w:eastAsia="Times New Roman" w:hAnsi="Times New Roman" w:cs="Times New Roman"/>
          <w:sz w:val="28"/>
          <w:szCs w:val="20"/>
          <w:lang w:eastAsia="ar-SA"/>
        </w:rPr>
        <w:t>и</w:t>
      </w:r>
      <w:r w:rsidRPr="002D3CF4">
        <w:rPr>
          <w:rFonts w:ascii="Times New Roman" w:eastAsia="Times New Roman" w:hAnsi="Times New Roman" w:cs="Times New Roman"/>
          <w:sz w:val="28"/>
          <w:szCs w:val="20"/>
          <w:lang w:eastAsia="ar-SA"/>
        </w:rPr>
        <w:t>ем осуществляет Совет Школы, избираемый на 3 года и состоящий из предст</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вителей обучающихся, их родителей (законных представителей) и педагогич</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ских работников Школы, включая совместителей.</w:t>
      </w:r>
    </w:p>
    <w:p w:rsidR="002D3CF4" w:rsidRPr="002D3CF4" w:rsidRDefault="002D3CF4" w:rsidP="002D3CF4">
      <w:pPr>
        <w:widowControl w:val="0"/>
        <w:tabs>
          <w:tab w:val="left" w:pos="0"/>
        </w:tabs>
        <w:spacing w:after="0" w:line="240" w:lineRule="auto"/>
        <w:ind w:firstLine="720"/>
        <w:jc w:val="both"/>
        <w:rPr>
          <w:rFonts w:ascii="Times New Roman" w:eastAsia="Times New Roman" w:hAnsi="Times New Roman" w:cs="Times New Roman"/>
          <w:sz w:val="28"/>
          <w:szCs w:val="28"/>
          <w:lang w:eastAsia="ar-SA"/>
        </w:rPr>
      </w:pPr>
      <w:proofErr w:type="gramStart"/>
      <w:r w:rsidRPr="002D3CF4">
        <w:rPr>
          <w:rFonts w:ascii="Times New Roman" w:eastAsia="Times New Roman" w:hAnsi="Times New Roman" w:cs="Times New Roman"/>
          <w:sz w:val="28"/>
          <w:szCs w:val="28"/>
          <w:lang w:eastAsia="ar-SA"/>
        </w:rPr>
        <w:t>Представители с правом решающего голоса избираются в Совет Школы открытым голосованием на собрании обучающихся на уровнях основного о</w:t>
      </w:r>
      <w:r w:rsidRPr="002D3CF4">
        <w:rPr>
          <w:rFonts w:ascii="Times New Roman" w:eastAsia="Times New Roman" w:hAnsi="Times New Roman" w:cs="Times New Roman"/>
          <w:sz w:val="28"/>
          <w:szCs w:val="28"/>
          <w:lang w:eastAsia="ar-SA"/>
        </w:rPr>
        <w:t>б</w:t>
      </w:r>
      <w:r w:rsidRPr="002D3CF4">
        <w:rPr>
          <w:rFonts w:ascii="Times New Roman" w:eastAsia="Times New Roman" w:hAnsi="Times New Roman" w:cs="Times New Roman"/>
          <w:sz w:val="28"/>
          <w:szCs w:val="28"/>
          <w:lang w:eastAsia="ar-SA"/>
        </w:rPr>
        <w:t>щего и среднего общего образования, родительском собрании, педагогическом совете Школы в равном количестве из каждой категории.</w:t>
      </w:r>
      <w:proofErr w:type="gramEnd"/>
    </w:p>
    <w:p w:rsidR="002D3CF4" w:rsidRPr="002D3CF4" w:rsidRDefault="002D3CF4" w:rsidP="002D3CF4">
      <w:pPr>
        <w:widowControl w:val="0"/>
        <w:tabs>
          <w:tab w:val="left" w:pos="0"/>
        </w:tabs>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Количество членов Совета Школы не должно превышать 21 человек.</w:t>
      </w:r>
    </w:p>
    <w:p w:rsidR="002D3CF4" w:rsidRPr="002D3CF4" w:rsidRDefault="002D3CF4" w:rsidP="002D3CF4">
      <w:pPr>
        <w:widowControl w:val="0"/>
        <w:tabs>
          <w:tab w:val="left" w:pos="0"/>
        </w:tabs>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В случае увольнения (отчисления) из Школы члена Совета Школы он а</w:t>
      </w:r>
      <w:r w:rsidRPr="002D3CF4">
        <w:rPr>
          <w:rFonts w:ascii="Times New Roman" w:eastAsia="Times New Roman" w:hAnsi="Times New Roman" w:cs="Times New Roman"/>
          <w:sz w:val="28"/>
          <w:szCs w:val="28"/>
          <w:lang w:eastAsia="ar-SA"/>
        </w:rPr>
        <w:t>в</w:t>
      </w:r>
      <w:r w:rsidRPr="002D3CF4">
        <w:rPr>
          <w:rFonts w:ascii="Times New Roman" w:eastAsia="Times New Roman" w:hAnsi="Times New Roman" w:cs="Times New Roman"/>
          <w:sz w:val="28"/>
          <w:szCs w:val="28"/>
          <w:lang w:eastAsia="ar-SA"/>
        </w:rPr>
        <w:t>томатически выбывает из состава Совета Школы.  Вместо выбывших членов Совета Школы избирается такое же количество представителей той же катег</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рии.</w:t>
      </w:r>
    </w:p>
    <w:p w:rsidR="002D3CF4" w:rsidRPr="000F7485" w:rsidRDefault="002D3CF4" w:rsidP="000F7485">
      <w:pPr>
        <w:spacing w:after="0" w:line="240" w:lineRule="auto"/>
        <w:ind w:firstLine="709"/>
        <w:jc w:val="both"/>
        <w:rPr>
          <w:rFonts w:ascii="Times New Roman" w:hAnsi="Times New Roman" w:cs="Times New Roman"/>
          <w:color w:val="000000"/>
          <w:sz w:val="28"/>
        </w:rPr>
      </w:pPr>
      <w:r w:rsidRPr="000F7485">
        <w:rPr>
          <w:rFonts w:ascii="Times New Roman" w:eastAsia="Times New Roman" w:hAnsi="Times New Roman" w:cs="Times New Roman"/>
          <w:sz w:val="28"/>
          <w:szCs w:val="28"/>
          <w:lang w:eastAsia="ar-SA"/>
        </w:rPr>
        <w:t>Совет Школы избирает из своего состава председателя сроком на 3 года, который руководит работой Совета, проводит его заседания и подписывает р</w:t>
      </w:r>
      <w:r w:rsidRPr="000F7485">
        <w:rPr>
          <w:rFonts w:ascii="Times New Roman" w:eastAsia="Times New Roman" w:hAnsi="Times New Roman" w:cs="Times New Roman"/>
          <w:sz w:val="28"/>
          <w:szCs w:val="28"/>
          <w:lang w:eastAsia="ar-SA"/>
        </w:rPr>
        <w:t>е</w:t>
      </w:r>
      <w:r w:rsidRPr="000F7485">
        <w:rPr>
          <w:rFonts w:ascii="Times New Roman" w:eastAsia="Times New Roman" w:hAnsi="Times New Roman" w:cs="Times New Roman"/>
          <w:sz w:val="28"/>
          <w:szCs w:val="28"/>
          <w:lang w:eastAsia="ar-SA"/>
        </w:rPr>
        <w:t>шения.</w:t>
      </w:r>
      <w:r w:rsidR="000F7485" w:rsidRPr="000F7485">
        <w:rPr>
          <w:rFonts w:ascii="Times New Roman" w:hAnsi="Times New Roman" w:cs="Times New Roman"/>
          <w:color w:val="000000"/>
          <w:sz w:val="28"/>
        </w:rPr>
        <w:t xml:space="preserve"> Председателем Совета Школы может быть избран любой из 13 членов Совета, за исключением директора Школы и обучающихся.</w:t>
      </w:r>
    </w:p>
    <w:p w:rsidR="000F7485" w:rsidRDefault="002D3CF4" w:rsidP="000F7485">
      <w:pPr>
        <w:widowControl w:val="0"/>
        <w:tabs>
          <w:tab w:val="left" w:pos="0"/>
        </w:tabs>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Совет Школы собирается председателем по мере необходимости, но не реже 2 раз в год.</w:t>
      </w:r>
    </w:p>
    <w:p w:rsidR="002D3CF4" w:rsidRPr="002D3CF4" w:rsidRDefault="002D3CF4" w:rsidP="000F7485">
      <w:pPr>
        <w:widowControl w:val="0"/>
        <w:tabs>
          <w:tab w:val="left" w:pos="0"/>
        </w:tabs>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Представители, избранные в Совет Школы, выполняют свои обязанности на общественных началах.</w:t>
      </w:r>
    </w:p>
    <w:p w:rsidR="002D3CF4" w:rsidRPr="002D3CF4" w:rsidRDefault="002D3CF4" w:rsidP="002D3CF4">
      <w:pPr>
        <w:widowControl w:val="0"/>
        <w:tabs>
          <w:tab w:val="left" w:pos="0"/>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lastRenderedPageBreak/>
        <w:t>Решение Совета Школы является правомочным, если на его заседании присутствовало не менее двух третей состава Совета и если за него проголос</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 xml:space="preserve">вало более половины присутствующих. </w:t>
      </w:r>
    </w:p>
    <w:p w:rsidR="002D3CF4" w:rsidRPr="002D3CF4" w:rsidRDefault="002D3CF4" w:rsidP="002D3CF4">
      <w:pPr>
        <w:widowControl w:val="0"/>
        <w:tabs>
          <w:tab w:val="left" w:pos="0"/>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Процедура голосования определяется Советом Школы.</w:t>
      </w:r>
    </w:p>
    <w:p w:rsidR="002D3CF4" w:rsidRPr="002D3CF4" w:rsidRDefault="002D3CF4" w:rsidP="002D3CF4">
      <w:pPr>
        <w:widowControl w:val="0"/>
        <w:tabs>
          <w:tab w:val="left" w:pos="0"/>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К исключительной компетенции Совета Школы относятся:</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 утверждение Концепции развития Школы;</w:t>
      </w:r>
    </w:p>
    <w:p w:rsidR="002D3CF4" w:rsidRPr="002D3CF4" w:rsidRDefault="002D3CF4" w:rsidP="002D3CF4">
      <w:pPr>
        <w:widowControl w:val="0"/>
        <w:tabs>
          <w:tab w:val="left" w:pos="700"/>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принятие решений по отчетам и (или) деятельности администрации Школы, родительского, ученического и педагогического коллективов;</w:t>
      </w:r>
    </w:p>
    <w:p w:rsidR="002D3CF4" w:rsidRPr="002D3CF4" w:rsidRDefault="002D3CF4" w:rsidP="002D3CF4">
      <w:pPr>
        <w:widowControl w:val="0"/>
        <w:tabs>
          <w:tab w:val="left" w:pos="700"/>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заслушивание отчетов о работе директора Школы;</w:t>
      </w:r>
    </w:p>
    <w:p w:rsidR="002D3CF4" w:rsidRPr="002D3CF4" w:rsidRDefault="002D3CF4" w:rsidP="002D3CF4">
      <w:pPr>
        <w:widowControl w:val="0"/>
        <w:tabs>
          <w:tab w:val="left" w:pos="700"/>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принятие отдельных локальных нормативных актов Школы;</w:t>
      </w:r>
    </w:p>
    <w:p w:rsidR="002D3CF4" w:rsidRPr="002D3CF4" w:rsidRDefault="002D3CF4" w:rsidP="002D3CF4">
      <w:pPr>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ar-SA"/>
        </w:rPr>
        <w:t xml:space="preserve">         - </w:t>
      </w:r>
      <w:r w:rsidRPr="002D3CF4">
        <w:rPr>
          <w:rFonts w:ascii="Times New Roman" w:eastAsia="Times New Roman" w:hAnsi="Times New Roman" w:cs="Times New Roman"/>
          <w:sz w:val="28"/>
          <w:szCs w:val="28"/>
          <w:lang w:eastAsia="ru-RU"/>
        </w:rPr>
        <w:t>установление  требований к одежде обучающихся в соответствии с тип</w:t>
      </w:r>
      <w:r w:rsidRPr="002D3CF4">
        <w:rPr>
          <w:rFonts w:ascii="Times New Roman" w:eastAsia="Times New Roman" w:hAnsi="Times New Roman" w:cs="Times New Roman"/>
          <w:sz w:val="28"/>
          <w:szCs w:val="28"/>
          <w:lang w:eastAsia="ru-RU"/>
        </w:rPr>
        <w:t>о</w:t>
      </w:r>
      <w:r w:rsidRPr="002D3CF4">
        <w:rPr>
          <w:rFonts w:ascii="Times New Roman" w:eastAsia="Times New Roman" w:hAnsi="Times New Roman" w:cs="Times New Roman"/>
          <w:sz w:val="28"/>
          <w:szCs w:val="28"/>
          <w:lang w:eastAsia="ru-RU"/>
        </w:rPr>
        <w:t>выми требованиями, утвержденными уполномоченным орган</w:t>
      </w:r>
      <w:r w:rsidR="00115BE4">
        <w:rPr>
          <w:rFonts w:ascii="Times New Roman" w:eastAsia="Times New Roman" w:hAnsi="Times New Roman" w:cs="Times New Roman"/>
          <w:sz w:val="28"/>
          <w:szCs w:val="28"/>
          <w:lang w:eastAsia="ru-RU"/>
        </w:rPr>
        <w:t>ом</w:t>
      </w:r>
      <w:r w:rsidRPr="002D3CF4">
        <w:rPr>
          <w:rFonts w:ascii="Times New Roman" w:eastAsia="Times New Roman" w:hAnsi="Times New Roman" w:cs="Times New Roman"/>
          <w:sz w:val="28"/>
          <w:szCs w:val="28"/>
          <w:lang w:eastAsia="ru-RU"/>
        </w:rPr>
        <w:t xml:space="preserve"> в сфере обр</w:t>
      </w:r>
      <w:r w:rsidRPr="002D3CF4">
        <w:rPr>
          <w:rFonts w:ascii="Times New Roman" w:eastAsia="Times New Roman" w:hAnsi="Times New Roman" w:cs="Times New Roman"/>
          <w:sz w:val="28"/>
          <w:szCs w:val="28"/>
          <w:lang w:eastAsia="ru-RU"/>
        </w:rPr>
        <w:t>а</w:t>
      </w:r>
      <w:r w:rsidRPr="002D3CF4">
        <w:rPr>
          <w:rFonts w:ascii="Times New Roman" w:eastAsia="Times New Roman" w:hAnsi="Times New Roman" w:cs="Times New Roman"/>
          <w:sz w:val="28"/>
          <w:szCs w:val="28"/>
          <w:lang w:eastAsia="ru-RU"/>
        </w:rPr>
        <w:t>зования государственной власти Смоленской области;</w:t>
      </w:r>
    </w:p>
    <w:p w:rsidR="002D3CF4" w:rsidRPr="002D3CF4" w:rsidRDefault="002D3CF4" w:rsidP="000F7485">
      <w:pPr>
        <w:widowControl w:val="0"/>
        <w:tabs>
          <w:tab w:val="left" w:pos="709"/>
        </w:tabs>
        <w:spacing w:after="0" w:line="240" w:lineRule="auto"/>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 принятие решения по другим вопросам работы Школы, не отнесенным к компетенции директора</w:t>
      </w:r>
      <w:r w:rsidR="000F7485">
        <w:rPr>
          <w:rFonts w:ascii="Times New Roman" w:eastAsia="Times New Roman" w:hAnsi="Times New Roman" w:cs="Times New Roman"/>
          <w:sz w:val="28"/>
          <w:szCs w:val="28"/>
          <w:lang w:eastAsia="ar-SA"/>
        </w:rPr>
        <w:t xml:space="preserve"> не противоречащим действующему законодательству.</w:t>
      </w:r>
    </w:p>
    <w:p w:rsidR="002D3CF4" w:rsidRPr="002D3CF4" w:rsidRDefault="002D3CF4" w:rsidP="002D3CF4">
      <w:pPr>
        <w:widowControl w:val="0"/>
        <w:tabs>
          <w:tab w:val="left" w:pos="709"/>
        </w:tabs>
        <w:spacing w:after="0" w:line="240" w:lineRule="auto"/>
        <w:ind w:firstLine="567"/>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Председатель Совета Школы имеет право совместно с директором пре</w:t>
      </w:r>
      <w:r w:rsidRPr="002D3CF4">
        <w:rPr>
          <w:rFonts w:ascii="Times New Roman" w:eastAsia="Times New Roman" w:hAnsi="Times New Roman" w:cs="Times New Roman"/>
          <w:sz w:val="28"/>
          <w:szCs w:val="28"/>
          <w:lang w:eastAsia="ar-SA"/>
        </w:rPr>
        <w:t>д</w:t>
      </w:r>
      <w:r w:rsidRPr="002D3CF4">
        <w:rPr>
          <w:rFonts w:ascii="Times New Roman" w:eastAsia="Times New Roman" w:hAnsi="Times New Roman" w:cs="Times New Roman"/>
          <w:sz w:val="28"/>
          <w:szCs w:val="28"/>
          <w:lang w:eastAsia="ar-SA"/>
        </w:rPr>
        <w:t>ставлять интересы Школы в государственных и общественных органах.</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Совет взаимодействует с администрацией Школы и общественными о</w:t>
      </w:r>
      <w:r w:rsidRPr="002D3CF4">
        <w:rPr>
          <w:rFonts w:ascii="Times New Roman" w:eastAsia="Times New Roman" w:hAnsi="Times New Roman" w:cs="Times New Roman"/>
          <w:sz w:val="28"/>
          <w:szCs w:val="20"/>
          <w:lang w:eastAsia="ar-SA"/>
        </w:rPr>
        <w:t>р</w:t>
      </w:r>
      <w:r w:rsidRPr="002D3CF4">
        <w:rPr>
          <w:rFonts w:ascii="Times New Roman" w:eastAsia="Times New Roman" w:hAnsi="Times New Roman" w:cs="Times New Roman"/>
          <w:sz w:val="28"/>
          <w:szCs w:val="20"/>
          <w:lang w:eastAsia="ar-SA"/>
        </w:rPr>
        <w:t>ганизациями. Его решения своевременно доводятся до сведения родителей (з</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конных представителей). Ход заседаний и решения оформляются протоколами, которые хранятся в Школе.</w:t>
      </w:r>
    </w:p>
    <w:p w:rsidR="002D3CF4" w:rsidRPr="002D3CF4" w:rsidRDefault="002D3CF4" w:rsidP="002D3CF4">
      <w:pPr>
        <w:widowControl w:val="0"/>
        <w:suppressAutoHyphens/>
        <w:spacing w:after="0" w:line="240" w:lineRule="auto"/>
        <w:ind w:firstLine="737"/>
        <w:jc w:val="both"/>
        <w:rPr>
          <w:rFonts w:ascii="Times New Roman" w:eastAsia="Times New Roman" w:hAnsi="Times New Roman" w:cs="Calibri"/>
          <w:b/>
          <w:i/>
          <w:color w:val="E36C0A"/>
          <w:spacing w:val="3"/>
          <w:sz w:val="28"/>
          <w:szCs w:val="28"/>
          <w:lang w:eastAsia="ar-SA"/>
        </w:rPr>
      </w:pPr>
      <w:r w:rsidRPr="002D3CF4">
        <w:rPr>
          <w:rFonts w:ascii="Times New Roman" w:eastAsia="Times New Roman" w:hAnsi="Times New Roman" w:cs="Calibri"/>
          <w:spacing w:val="3"/>
          <w:sz w:val="28"/>
          <w:szCs w:val="25"/>
          <w:lang w:eastAsia="ar-SA"/>
        </w:rPr>
        <w:t>3.1</w:t>
      </w:r>
      <w:r w:rsidR="0010446D">
        <w:rPr>
          <w:rFonts w:ascii="Times New Roman" w:eastAsia="Times New Roman" w:hAnsi="Times New Roman" w:cs="Calibri"/>
          <w:spacing w:val="3"/>
          <w:sz w:val="28"/>
          <w:szCs w:val="25"/>
          <w:lang w:eastAsia="ar-SA"/>
        </w:rPr>
        <w:t>3</w:t>
      </w:r>
      <w:r w:rsidRPr="002D3CF4">
        <w:rPr>
          <w:rFonts w:ascii="Times New Roman" w:eastAsia="Times New Roman" w:hAnsi="Times New Roman" w:cs="Calibri"/>
          <w:spacing w:val="3"/>
          <w:sz w:val="28"/>
          <w:szCs w:val="25"/>
          <w:lang w:eastAsia="ar-SA"/>
        </w:rPr>
        <w:t xml:space="preserve">. </w:t>
      </w:r>
      <w:r w:rsidRPr="002D3CF4">
        <w:rPr>
          <w:rFonts w:ascii="Times New Roman" w:eastAsia="Times New Roman" w:hAnsi="Times New Roman" w:cs="Calibri"/>
          <w:spacing w:val="3"/>
          <w:sz w:val="28"/>
          <w:szCs w:val="28"/>
          <w:lang w:eastAsia="ar-SA"/>
        </w:rPr>
        <w:t>В качестве коллегиального органа управления в Школе может быть сформирован попечительский совет, деятельность которого определяется соответствующим положением.</w:t>
      </w:r>
      <w:r w:rsidRPr="002D3CF4">
        <w:rPr>
          <w:rFonts w:ascii="Times New Roman" w:eastAsia="Times New Roman" w:hAnsi="Times New Roman" w:cs="Calibri"/>
          <w:b/>
          <w:i/>
          <w:color w:val="E36C0A"/>
          <w:spacing w:val="3"/>
          <w:sz w:val="28"/>
          <w:szCs w:val="28"/>
          <w:lang w:eastAsia="ar-SA"/>
        </w:rPr>
        <w:t xml:space="preserve"> </w:t>
      </w:r>
    </w:p>
    <w:p w:rsidR="002D3CF4" w:rsidRPr="002D3CF4" w:rsidRDefault="002D3CF4" w:rsidP="002D3CF4">
      <w:pPr>
        <w:widowControl w:val="0"/>
        <w:suppressAutoHyphens/>
        <w:spacing w:after="0" w:line="240" w:lineRule="auto"/>
        <w:ind w:firstLine="737"/>
        <w:jc w:val="both"/>
        <w:rPr>
          <w:rFonts w:ascii="Times New Roman" w:eastAsia="Times New Roman" w:hAnsi="Times New Roman" w:cs="Calibri"/>
          <w:spacing w:val="3"/>
          <w:sz w:val="28"/>
          <w:szCs w:val="28"/>
          <w:lang w:eastAsia="ar-SA"/>
        </w:rPr>
      </w:pPr>
      <w:r w:rsidRPr="002D3CF4">
        <w:rPr>
          <w:rFonts w:ascii="Times New Roman" w:eastAsia="Times New Roman" w:hAnsi="Times New Roman" w:cs="Times New Roman"/>
          <w:color w:val="000000"/>
          <w:spacing w:val="3"/>
          <w:sz w:val="28"/>
          <w:szCs w:val="28"/>
          <w:lang w:eastAsia="ar-SA"/>
        </w:rPr>
        <w:t xml:space="preserve">В состав попечительского совета входят участники образовательного процесса и иные лица, заинтересованные в совершенствовании деятельности и развитии Школы. </w:t>
      </w:r>
    </w:p>
    <w:p w:rsidR="002D3CF4" w:rsidRPr="002D3CF4" w:rsidRDefault="002D3CF4" w:rsidP="002D3CF4">
      <w:pPr>
        <w:widowControl w:val="0"/>
        <w:tabs>
          <w:tab w:val="left" w:pos="0"/>
        </w:tabs>
        <w:spacing w:after="0" w:line="240" w:lineRule="auto"/>
        <w:ind w:firstLine="708"/>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color w:val="000000"/>
          <w:sz w:val="28"/>
          <w:szCs w:val="28"/>
          <w:lang w:eastAsia="ar-SA"/>
        </w:rPr>
        <w:t>Осуществление членами попечительского совета своих функций прои</w:t>
      </w:r>
      <w:r w:rsidRPr="002D3CF4">
        <w:rPr>
          <w:rFonts w:ascii="Times New Roman" w:eastAsia="Times New Roman" w:hAnsi="Times New Roman" w:cs="Times New Roman"/>
          <w:color w:val="000000"/>
          <w:sz w:val="28"/>
          <w:szCs w:val="28"/>
          <w:lang w:eastAsia="ar-SA"/>
        </w:rPr>
        <w:t>з</w:t>
      </w:r>
      <w:r w:rsidRPr="002D3CF4">
        <w:rPr>
          <w:rFonts w:ascii="Times New Roman" w:eastAsia="Times New Roman" w:hAnsi="Times New Roman" w:cs="Times New Roman"/>
          <w:color w:val="000000"/>
          <w:sz w:val="28"/>
          <w:szCs w:val="28"/>
          <w:lang w:eastAsia="ar-SA"/>
        </w:rPr>
        <w:t>водится безвозмездно.</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ab/>
        <w:t>Попечительский совет:</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содействует привлечению внебюджетных сре</w:t>
      </w:r>
      <w:proofErr w:type="gramStart"/>
      <w:r w:rsidRPr="002D3CF4">
        <w:rPr>
          <w:rFonts w:ascii="Times New Roman" w:eastAsia="Times New Roman" w:hAnsi="Times New Roman" w:cs="Times New Roman"/>
          <w:sz w:val="28"/>
          <w:szCs w:val="20"/>
          <w:lang w:eastAsia="ar-SA"/>
        </w:rPr>
        <w:t>дств дл</w:t>
      </w:r>
      <w:proofErr w:type="gramEnd"/>
      <w:r w:rsidRPr="002D3CF4">
        <w:rPr>
          <w:rFonts w:ascii="Times New Roman" w:eastAsia="Times New Roman" w:hAnsi="Times New Roman" w:cs="Times New Roman"/>
          <w:sz w:val="28"/>
          <w:szCs w:val="20"/>
          <w:lang w:eastAsia="ar-SA"/>
        </w:rPr>
        <w:t>я обеспечения де</w:t>
      </w:r>
      <w:r w:rsidRPr="002D3CF4">
        <w:rPr>
          <w:rFonts w:ascii="Times New Roman" w:eastAsia="Times New Roman" w:hAnsi="Times New Roman" w:cs="Times New Roman"/>
          <w:sz w:val="28"/>
          <w:szCs w:val="20"/>
          <w:lang w:eastAsia="ar-SA"/>
        </w:rPr>
        <w:t>я</w:t>
      </w:r>
      <w:r w:rsidRPr="002D3CF4">
        <w:rPr>
          <w:rFonts w:ascii="Times New Roman" w:eastAsia="Times New Roman" w:hAnsi="Times New Roman" w:cs="Times New Roman"/>
          <w:sz w:val="28"/>
          <w:szCs w:val="20"/>
          <w:lang w:eastAsia="ar-SA"/>
        </w:rPr>
        <w:t>тельности и развития Школы;</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содействует организации и улучшению условий труда педагогических и других работников Школы;</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содействует организации конкурсов, соревнований и других массовых внешкольных мероприятий;</w:t>
      </w:r>
    </w:p>
    <w:p w:rsidR="002D3CF4" w:rsidRPr="002D3CF4" w:rsidRDefault="002D3CF4" w:rsidP="000F7485">
      <w:pPr>
        <w:widowControl w:val="0"/>
        <w:tabs>
          <w:tab w:val="left" w:pos="993"/>
        </w:tabs>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w:t>
      </w:r>
      <w:r w:rsidR="000F7485">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0"/>
          <w:lang w:eastAsia="ar-SA"/>
        </w:rPr>
        <w:t xml:space="preserve">содействует </w:t>
      </w:r>
      <w:r w:rsidR="000F7485">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0"/>
          <w:lang w:eastAsia="ar-SA"/>
        </w:rPr>
        <w:t>совершенствованию материально-технической базы Шк</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лы, благоустройству её помещений и территории;</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рассматривает вопросы, отнесённые к компетенции попечительского с</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вета Уставом Школы.</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3.1</w:t>
      </w:r>
      <w:r w:rsidR="0010446D">
        <w:rPr>
          <w:rFonts w:ascii="Times New Roman" w:eastAsia="Times New Roman" w:hAnsi="Times New Roman" w:cs="Times New Roman"/>
          <w:sz w:val="28"/>
          <w:szCs w:val="20"/>
          <w:lang w:eastAsia="ar-SA"/>
        </w:rPr>
        <w:t>4</w:t>
      </w:r>
      <w:r w:rsidRPr="002D3CF4">
        <w:rPr>
          <w:rFonts w:ascii="Times New Roman" w:eastAsia="Times New Roman" w:hAnsi="Times New Roman" w:cs="Times New Roman"/>
          <w:sz w:val="28"/>
          <w:szCs w:val="20"/>
          <w:lang w:eastAsia="ar-SA"/>
        </w:rPr>
        <w:t>. В целях рассмотрения сложных педагогических и методических в</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просов, вопросов организации учебно-воспитательного процесса, изучения и распространения передового педагогического опыта в Школе действует педаг</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гический совет – коллегиальный орган, объединяющий  педагогических рабо</w:t>
      </w:r>
      <w:r w:rsidRPr="002D3CF4">
        <w:rPr>
          <w:rFonts w:ascii="Times New Roman" w:eastAsia="Times New Roman" w:hAnsi="Times New Roman" w:cs="Times New Roman"/>
          <w:sz w:val="28"/>
          <w:szCs w:val="20"/>
          <w:lang w:eastAsia="ar-SA"/>
        </w:rPr>
        <w:t>т</w:t>
      </w:r>
      <w:r w:rsidRPr="002D3CF4">
        <w:rPr>
          <w:rFonts w:ascii="Times New Roman" w:eastAsia="Times New Roman" w:hAnsi="Times New Roman" w:cs="Times New Roman"/>
          <w:sz w:val="28"/>
          <w:szCs w:val="20"/>
          <w:lang w:eastAsia="ar-SA"/>
        </w:rPr>
        <w:lastRenderedPageBreak/>
        <w:t>ников.</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Членами педагогического совета являются все педагогические работники, включая совместителей. Председателем педагогического совета является д</w:t>
      </w:r>
      <w:r w:rsidRPr="002D3CF4">
        <w:rPr>
          <w:rFonts w:ascii="Times New Roman" w:eastAsia="Times New Roman" w:hAnsi="Times New Roman" w:cs="Times New Roman"/>
          <w:sz w:val="28"/>
          <w:szCs w:val="20"/>
          <w:lang w:eastAsia="ar-SA"/>
        </w:rPr>
        <w:t>и</w:t>
      </w:r>
      <w:r w:rsidRPr="002D3CF4">
        <w:rPr>
          <w:rFonts w:ascii="Times New Roman" w:eastAsia="Times New Roman" w:hAnsi="Times New Roman" w:cs="Times New Roman"/>
          <w:sz w:val="28"/>
          <w:szCs w:val="20"/>
          <w:lang w:eastAsia="ar-SA"/>
        </w:rPr>
        <w:t xml:space="preserve">ректор Школы. </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Педагогический совет собирается не реже четырех раз в год. Внеочере</w:t>
      </w:r>
      <w:r w:rsidRPr="002D3CF4">
        <w:rPr>
          <w:rFonts w:ascii="Times New Roman" w:eastAsia="Times New Roman" w:hAnsi="Times New Roman" w:cs="Times New Roman"/>
          <w:sz w:val="28"/>
          <w:szCs w:val="20"/>
          <w:lang w:eastAsia="ar-SA"/>
        </w:rPr>
        <w:t>д</w:t>
      </w:r>
      <w:r w:rsidRPr="002D3CF4">
        <w:rPr>
          <w:rFonts w:ascii="Times New Roman" w:eastAsia="Times New Roman" w:hAnsi="Times New Roman" w:cs="Times New Roman"/>
          <w:sz w:val="28"/>
          <w:szCs w:val="20"/>
          <w:lang w:eastAsia="ar-SA"/>
        </w:rPr>
        <w:t xml:space="preserve">ные заседания проводятся по мере необходимости.  </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Решение педагогического совета является правомочным, если на его з</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седании присутствует не менее 2/3 педагогических работников Школы и за н</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го проголосовало более половины присутствующих на заседании педагогов.</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Процедура голосования определяется педагогическим советом.</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Ход заседаний педагогического совета и решения оформляются проток</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лами. Протоколы хранятся в Школе.</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Решения педагогического совета реализуются приказами директора Шк</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 xml:space="preserve">лы. </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bookmarkStart w:id="2" w:name="sub_515"/>
      <w:r w:rsidRPr="002D3CF4">
        <w:rPr>
          <w:rFonts w:ascii="Times New Roman" w:eastAsia="Times New Roman" w:hAnsi="Times New Roman" w:cs="Times New Roman"/>
          <w:sz w:val="28"/>
          <w:szCs w:val="28"/>
          <w:lang w:eastAsia="ar-SA"/>
        </w:rPr>
        <w:t>3.1</w:t>
      </w:r>
      <w:r w:rsidR="0010446D">
        <w:rPr>
          <w:rFonts w:ascii="Times New Roman" w:eastAsia="Times New Roman" w:hAnsi="Times New Roman" w:cs="Times New Roman"/>
          <w:sz w:val="28"/>
          <w:szCs w:val="28"/>
          <w:lang w:eastAsia="ar-SA"/>
        </w:rPr>
        <w:t>5</w:t>
      </w:r>
      <w:r w:rsidRPr="002D3CF4">
        <w:rPr>
          <w:rFonts w:ascii="Times New Roman" w:eastAsia="Times New Roman" w:hAnsi="Times New Roman" w:cs="Times New Roman"/>
          <w:sz w:val="28"/>
          <w:szCs w:val="28"/>
          <w:lang w:eastAsia="ar-SA"/>
        </w:rPr>
        <w:t>. К компетенции педагогического совета относятся следующие в</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просы:</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анализ и оценка соответствия образовательной деятельности Школы и </w:t>
      </w:r>
      <w:proofErr w:type="gramStart"/>
      <w:r w:rsidRPr="002D3CF4">
        <w:rPr>
          <w:rFonts w:ascii="Times New Roman" w:eastAsia="Times New Roman" w:hAnsi="Times New Roman" w:cs="Times New Roman"/>
          <w:sz w:val="28"/>
          <w:szCs w:val="28"/>
          <w:lang w:eastAsia="ar-SA"/>
        </w:rPr>
        <w:t>подготовки</w:t>
      </w:r>
      <w:proofErr w:type="gramEnd"/>
      <w:r w:rsidRPr="002D3CF4">
        <w:rPr>
          <w:rFonts w:ascii="Times New Roman" w:eastAsia="Times New Roman" w:hAnsi="Times New Roman" w:cs="Times New Roman"/>
          <w:sz w:val="28"/>
          <w:szCs w:val="28"/>
          <w:lang w:eastAsia="ar-SA"/>
        </w:rPr>
        <w:t xml:space="preserve"> обучающихся федеральным государственным стандартам по р</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зультатам текущего контроля успеваемости, а также промежуточной и итоговой аттестаций;</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принятие решения о допуске </w:t>
      </w:r>
      <w:proofErr w:type="gramStart"/>
      <w:r w:rsidRPr="002D3CF4">
        <w:rPr>
          <w:rFonts w:ascii="Times New Roman" w:eastAsia="Times New Roman" w:hAnsi="Times New Roman" w:cs="Times New Roman"/>
          <w:sz w:val="28"/>
          <w:szCs w:val="28"/>
          <w:lang w:eastAsia="ar-SA"/>
        </w:rPr>
        <w:t>обучающихся</w:t>
      </w:r>
      <w:proofErr w:type="gramEnd"/>
      <w:r w:rsidRPr="002D3CF4">
        <w:rPr>
          <w:rFonts w:ascii="Times New Roman" w:eastAsia="Times New Roman" w:hAnsi="Times New Roman" w:cs="Times New Roman"/>
          <w:sz w:val="28"/>
          <w:szCs w:val="28"/>
          <w:lang w:eastAsia="ar-SA"/>
        </w:rPr>
        <w:t xml:space="preserve"> к государственной итоговой аттестации;</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принятие решения по восстановлению, переводу</w:t>
      </w:r>
      <w:r w:rsidRPr="002D3CF4">
        <w:rPr>
          <w:rFonts w:ascii="Times New Roman" w:eastAsia="Times New Roman" w:hAnsi="Times New Roman" w:cs="Times New Roman"/>
          <w:sz w:val="28"/>
          <w:szCs w:val="20"/>
          <w:lang w:eastAsia="ar-SA"/>
        </w:rPr>
        <w:t xml:space="preserve">  </w:t>
      </w:r>
      <w:proofErr w:type="gramStart"/>
      <w:r w:rsidRPr="002D3CF4">
        <w:rPr>
          <w:rFonts w:ascii="Times New Roman" w:eastAsia="Times New Roman" w:hAnsi="Times New Roman" w:cs="Times New Roman"/>
          <w:sz w:val="28"/>
          <w:szCs w:val="20"/>
          <w:lang w:eastAsia="ar-SA"/>
        </w:rPr>
        <w:t>обучающихся</w:t>
      </w:r>
      <w:proofErr w:type="gramEnd"/>
      <w:r w:rsidRPr="002D3CF4">
        <w:rPr>
          <w:rFonts w:ascii="Times New Roman" w:eastAsia="Times New Roman" w:hAnsi="Times New Roman" w:cs="Times New Roman"/>
          <w:sz w:val="28"/>
          <w:szCs w:val="20"/>
          <w:lang w:eastAsia="ar-SA"/>
        </w:rPr>
        <w:t xml:space="preserve"> в сл</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дующий класс, освоивших в полном объеме образовательные программы</w:t>
      </w:r>
      <w:r w:rsidRPr="002D3CF4">
        <w:rPr>
          <w:rFonts w:ascii="Times New Roman" w:eastAsia="Times New Roman" w:hAnsi="Times New Roman" w:cs="Times New Roman"/>
          <w:sz w:val="28"/>
          <w:szCs w:val="28"/>
          <w:lang w:eastAsia="ar-SA"/>
        </w:rPr>
        <w:t>, о</w:t>
      </w:r>
      <w:r w:rsidRPr="002D3CF4">
        <w:rPr>
          <w:rFonts w:ascii="Times New Roman" w:eastAsia="Times New Roman" w:hAnsi="Times New Roman" w:cs="Times New Roman"/>
          <w:sz w:val="28"/>
          <w:szCs w:val="28"/>
          <w:lang w:eastAsia="ar-SA"/>
        </w:rPr>
        <w:t>т</w:t>
      </w:r>
      <w:r w:rsidRPr="002D3CF4">
        <w:rPr>
          <w:rFonts w:ascii="Times New Roman" w:eastAsia="Times New Roman" w:hAnsi="Times New Roman" w:cs="Times New Roman"/>
          <w:sz w:val="28"/>
          <w:szCs w:val="28"/>
          <w:lang w:eastAsia="ar-SA"/>
        </w:rPr>
        <w:t>числению обучающихся из Школы;</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принятие решения о выдаче документа государственного образца о с</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ответствующем уровне общего образования;</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обсуждение текущих планов работы Школы;</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обсуждение календарного учебного графика, учебного плана Школы, тарификации педагогических работников;</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рассмотрение образовательных программ Школы, а также вносимых в них изменений, рабочих программ учебных курсов и дисциплин, программ ф</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культативной и кружковой деятельности, включая реализуемые в составе пла</w:t>
      </w:r>
      <w:r w:rsidRPr="002D3CF4">
        <w:rPr>
          <w:rFonts w:ascii="Times New Roman" w:eastAsia="Times New Roman" w:hAnsi="Times New Roman" w:cs="Times New Roman"/>
          <w:sz w:val="28"/>
          <w:szCs w:val="28"/>
          <w:lang w:eastAsia="ar-SA"/>
        </w:rPr>
        <w:t>т</w:t>
      </w:r>
      <w:r w:rsidRPr="002D3CF4">
        <w:rPr>
          <w:rFonts w:ascii="Times New Roman" w:eastAsia="Times New Roman" w:hAnsi="Times New Roman" w:cs="Times New Roman"/>
          <w:sz w:val="28"/>
          <w:szCs w:val="28"/>
          <w:lang w:eastAsia="ar-SA"/>
        </w:rPr>
        <w:t>ных образовательных услуг, а также вносимых в них изменений;</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принятие локальных нормативных актов Школы по вопросам педагог</w:t>
      </w:r>
      <w:r w:rsidRPr="002D3CF4">
        <w:rPr>
          <w:rFonts w:ascii="Times New Roman" w:eastAsia="Times New Roman" w:hAnsi="Times New Roman" w:cs="Times New Roman"/>
          <w:sz w:val="28"/>
          <w:szCs w:val="28"/>
          <w:lang w:eastAsia="ar-SA"/>
        </w:rPr>
        <w:t>и</w:t>
      </w:r>
      <w:r w:rsidRPr="002D3CF4">
        <w:rPr>
          <w:rFonts w:ascii="Times New Roman" w:eastAsia="Times New Roman" w:hAnsi="Times New Roman" w:cs="Times New Roman"/>
          <w:sz w:val="28"/>
          <w:szCs w:val="28"/>
          <w:lang w:eastAsia="ar-SA"/>
        </w:rPr>
        <w:t>ческой, воспитательной и методической деятельности, за исключением отн</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сенных к компетенции общего собрания;</w:t>
      </w:r>
    </w:p>
    <w:p w:rsidR="002D3CF4" w:rsidRPr="002D3CF4" w:rsidRDefault="002D3CF4" w:rsidP="002D3CF4">
      <w:pPr>
        <w:tabs>
          <w:tab w:val="left" w:pos="1985"/>
        </w:tabs>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координация работы педагогических работников Школы с родителями (законными представителями) обучающихся;</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определение направлений инновационной деятельности;</w:t>
      </w:r>
    </w:p>
    <w:p w:rsidR="002D3CF4" w:rsidRPr="00E451BD"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награждение обучающихся 1-8-х, 10-х классов и выпускников Школы за успехи в обучении</w:t>
      </w:r>
      <w:r w:rsidR="00E451BD">
        <w:rPr>
          <w:rFonts w:ascii="Times New Roman" w:eastAsia="Times New Roman" w:hAnsi="Times New Roman" w:cs="Times New Roman"/>
          <w:i/>
          <w:sz w:val="28"/>
          <w:szCs w:val="20"/>
          <w:lang w:eastAsia="ar-SA"/>
        </w:rPr>
        <w:t>.</w:t>
      </w:r>
    </w:p>
    <w:p w:rsidR="002D3CF4" w:rsidRPr="002D3CF4" w:rsidRDefault="002D3CF4" w:rsidP="002D3CF4">
      <w:pPr>
        <w:tabs>
          <w:tab w:val="left" w:pos="709"/>
        </w:tabs>
        <w:spacing w:after="0" w:line="240" w:lineRule="auto"/>
        <w:jc w:val="both"/>
        <w:rPr>
          <w:rFonts w:ascii="Times New Roman" w:eastAsia="Times New Roman" w:hAnsi="Times New Roman" w:cs="Times New Roman"/>
          <w:sz w:val="28"/>
          <w:szCs w:val="28"/>
          <w:lang w:eastAsia="ar-SA"/>
        </w:rPr>
      </w:pPr>
      <w:bookmarkStart w:id="3" w:name="sub_516"/>
      <w:r w:rsidRPr="002D3CF4">
        <w:rPr>
          <w:rFonts w:ascii="Times New Roman" w:eastAsia="Times New Roman" w:hAnsi="Times New Roman" w:cs="Times New Roman"/>
          <w:sz w:val="28"/>
          <w:szCs w:val="28"/>
          <w:lang w:eastAsia="ar-SA"/>
        </w:rPr>
        <w:lastRenderedPageBreak/>
        <w:t xml:space="preserve">          3.1</w:t>
      </w:r>
      <w:r w:rsidR="0010446D">
        <w:rPr>
          <w:rFonts w:ascii="Times New Roman" w:eastAsia="Times New Roman" w:hAnsi="Times New Roman" w:cs="Times New Roman"/>
          <w:sz w:val="28"/>
          <w:szCs w:val="28"/>
          <w:lang w:eastAsia="ar-SA"/>
        </w:rPr>
        <w:t>6</w:t>
      </w:r>
      <w:r w:rsidRPr="002D3CF4">
        <w:rPr>
          <w:rFonts w:ascii="Times New Roman" w:eastAsia="Times New Roman" w:hAnsi="Times New Roman" w:cs="Times New Roman"/>
          <w:sz w:val="28"/>
          <w:szCs w:val="28"/>
          <w:lang w:eastAsia="ar-SA"/>
        </w:rPr>
        <w:t>. Порядок работы педагогического совета определяется положением о педагогическом совете, принимаемым педагогическим советом и утвержда</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мым директором Школы.</w:t>
      </w:r>
    </w:p>
    <w:bookmarkEnd w:id="3"/>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3.1</w:t>
      </w:r>
      <w:r w:rsidR="0010446D">
        <w:rPr>
          <w:rFonts w:ascii="Times New Roman" w:eastAsia="Times New Roman" w:hAnsi="Times New Roman" w:cs="Times New Roman"/>
          <w:sz w:val="28"/>
          <w:szCs w:val="28"/>
          <w:lang w:eastAsia="ar-SA"/>
        </w:rPr>
        <w:t>7</w:t>
      </w:r>
      <w:r w:rsidRPr="002D3CF4">
        <w:rPr>
          <w:rFonts w:ascii="Times New Roman" w:eastAsia="Times New Roman" w:hAnsi="Times New Roman" w:cs="Times New Roman"/>
          <w:sz w:val="28"/>
          <w:szCs w:val="28"/>
          <w:lang w:eastAsia="ar-SA"/>
        </w:rPr>
        <w:t xml:space="preserve">. </w:t>
      </w:r>
      <w:proofErr w:type="gramStart"/>
      <w:r w:rsidRPr="002D3CF4">
        <w:rPr>
          <w:rFonts w:ascii="Times New Roman" w:eastAsia="Times New Roman" w:hAnsi="Times New Roman" w:cs="Times New Roman"/>
          <w:sz w:val="28"/>
          <w:szCs w:val="28"/>
          <w:lang w:eastAsia="ar-SA"/>
        </w:rPr>
        <w:t>В целях учета мнения обучающихся, родителей (законных предст</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вителей) несовершеннолетних обучающихся по вопросам управления Школой и при принятии локальных нормативных актов, затрагивающих их права и з</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конные интересы, по инициативе обучающихся, родителей (законных предст</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вителей) несовершеннолетних обучающихся в Школе могут быть созданы С</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вет обучающихся и Совет родителей (законных представителей) несоверше</w:t>
      </w:r>
      <w:r w:rsidRPr="002D3CF4">
        <w:rPr>
          <w:rFonts w:ascii="Times New Roman" w:eastAsia="Times New Roman" w:hAnsi="Times New Roman" w:cs="Times New Roman"/>
          <w:sz w:val="28"/>
          <w:szCs w:val="28"/>
          <w:lang w:eastAsia="ar-SA"/>
        </w:rPr>
        <w:t>н</w:t>
      </w:r>
      <w:r w:rsidRPr="002D3CF4">
        <w:rPr>
          <w:rFonts w:ascii="Times New Roman" w:eastAsia="Times New Roman" w:hAnsi="Times New Roman" w:cs="Times New Roman"/>
          <w:sz w:val="28"/>
          <w:szCs w:val="28"/>
          <w:lang w:eastAsia="ar-SA"/>
        </w:rPr>
        <w:t>нолетних обучающихся.</w:t>
      </w:r>
      <w:proofErr w:type="gramEnd"/>
    </w:p>
    <w:p w:rsidR="002D3CF4" w:rsidRPr="002D3CF4" w:rsidRDefault="002D3CF4" w:rsidP="002D3CF4">
      <w:pPr>
        <w:spacing w:after="0" w:line="240" w:lineRule="auto"/>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3.1</w:t>
      </w:r>
      <w:r w:rsidR="0010446D">
        <w:rPr>
          <w:rFonts w:ascii="Times New Roman" w:eastAsia="Times New Roman" w:hAnsi="Times New Roman" w:cs="Times New Roman"/>
          <w:sz w:val="28"/>
          <w:szCs w:val="28"/>
          <w:lang w:eastAsia="ar-SA"/>
        </w:rPr>
        <w:t>8</w:t>
      </w:r>
      <w:r w:rsidRPr="002D3CF4">
        <w:rPr>
          <w:rFonts w:ascii="Times New Roman" w:eastAsia="Times New Roman" w:hAnsi="Times New Roman" w:cs="Times New Roman"/>
          <w:sz w:val="28"/>
          <w:szCs w:val="28"/>
          <w:lang w:eastAsia="ar-SA"/>
        </w:rPr>
        <w:t xml:space="preserve">. </w:t>
      </w:r>
      <w:proofErr w:type="gramStart"/>
      <w:r w:rsidRPr="002D3CF4">
        <w:rPr>
          <w:rFonts w:ascii="Times New Roman" w:eastAsia="Times New Roman" w:hAnsi="Times New Roman" w:cs="Times New Roman"/>
          <w:sz w:val="28"/>
          <w:szCs w:val="28"/>
          <w:lang w:eastAsia="ar-SA"/>
        </w:rPr>
        <w:t>Совет обучающихся действует на основании Положения о совете обучающихся, принимаемого на собрании обучающихся на уровнях основного общего и среднего общего образования.</w:t>
      </w:r>
      <w:proofErr w:type="gramEnd"/>
    </w:p>
    <w:p w:rsidR="002D3CF4" w:rsidRPr="002D3CF4" w:rsidRDefault="002D3CF4" w:rsidP="002D3CF4">
      <w:pPr>
        <w:widowControl w:val="0"/>
        <w:tabs>
          <w:tab w:val="left" w:pos="709"/>
        </w:tabs>
        <w:spacing w:after="0" w:line="240" w:lineRule="auto"/>
        <w:ind w:firstLine="720"/>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color w:val="000000"/>
          <w:sz w:val="28"/>
          <w:szCs w:val="28"/>
          <w:lang w:eastAsia="ar-SA"/>
        </w:rPr>
        <w:t>Школа предоставляет представителям Совета обучающихся необход</w:t>
      </w:r>
      <w:r w:rsidRPr="002D3CF4">
        <w:rPr>
          <w:rFonts w:ascii="Times New Roman" w:eastAsia="Times New Roman" w:hAnsi="Times New Roman" w:cs="Times New Roman"/>
          <w:color w:val="000000"/>
          <w:sz w:val="28"/>
          <w:szCs w:val="28"/>
          <w:lang w:eastAsia="ar-SA"/>
        </w:rPr>
        <w:t>и</w:t>
      </w:r>
      <w:r w:rsidRPr="002D3CF4">
        <w:rPr>
          <w:rFonts w:ascii="Times New Roman" w:eastAsia="Times New Roman" w:hAnsi="Times New Roman" w:cs="Times New Roman"/>
          <w:color w:val="000000"/>
          <w:sz w:val="28"/>
          <w:szCs w:val="28"/>
          <w:lang w:eastAsia="ar-SA"/>
        </w:rPr>
        <w:t>мую информацию и допускает их к участию в заседаниях органов управления Школой при обсуждении вопросов, касающихся интересов обучающихся.</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Каждый обучающийся имеет право избирать и быть избранным в Совет </w:t>
      </w:r>
      <w:proofErr w:type="gramStart"/>
      <w:r w:rsidRPr="002D3CF4">
        <w:rPr>
          <w:rFonts w:ascii="Times New Roman" w:eastAsia="Times New Roman" w:hAnsi="Times New Roman" w:cs="Times New Roman"/>
          <w:sz w:val="28"/>
          <w:szCs w:val="28"/>
          <w:lang w:eastAsia="ar-SA"/>
        </w:rPr>
        <w:t>обучающихся</w:t>
      </w:r>
      <w:proofErr w:type="gramEnd"/>
      <w:r w:rsidRPr="002D3CF4">
        <w:rPr>
          <w:rFonts w:ascii="Times New Roman" w:eastAsia="Times New Roman" w:hAnsi="Times New Roman" w:cs="Times New Roman"/>
          <w:sz w:val="28"/>
          <w:szCs w:val="28"/>
          <w:lang w:eastAsia="ar-SA"/>
        </w:rPr>
        <w:t xml:space="preserve"> в соответствии с Положением о совете обучающихся. </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proofErr w:type="gramStart"/>
      <w:r w:rsidRPr="002D3CF4">
        <w:rPr>
          <w:rFonts w:ascii="Times New Roman" w:eastAsia="Times New Roman" w:hAnsi="Times New Roman" w:cs="Times New Roman"/>
          <w:sz w:val="28"/>
          <w:szCs w:val="28"/>
          <w:lang w:eastAsia="ar-SA"/>
        </w:rPr>
        <w:t>Деятельность Совета обучающихся направлена на всех обучающихся Школы.</w:t>
      </w:r>
      <w:proofErr w:type="gramEnd"/>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Наличие двух и более Советов обучающихся в Школе не допускается. </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3.1</w:t>
      </w:r>
      <w:r w:rsidR="0010446D">
        <w:rPr>
          <w:rFonts w:ascii="Times New Roman" w:eastAsia="Times New Roman" w:hAnsi="Times New Roman" w:cs="Times New Roman"/>
          <w:sz w:val="28"/>
          <w:szCs w:val="28"/>
          <w:lang w:eastAsia="ar-SA"/>
        </w:rPr>
        <w:t>9</w:t>
      </w:r>
      <w:r w:rsidRPr="002D3CF4">
        <w:rPr>
          <w:rFonts w:ascii="Times New Roman" w:eastAsia="Times New Roman" w:hAnsi="Times New Roman" w:cs="Times New Roman"/>
          <w:sz w:val="28"/>
          <w:szCs w:val="28"/>
          <w:lang w:eastAsia="ar-SA"/>
        </w:rPr>
        <w:t xml:space="preserve">. Совет </w:t>
      </w:r>
      <w:proofErr w:type="gramStart"/>
      <w:r w:rsidRPr="002D3CF4">
        <w:rPr>
          <w:rFonts w:ascii="Times New Roman" w:eastAsia="Times New Roman" w:hAnsi="Times New Roman" w:cs="Times New Roman"/>
          <w:sz w:val="28"/>
          <w:szCs w:val="28"/>
          <w:lang w:eastAsia="ar-SA"/>
        </w:rPr>
        <w:t>обучающихся</w:t>
      </w:r>
      <w:proofErr w:type="gramEnd"/>
      <w:r w:rsidRPr="002D3CF4">
        <w:rPr>
          <w:rFonts w:ascii="Times New Roman" w:eastAsia="Times New Roman" w:hAnsi="Times New Roman" w:cs="Times New Roman"/>
          <w:sz w:val="28"/>
          <w:szCs w:val="28"/>
          <w:lang w:eastAsia="ar-SA"/>
        </w:rPr>
        <w:t xml:space="preserve"> имеет право:</w:t>
      </w:r>
    </w:p>
    <w:p w:rsidR="002D3CF4" w:rsidRPr="002D3CF4" w:rsidRDefault="002D3CF4" w:rsidP="002D3CF4">
      <w:pPr>
        <w:tabs>
          <w:tab w:val="left" w:pos="709"/>
        </w:tabs>
        <w:spacing w:after="0" w:line="240" w:lineRule="auto"/>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ab/>
        <w:t xml:space="preserve"> - участвовать в разработке и обсуждении проектов локальных нормати</w:t>
      </w:r>
      <w:r w:rsidRPr="002D3CF4">
        <w:rPr>
          <w:rFonts w:ascii="Times New Roman" w:eastAsia="Times New Roman" w:hAnsi="Times New Roman" w:cs="Times New Roman"/>
          <w:sz w:val="28"/>
          <w:szCs w:val="28"/>
          <w:lang w:eastAsia="ar-SA"/>
        </w:rPr>
        <w:t>в</w:t>
      </w:r>
      <w:r w:rsidRPr="002D3CF4">
        <w:rPr>
          <w:rFonts w:ascii="Times New Roman" w:eastAsia="Times New Roman" w:hAnsi="Times New Roman" w:cs="Times New Roman"/>
          <w:sz w:val="28"/>
          <w:szCs w:val="28"/>
          <w:lang w:eastAsia="ar-SA"/>
        </w:rPr>
        <w:t>ных актов, затрагивающих права и законные интересы обучающихся Школы;</w:t>
      </w:r>
    </w:p>
    <w:p w:rsidR="002D3CF4" w:rsidRPr="002D3CF4" w:rsidRDefault="002D3CF4" w:rsidP="002D3C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 выражать обязательное к учету мнение при принятии локальных норм</w:t>
      </w:r>
      <w:r w:rsidRPr="002D3CF4">
        <w:rPr>
          <w:rFonts w:ascii="Times New Roman" w:eastAsia="Times New Roman" w:hAnsi="Times New Roman" w:cs="Times New Roman"/>
          <w:sz w:val="28"/>
          <w:szCs w:val="28"/>
          <w:lang w:eastAsia="ru-RU"/>
        </w:rPr>
        <w:t>а</w:t>
      </w:r>
      <w:r w:rsidRPr="002D3CF4">
        <w:rPr>
          <w:rFonts w:ascii="Times New Roman" w:eastAsia="Times New Roman" w:hAnsi="Times New Roman" w:cs="Times New Roman"/>
          <w:sz w:val="28"/>
          <w:szCs w:val="28"/>
          <w:lang w:eastAsia="ru-RU"/>
        </w:rPr>
        <w:t>тивных актов Школы, затрагивающих права и законные интересы обучающи</w:t>
      </w:r>
      <w:r w:rsidRPr="002D3CF4">
        <w:rPr>
          <w:rFonts w:ascii="Times New Roman" w:eastAsia="Times New Roman" w:hAnsi="Times New Roman" w:cs="Times New Roman"/>
          <w:sz w:val="28"/>
          <w:szCs w:val="28"/>
          <w:lang w:eastAsia="ru-RU"/>
        </w:rPr>
        <w:t>х</w:t>
      </w:r>
      <w:r w:rsidRPr="002D3CF4">
        <w:rPr>
          <w:rFonts w:ascii="Times New Roman" w:eastAsia="Times New Roman" w:hAnsi="Times New Roman" w:cs="Times New Roman"/>
          <w:sz w:val="28"/>
          <w:szCs w:val="28"/>
          <w:lang w:eastAsia="ru-RU"/>
        </w:rPr>
        <w:t>ся;</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участвовать в рассмотрении и выражать мнение по вопросам, связа</w:t>
      </w:r>
      <w:r w:rsidRPr="002D3CF4">
        <w:rPr>
          <w:rFonts w:ascii="Times New Roman" w:eastAsia="Times New Roman" w:hAnsi="Times New Roman" w:cs="Times New Roman"/>
          <w:sz w:val="28"/>
          <w:szCs w:val="28"/>
          <w:lang w:eastAsia="ar-SA"/>
        </w:rPr>
        <w:t>н</w:t>
      </w:r>
      <w:r w:rsidRPr="002D3CF4">
        <w:rPr>
          <w:rFonts w:ascii="Times New Roman" w:eastAsia="Times New Roman" w:hAnsi="Times New Roman" w:cs="Times New Roman"/>
          <w:sz w:val="28"/>
          <w:szCs w:val="28"/>
          <w:lang w:eastAsia="ar-SA"/>
        </w:rPr>
        <w:t xml:space="preserve">ным с нарушением </w:t>
      </w:r>
      <w:proofErr w:type="gramStart"/>
      <w:r w:rsidRPr="002D3CF4">
        <w:rPr>
          <w:rFonts w:ascii="Times New Roman" w:eastAsia="Times New Roman" w:hAnsi="Times New Roman" w:cs="Times New Roman"/>
          <w:sz w:val="28"/>
          <w:szCs w:val="28"/>
          <w:lang w:eastAsia="ar-SA"/>
        </w:rPr>
        <w:t>обучающимися</w:t>
      </w:r>
      <w:proofErr w:type="gramEnd"/>
      <w:r w:rsidRPr="002D3CF4">
        <w:rPr>
          <w:rFonts w:ascii="Times New Roman" w:eastAsia="Times New Roman" w:hAnsi="Times New Roman" w:cs="Times New Roman"/>
          <w:sz w:val="28"/>
          <w:szCs w:val="28"/>
          <w:lang w:eastAsia="ar-SA"/>
        </w:rPr>
        <w:t xml:space="preserve"> учебной дисциплины и правил внутреннего распорядка Школы;</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участвовать в разработке и реализации системы поощрений обуча</w:t>
      </w:r>
      <w:r w:rsidRPr="002D3CF4">
        <w:rPr>
          <w:rFonts w:ascii="Times New Roman" w:eastAsia="Times New Roman" w:hAnsi="Times New Roman" w:cs="Times New Roman"/>
          <w:sz w:val="28"/>
          <w:szCs w:val="28"/>
          <w:lang w:eastAsia="ar-SA"/>
        </w:rPr>
        <w:t>ю</w:t>
      </w:r>
      <w:r w:rsidRPr="002D3CF4">
        <w:rPr>
          <w:rFonts w:ascii="Times New Roman" w:eastAsia="Times New Roman" w:hAnsi="Times New Roman" w:cs="Times New Roman"/>
          <w:sz w:val="28"/>
          <w:szCs w:val="28"/>
          <w:lang w:eastAsia="ar-SA"/>
        </w:rPr>
        <w:t xml:space="preserve">щихся за достижения в разных сферах учебной и </w:t>
      </w:r>
      <w:proofErr w:type="spellStart"/>
      <w:r w:rsidRPr="002D3CF4">
        <w:rPr>
          <w:rFonts w:ascii="Times New Roman" w:eastAsia="Times New Roman" w:hAnsi="Times New Roman" w:cs="Times New Roman"/>
          <w:sz w:val="28"/>
          <w:szCs w:val="28"/>
          <w:lang w:eastAsia="ar-SA"/>
        </w:rPr>
        <w:t>внеучебной</w:t>
      </w:r>
      <w:proofErr w:type="spellEnd"/>
      <w:r w:rsidRPr="002D3CF4">
        <w:rPr>
          <w:rFonts w:ascii="Times New Roman" w:eastAsia="Times New Roman" w:hAnsi="Times New Roman" w:cs="Times New Roman"/>
          <w:sz w:val="28"/>
          <w:szCs w:val="28"/>
          <w:lang w:eastAsia="ar-SA"/>
        </w:rPr>
        <w:t xml:space="preserve"> деятельности, в том числе принимающих активное участие в деятельности Совета обучающи</w:t>
      </w:r>
      <w:r w:rsidRPr="002D3CF4">
        <w:rPr>
          <w:rFonts w:ascii="Times New Roman" w:eastAsia="Times New Roman" w:hAnsi="Times New Roman" w:cs="Times New Roman"/>
          <w:sz w:val="28"/>
          <w:szCs w:val="28"/>
          <w:lang w:eastAsia="ar-SA"/>
        </w:rPr>
        <w:t>х</w:t>
      </w:r>
      <w:r w:rsidRPr="002D3CF4">
        <w:rPr>
          <w:rFonts w:ascii="Times New Roman" w:eastAsia="Times New Roman" w:hAnsi="Times New Roman" w:cs="Times New Roman"/>
          <w:sz w:val="28"/>
          <w:szCs w:val="28"/>
          <w:lang w:eastAsia="ar-SA"/>
        </w:rPr>
        <w:t>ся и общественной жизни Школы;</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участвовать в организации работы комиссии по урегулированию споров между участниками образовательных отношений;</w:t>
      </w:r>
    </w:p>
    <w:p w:rsidR="002D3CF4" w:rsidRPr="002D3CF4" w:rsidRDefault="002D3CF4" w:rsidP="002D3C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 рассматривать обращения, поступившие в Совет </w:t>
      </w:r>
      <w:proofErr w:type="gramStart"/>
      <w:r w:rsidRPr="002D3CF4">
        <w:rPr>
          <w:rFonts w:ascii="Times New Roman" w:eastAsia="Times New Roman" w:hAnsi="Times New Roman" w:cs="Times New Roman"/>
          <w:sz w:val="28"/>
          <w:szCs w:val="28"/>
          <w:lang w:eastAsia="ru-RU"/>
        </w:rPr>
        <w:t>обучающихся</w:t>
      </w:r>
      <w:proofErr w:type="gramEnd"/>
      <w:r w:rsidRPr="002D3CF4">
        <w:rPr>
          <w:rFonts w:ascii="Times New Roman" w:eastAsia="Times New Roman" w:hAnsi="Times New Roman" w:cs="Times New Roman"/>
          <w:sz w:val="28"/>
          <w:szCs w:val="28"/>
          <w:lang w:eastAsia="ru-RU"/>
        </w:rPr>
        <w:t xml:space="preserve"> Школы;</w:t>
      </w:r>
    </w:p>
    <w:p w:rsidR="002D3CF4" w:rsidRPr="002D3CF4" w:rsidRDefault="002D3CF4" w:rsidP="002D3C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 информировать </w:t>
      </w:r>
      <w:proofErr w:type="gramStart"/>
      <w:r w:rsidRPr="002D3CF4">
        <w:rPr>
          <w:rFonts w:ascii="Times New Roman" w:eastAsia="Times New Roman" w:hAnsi="Times New Roman" w:cs="Times New Roman"/>
          <w:sz w:val="28"/>
          <w:szCs w:val="28"/>
          <w:lang w:eastAsia="ru-RU"/>
        </w:rPr>
        <w:t>обучающихся</w:t>
      </w:r>
      <w:proofErr w:type="gramEnd"/>
      <w:r w:rsidRPr="002D3CF4">
        <w:rPr>
          <w:rFonts w:ascii="Times New Roman" w:eastAsia="Times New Roman" w:hAnsi="Times New Roman" w:cs="Times New Roman"/>
          <w:sz w:val="28"/>
          <w:szCs w:val="28"/>
          <w:lang w:eastAsia="ru-RU"/>
        </w:rPr>
        <w:t xml:space="preserve"> о деятельности Школы;</w:t>
      </w:r>
    </w:p>
    <w:p w:rsidR="002D3CF4" w:rsidRPr="002D3CF4" w:rsidRDefault="002D3CF4" w:rsidP="002D3C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 вносить предложения по совершенствованию деятельности Школы.</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Решение Совета обучающихся принимается открытым голосованием и считается правомочным, если на его заседании присутствовало не менее двух третьих состава, и считается принятым, если за решение проголосовало не м</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 xml:space="preserve">нее половины членов присутствующих на заседании Совета обучающихся. </w:t>
      </w:r>
    </w:p>
    <w:bookmarkEnd w:id="2"/>
    <w:p w:rsidR="002D3CF4" w:rsidRPr="002D3CF4" w:rsidRDefault="002D3CF4" w:rsidP="002D3CF4">
      <w:pPr>
        <w:tabs>
          <w:tab w:val="left" w:pos="709"/>
        </w:tabs>
        <w:spacing w:after="0" w:line="240" w:lineRule="auto"/>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lastRenderedPageBreak/>
        <w:t xml:space="preserve">          3.</w:t>
      </w:r>
      <w:r w:rsidR="0010446D">
        <w:rPr>
          <w:rFonts w:ascii="Times New Roman" w:eastAsia="Times New Roman" w:hAnsi="Times New Roman" w:cs="Times New Roman"/>
          <w:sz w:val="28"/>
          <w:szCs w:val="28"/>
          <w:lang w:eastAsia="ar-SA"/>
        </w:rPr>
        <w:t>20</w:t>
      </w:r>
      <w:r w:rsidRPr="002D3CF4">
        <w:rPr>
          <w:rFonts w:ascii="Times New Roman" w:eastAsia="Times New Roman" w:hAnsi="Times New Roman" w:cs="Times New Roman"/>
          <w:sz w:val="28"/>
          <w:szCs w:val="28"/>
          <w:lang w:eastAsia="ar-SA"/>
        </w:rPr>
        <w:t>. Высшим коллегиальным органом управления Школой является о</w:t>
      </w:r>
      <w:r w:rsidRPr="002D3CF4">
        <w:rPr>
          <w:rFonts w:ascii="Times New Roman" w:eastAsia="Times New Roman" w:hAnsi="Times New Roman" w:cs="Times New Roman"/>
          <w:sz w:val="28"/>
          <w:szCs w:val="28"/>
          <w:lang w:eastAsia="ar-SA"/>
        </w:rPr>
        <w:t>б</w:t>
      </w:r>
      <w:r w:rsidRPr="002D3CF4">
        <w:rPr>
          <w:rFonts w:ascii="Times New Roman" w:eastAsia="Times New Roman" w:hAnsi="Times New Roman" w:cs="Times New Roman"/>
          <w:sz w:val="28"/>
          <w:szCs w:val="28"/>
          <w:lang w:eastAsia="ar-SA"/>
        </w:rPr>
        <w:t>щее собрание работников Школы (далее – общее собрание).</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bookmarkStart w:id="4" w:name="sub_512"/>
      <w:r w:rsidRPr="002D3CF4">
        <w:rPr>
          <w:rFonts w:ascii="Times New Roman" w:eastAsia="Times New Roman" w:hAnsi="Times New Roman" w:cs="Times New Roman"/>
          <w:sz w:val="28"/>
          <w:szCs w:val="28"/>
          <w:lang w:eastAsia="ar-SA"/>
        </w:rPr>
        <w:t>3.2</w:t>
      </w:r>
      <w:r w:rsidR="0010446D">
        <w:rPr>
          <w:rFonts w:ascii="Times New Roman" w:eastAsia="Times New Roman" w:hAnsi="Times New Roman" w:cs="Times New Roman"/>
          <w:sz w:val="28"/>
          <w:szCs w:val="28"/>
          <w:lang w:eastAsia="ar-SA"/>
        </w:rPr>
        <w:t>1</w:t>
      </w:r>
      <w:r w:rsidRPr="002D3CF4">
        <w:rPr>
          <w:rFonts w:ascii="Times New Roman" w:eastAsia="Times New Roman" w:hAnsi="Times New Roman" w:cs="Times New Roman"/>
          <w:sz w:val="28"/>
          <w:szCs w:val="28"/>
          <w:lang w:eastAsia="ar-SA"/>
        </w:rPr>
        <w:t>. Общее собрание созывается не реже двух раз в год. Решение о соз</w:t>
      </w:r>
      <w:r w:rsidRPr="002D3CF4">
        <w:rPr>
          <w:rFonts w:ascii="Times New Roman" w:eastAsia="Times New Roman" w:hAnsi="Times New Roman" w:cs="Times New Roman"/>
          <w:sz w:val="28"/>
          <w:szCs w:val="28"/>
          <w:lang w:eastAsia="ar-SA"/>
        </w:rPr>
        <w:t>ы</w:t>
      </w:r>
      <w:r w:rsidRPr="002D3CF4">
        <w:rPr>
          <w:rFonts w:ascii="Times New Roman" w:eastAsia="Times New Roman" w:hAnsi="Times New Roman" w:cs="Times New Roman"/>
          <w:sz w:val="28"/>
          <w:szCs w:val="28"/>
          <w:lang w:eastAsia="ar-SA"/>
        </w:rPr>
        <w:t>ве общего собрания и дате его проведения принимает директор Школы.</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Общее собрание правомочно, если на указанном собрании присутствует более половины его членов. Решения общего собрания принимаются путем о</w:t>
      </w:r>
      <w:r w:rsidRPr="002D3CF4">
        <w:rPr>
          <w:rFonts w:ascii="Times New Roman" w:eastAsia="Times New Roman" w:hAnsi="Times New Roman" w:cs="Times New Roman"/>
          <w:sz w:val="28"/>
          <w:szCs w:val="28"/>
          <w:lang w:eastAsia="ar-SA"/>
        </w:rPr>
        <w:t>т</w:t>
      </w:r>
      <w:r w:rsidRPr="002D3CF4">
        <w:rPr>
          <w:rFonts w:ascii="Times New Roman" w:eastAsia="Times New Roman" w:hAnsi="Times New Roman" w:cs="Times New Roman"/>
          <w:sz w:val="28"/>
          <w:szCs w:val="28"/>
          <w:lang w:eastAsia="ar-SA"/>
        </w:rPr>
        <w:t>крытого голосования квалифицированным большинством голосов (2/3 прису</w:t>
      </w:r>
      <w:r w:rsidRPr="002D3CF4">
        <w:rPr>
          <w:rFonts w:ascii="Times New Roman" w:eastAsia="Times New Roman" w:hAnsi="Times New Roman" w:cs="Times New Roman"/>
          <w:sz w:val="28"/>
          <w:szCs w:val="28"/>
          <w:lang w:eastAsia="ar-SA"/>
        </w:rPr>
        <w:t>т</w:t>
      </w:r>
      <w:r w:rsidRPr="002D3CF4">
        <w:rPr>
          <w:rFonts w:ascii="Times New Roman" w:eastAsia="Times New Roman" w:hAnsi="Times New Roman" w:cs="Times New Roman"/>
          <w:sz w:val="28"/>
          <w:szCs w:val="28"/>
          <w:lang w:eastAsia="ar-SA"/>
        </w:rPr>
        <w:t>ствующих на собрании).</w:t>
      </w:r>
    </w:p>
    <w:p w:rsidR="002D3CF4" w:rsidRPr="002D3CF4" w:rsidRDefault="002D3CF4" w:rsidP="00FF0756">
      <w:pPr>
        <w:tabs>
          <w:tab w:val="left" w:pos="1418"/>
        </w:tabs>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3.2</w:t>
      </w:r>
      <w:r w:rsidR="0010446D">
        <w:rPr>
          <w:rFonts w:ascii="Times New Roman" w:eastAsia="Times New Roman" w:hAnsi="Times New Roman" w:cs="Times New Roman"/>
          <w:sz w:val="28"/>
          <w:szCs w:val="28"/>
          <w:lang w:eastAsia="ar-SA"/>
        </w:rPr>
        <w:t>2</w:t>
      </w:r>
      <w:r w:rsidRPr="002D3CF4">
        <w:rPr>
          <w:rFonts w:ascii="Times New Roman" w:eastAsia="Times New Roman" w:hAnsi="Times New Roman" w:cs="Times New Roman"/>
          <w:sz w:val="28"/>
          <w:szCs w:val="28"/>
          <w:lang w:eastAsia="ar-SA"/>
        </w:rPr>
        <w:t xml:space="preserve">. </w:t>
      </w:r>
      <w:r w:rsidR="00FF0756" w:rsidRPr="00FF0756">
        <w:rPr>
          <w:rFonts w:ascii="Times New Roman" w:eastAsia="Times New Roman" w:hAnsi="Times New Roman" w:cs="Times New Roman"/>
          <w:sz w:val="28"/>
          <w:szCs w:val="28"/>
          <w:lang w:eastAsia="ar-SA"/>
        </w:rPr>
        <w:t xml:space="preserve"> </w:t>
      </w:r>
      <w:r w:rsidRPr="002D3CF4">
        <w:rPr>
          <w:rFonts w:ascii="Times New Roman" w:eastAsia="Times New Roman" w:hAnsi="Times New Roman" w:cs="Times New Roman"/>
          <w:sz w:val="28"/>
          <w:szCs w:val="28"/>
          <w:lang w:eastAsia="ar-SA"/>
        </w:rPr>
        <w:t xml:space="preserve">К </w:t>
      </w:r>
      <w:r w:rsidR="00FF0756" w:rsidRPr="00FF0756">
        <w:rPr>
          <w:rFonts w:ascii="Times New Roman" w:eastAsia="Times New Roman" w:hAnsi="Times New Roman" w:cs="Times New Roman"/>
          <w:sz w:val="28"/>
          <w:szCs w:val="28"/>
          <w:lang w:eastAsia="ar-SA"/>
        </w:rPr>
        <w:t xml:space="preserve">  </w:t>
      </w:r>
      <w:r w:rsidRPr="002D3CF4">
        <w:rPr>
          <w:rFonts w:ascii="Times New Roman" w:eastAsia="Times New Roman" w:hAnsi="Times New Roman" w:cs="Times New Roman"/>
          <w:sz w:val="28"/>
          <w:szCs w:val="28"/>
          <w:lang w:eastAsia="ar-SA"/>
        </w:rPr>
        <w:t xml:space="preserve">компетенции </w:t>
      </w:r>
      <w:r w:rsidR="00FF0756" w:rsidRPr="00FF0756">
        <w:rPr>
          <w:rFonts w:ascii="Times New Roman" w:eastAsia="Times New Roman" w:hAnsi="Times New Roman" w:cs="Times New Roman"/>
          <w:sz w:val="28"/>
          <w:szCs w:val="28"/>
          <w:lang w:eastAsia="ar-SA"/>
        </w:rPr>
        <w:t xml:space="preserve"> </w:t>
      </w:r>
      <w:r w:rsidRPr="002D3CF4">
        <w:rPr>
          <w:rFonts w:ascii="Times New Roman" w:eastAsia="Times New Roman" w:hAnsi="Times New Roman" w:cs="Times New Roman"/>
          <w:sz w:val="28"/>
          <w:szCs w:val="28"/>
          <w:lang w:eastAsia="ar-SA"/>
        </w:rPr>
        <w:t>общего собрания относится решение следующих вопросов:</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разработка и принятие Устава </w:t>
      </w:r>
      <w:proofErr w:type="gramStart"/>
      <w:r w:rsidRPr="002D3CF4">
        <w:rPr>
          <w:rFonts w:ascii="Times New Roman" w:eastAsia="Times New Roman" w:hAnsi="Times New Roman" w:cs="Times New Roman"/>
          <w:sz w:val="28"/>
          <w:szCs w:val="28"/>
          <w:lang w:eastAsia="ar-SA"/>
        </w:rPr>
        <w:t>Шк</w:t>
      </w:r>
      <w:r w:rsidR="00E451BD">
        <w:rPr>
          <w:rFonts w:ascii="Times New Roman" w:eastAsia="Times New Roman" w:hAnsi="Times New Roman" w:cs="Times New Roman"/>
          <w:sz w:val="28"/>
          <w:szCs w:val="28"/>
          <w:lang w:eastAsia="ar-SA"/>
        </w:rPr>
        <w:t>олы</w:t>
      </w:r>
      <w:proofErr w:type="gramEnd"/>
      <w:r w:rsidR="00E451BD">
        <w:rPr>
          <w:rFonts w:ascii="Times New Roman" w:eastAsia="Times New Roman" w:hAnsi="Times New Roman" w:cs="Times New Roman"/>
          <w:sz w:val="28"/>
          <w:szCs w:val="28"/>
          <w:lang w:eastAsia="ar-SA"/>
        </w:rPr>
        <w:t xml:space="preserve"> и внесение в него изменений</w:t>
      </w:r>
      <w:r w:rsidRPr="002D3CF4">
        <w:rPr>
          <w:rFonts w:ascii="Times New Roman" w:eastAsia="Times New Roman" w:hAnsi="Times New Roman" w:cs="Times New Roman"/>
          <w:sz w:val="28"/>
          <w:szCs w:val="28"/>
          <w:lang w:eastAsia="ar-SA"/>
        </w:rPr>
        <w:t>;</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определение приоритетных направлений деятельности Школы;</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принятие программы развития Школы;</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принятие правил внутреннего распорядка обучающихся Школ</w:t>
      </w:r>
      <w:r w:rsidR="00E451BD">
        <w:rPr>
          <w:rFonts w:ascii="Times New Roman" w:eastAsia="Times New Roman" w:hAnsi="Times New Roman" w:cs="Times New Roman"/>
          <w:sz w:val="28"/>
          <w:szCs w:val="28"/>
          <w:lang w:eastAsia="ar-SA"/>
        </w:rPr>
        <w:t>ы,</w:t>
      </w:r>
      <w:r w:rsidRPr="002D3CF4">
        <w:rPr>
          <w:rFonts w:ascii="Times New Roman" w:eastAsia="Times New Roman" w:hAnsi="Times New Roman" w:cs="Times New Roman"/>
          <w:sz w:val="28"/>
          <w:szCs w:val="28"/>
          <w:lang w:eastAsia="ar-SA"/>
        </w:rPr>
        <w:t xml:space="preserve"> правил внутреннего трудового распорядка;</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принятие порядка организации и работы Совета обучающихся, порядка организации и работы Совета родителей (законных представителей) несове</w:t>
      </w:r>
      <w:r w:rsidRPr="002D3CF4">
        <w:rPr>
          <w:rFonts w:ascii="Times New Roman" w:eastAsia="Times New Roman" w:hAnsi="Times New Roman" w:cs="Times New Roman"/>
          <w:sz w:val="28"/>
          <w:szCs w:val="28"/>
          <w:lang w:eastAsia="ar-SA"/>
        </w:rPr>
        <w:t>р</w:t>
      </w:r>
      <w:r w:rsidRPr="002D3CF4">
        <w:rPr>
          <w:rFonts w:ascii="Times New Roman" w:eastAsia="Times New Roman" w:hAnsi="Times New Roman" w:cs="Times New Roman"/>
          <w:sz w:val="28"/>
          <w:szCs w:val="28"/>
          <w:lang w:eastAsia="ar-SA"/>
        </w:rPr>
        <w:t>шеннолетних обучающихся;</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определение принципов формирования и использования имущества Школы;</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утверждение отчета о результатах </w:t>
      </w:r>
      <w:proofErr w:type="spellStart"/>
      <w:r w:rsidRPr="002D3CF4">
        <w:rPr>
          <w:rFonts w:ascii="Times New Roman" w:eastAsia="Times New Roman" w:hAnsi="Times New Roman" w:cs="Times New Roman"/>
          <w:sz w:val="28"/>
          <w:szCs w:val="28"/>
          <w:lang w:eastAsia="ar-SA"/>
        </w:rPr>
        <w:t>самообследования</w:t>
      </w:r>
      <w:proofErr w:type="spellEnd"/>
      <w:r w:rsidRPr="002D3CF4">
        <w:rPr>
          <w:rFonts w:ascii="Times New Roman" w:eastAsia="Times New Roman" w:hAnsi="Times New Roman" w:cs="Times New Roman"/>
          <w:sz w:val="28"/>
          <w:szCs w:val="28"/>
          <w:lang w:eastAsia="ar-SA"/>
        </w:rPr>
        <w:t xml:space="preserve"> Школы;</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утверждение ежегодного отчета Школы  о поступлении и расходовании материальных и финансовых средств; </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утверждение финансового плана Школы и внесение в него изменений;</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участие Школы в других организациях;</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принятие решения о необходимости заключения коллективного догов</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ра;</w:t>
      </w:r>
    </w:p>
    <w:p w:rsidR="002D3CF4" w:rsidRPr="002D3CF4" w:rsidRDefault="002D3CF4" w:rsidP="0011656F">
      <w:pPr>
        <w:tabs>
          <w:tab w:val="left" w:pos="709"/>
          <w:tab w:val="left" w:pos="993"/>
        </w:tabs>
        <w:spacing w:after="0" w:line="240" w:lineRule="auto"/>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 выдвижение</w:t>
      </w:r>
      <w:r w:rsidR="0011656F">
        <w:rPr>
          <w:rFonts w:ascii="Times New Roman" w:eastAsia="Times New Roman" w:hAnsi="Times New Roman" w:cs="Times New Roman"/>
          <w:sz w:val="28"/>
          <w:szCs w:val="28"/>
          <w:lang w:eastAsia="ar-SA"/>
        </w:rPr>
        <w:t xml:space="preserve"> </w:t>
      </w:r>
      <w:r w:rsidRPr="002D3CF4">
        <w:rPr>
          <w:rFonts w:ascii="Times New Roman" w:eastAsia="Times New Roman" w:hAnsi="Times New Roman" w:cs="Times New Roman"/>
          <w:sz w:val="28"/>
          <w:szCs w:val="28"/>
          <w:lang w:eastAsia="ar-SA"/>
        </w:rPr>
        <w:t xml:space="preserve"> кандидатур работников Школы для поощр</w:t>
      </w:r>
      <w:r w:rsidR="00E451BD">
        <w:rPr>
          <w:rFonts w:ascii="Times New Roman" w:eastAsia="Times New Roman" w:hAnsi="Times New Roman" w:cs="Times New Roman"/>
          <w:sz w:val="28"/>
          <w:szCs w:val="28"/>
          <w:lang w:eastAsia="ar-SA"/>
        </w:rPr>
        <w:t>ения и пре</w:t>
      </w:r>
      <w:r w:rsidR="00E451BD">
        <w:rPr>
          <w:rFonts w:ascii="Times New Roman" w:eastAsia="Times New Roman" w:hAnsi="Times New Roman" w:cs="Times New Roman"/>
          <w:sz w:val="28"/>
          <w:szCs w:val="28"/>
          <w:lang w:eastAsia="ar-SA"/>
        </w:rPr>
        <w:t>д</w:t>
      </w:r>
      <w:r w:rsidR="00E451BD">
        <w:rPr>
          <w:rFonts w:ascii="Times New Roman" w:eastAsia="Times New Roman" w:hAnsi="Times New Roman" w:cs="Times New Roman"/>
          <w:sz w:val="28"/>
          <w:szCs w:val="28"/>
          <w:lang w:eastAsia="ar-SA"/>
        </w:rPr>
        <w:t>ставления к наградам;</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 утверждение коллективного договора;</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заслушивание отчёта о выполнении коллективного договора;</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определение численности и состава комиссии по разрешению трудовых споров;</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выдвижение коллективных требований работников Школы и избрание представителей для участия в разрешении коллективного трудового спора;</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принятие решения об объявлении забастовки и выборы органа, возгла</w:t>
      </w:r>
      <w:r w:rsidRPr="002D3CF4">
        <w:rPr>
          <w:rFonts w:ascii="Times New Roman" w:eastAsia="Times New Roman" w:hAnsi="Times New Roman" w:cs="Times New Roman"/>
          <w:sz w:val="28"/>
          <w:szCs w:val="20"/>
          <w:lang w:eastAsia="ar-SA"/>
        </w:rPr>
        <w:t>в</w:t>
      </w:r>
      <w:r w:rsidRPr="002D3CF4">
        <w:rPr>
          <w:rFonts w:ascii="Times New Roman" w:eastAsia="Times New Roman" w:hAnsi="Times New Roman" w:cs="Times New Roman"/>
          <w:sz w:val="28"/>
          <w:szCs w:val="20"/>
          <w:lang w:eastAsia="ar-SA"/>
        </w:rPr>
        <w:t>ляющего забастовку;</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 выборы членов Совета Школы из числа педагогических работников.</w:t>
      </w:r>
    </w:p>
    <w:p w:rsidR="002D3CF4" w:rsidRPr="002D3CF4" w:rsidRDefault="002D3CF4" w:rsidP="002D3CF4">
      <w:pPr>
        <w:widowControl w:val="0"/>
        <w:tabs>
          <w:tab w:val="left" w:pos="709"/>
        </w:tabs>
        <w:spacing w:after="0" w:line="240" w:lineRule="auto"/>
        <w:ind w:firstLine="36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 xml:space="preserve">    </w:t>
      </w:r>
      <w:bookmarkEnd w:id="4"/>
      <w:r w:rsidRPr="002D3CF4">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8"/>
          <w:lang w:eastAsia="ar-SA"/>
        </w:rPr>
        <w:t>3.2</w:t>
      </w:r>
      <w:r w:rsidR="0010446D">
        <w:rPr>
          <w:rFonts w:ascii="Times New Roman" w:eastAsia="Times New Roman" w:hAnsi="Times New Roman" w:cs="Times New Roman"/>
          <w:sz w:val="28"/>
          <w:szCs w:val="28"/>
          <w:lang w:eastAsia="ar-SA"/>
        </w:rPr>
        <w:t>3</w:t>
      </w:r>
      <w:r w:rsidRPr="002D3CF4">
        <w:rPr>
          <w:rFonts w:ascii="Times New Roman" w:eastAsia="Times New Roman" w:hAnsi="Times New Roman" w:cs="Times New Roman"/>
          <w:sz w:val="28"/>
          <w:szCs w:val="28"/>
          <w:lang w:eastAsia="ar-SA"/>
        </w:rPr>
        <w:t>.</w:t>
      </w:r>
      <w:r w:rsidR="00FF0756" w:rsidRPr="00FF0756">
        <w:rPr>
          <w:rFonts w:ascii="Times New Roman" w:eastAsia="Times New Roman" w:hAnsi="Times New Roman" w:cs="Times New Roman"/>
          <w:sz w:val="28"/>
          <w:szCs w:val="28"/>
          <w:lang w:eastAsia="ar-SA"/>
        </w:rPr>
        <w:t xml:space="preserve"> </w:t>
      </w:r>
      <w:r w:rsidRPr="002D3CF4">
        <w:rPr>
          <w:rFonts w:ascii="Times New Roman" w:eastAsia="Times New Roman" w:hAnsi="Times New Roman" w:cs="Times New Roman"/>
          <w:sz w:val="28"/>
          <w:szCs w:val="28"/>
          <w:lang w:eastAsia="ar-SA"/>
        </w:rPr>
        <w:t xml:space="preserve"> Порядок организации и работы общего собрания определяется с</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ответствующим положением, принимаемым общим собранием и утверждаемым директором Школы.</w:t>
      </w:r>
    </w:p>
    <w:p w:rsidR="002D3CF4" w:rsidRPr="002D3CF4" w:rsidRDefault="002D3CF4" w:rsidP="002D3CF4">
      <w:pPr>
        <w:widowControl w:val="0"/>
        <w:tabs>
          <w:tab w:val="left" w:pos="709"/>
        </w:tabs>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3.2</w:t>
      </w:r>
      <w:r w:rsidR="0010446D">
        <w:rPr>
          <w:rFonts w:ascii="Times New Roman" w:eastAsia="Times New Roman" w:hAnsi="Times New Roman" w:cs="Times New Roman"/>
          <w:sz w:val="28"/>
          <w:szCs w:val="20"/>
          <w:lang w:eastAsia="ar-SA"/>
        </w:rPr>
        <w:t>4</w:t>
      </w:r>
      <w:r w:rsidRPr="002D3CF4">
        <w:rPr>
          <w:rFonts w:ascii="Times New Roman" w:eastAsia="Times New Roman" w:hAnsi="Times New Roman" w:cs="Times New Roman"/>
          <w:sz w:val="28"/>
          <w:szCs w:val="20"/>
          <w:lang w:eastAsia="ar-SA"/>
        </w:rPr>
        <w:t>.</w:t>
      </w:r>
      <w:r w:rsidR="00FF0756" w:rsidRPr="00FF0756">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0"/>
          <w:lang w:eastAsia="ar-SA"/>
        </w:rPr>
        <w:t xml:space="preserve"> В качестве общественных организаций в Школе действуют клас</w:t>
      </w:r>
      <w:r w:rsidRPr="002D3CF4">
        <w:rPr>
          <w:rFonts w:ascii="Times New Roman" w:eastAsia="Times New Roman" w:hAnsi="Times New Roman" w:cs="Times New Roman"/>
          <w:sz w:val="28"/>
          <w:szCs w:val="20"/>
          <w:lang w:eastAsia="ar-SA"/>
        </w:rPr>
        <w:t>с</w:t>
      </w:r>
      <w:r w:rsidRPr="002D3CF4">
        <w:rPr>
          <w:rFonts w:ascii="Times New Roman" w:eastAsia="Times New Roman" w:hAnsi="Times New Roman" w:cs="Times New Roman"/>
          <w:sz w:val="28"/>
          <w:szCs w:val="20"/>
          <w:lang w:eastAsia="ar-SA"/>
        </w:rPr>
        <w:t xml:space="preserve">ные родительские комитеты. Они содействуют объединению семьи и Школы в деле обучения и воспитания детей, оказывают помощь в определении и защите </w:t>
      </w:r>
      <w:r w:rsidRPr="002D3CF4">
        <w:rPr>
          <w:rFonts w:ascii="Times New Roman" w:eastAsia="Times New Roman" w:hAnsi="Times New Roman" w:cs="Times New Roman"/>
          <w:sz w:val="28"/>
          <w:szCs w:val="20"/>
          <w:lang w:eastAsia="ar-SA"/>
        </w:rPr>
        <w:lastRenderedPageBreak/>
        <w:t>социально незащищенных категорий обучающихся.</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Родительские комитеты в классах избираются на </w:t>
      </w:r>
      <w:proofErr w:type="spellStart"/>
      <w:r w:rsidRPr="002D3CF4">
        <w:rPr>
          <w:rFonts w:ascii="Times New Roman" w:eastAsia="Times New Roman" w:hAnsi="Times New Roman" w:cs="Times New Roman"/>
          <w:sz w:val="28"/>
          <w:szCs w:val="20"/>
          <w:lang w:eastAsia="ar-SA"/>
        </w:rPr>
        <w:t>общеклассных</w:t>
      </w:r>
      <w:proofErr w:type="spellEnd"/>
      <w:r w:rsidRPr="002D3CF4">
        <w:rPr>
          <w:rFonts w:ascii="Times New Roman" w:eastAsia="Times New Roman" w:hAnsi="Times New Roman" w:cs="Times New Roman"/>
          <w:sz w:val="28"/>
          <w:szCs w:val="20"/>
          <w:lang w:eastAsia="ar-SA"/>
        </w:rPr>
        <w:t xml:space="preserve"> род</w:t>
      </w:r>
      <w:r w:rsidRPr="002D3CF4">
        <w:rPr>
          <w:rFonts w:ascii="Times New Roman" w:eastAsia="Times New Roman" w:hAnsi="Times New Roman" w:cs="Times New Roman"/>
          <w:sz w:val="28"/>
          <w:szCs w:val="20"/>
          <w:lang w:eastAsia="ar-SA"/>
        </w:rPr>
        <w:t>и</w:t>
      </w:r>
      <w:r w:rsidRPr="002D3CF4">
        <w:rPr>
          <w:rFonts w:ascii="Times New Roman" w:eastAsia="Times New Roman" w:hAnsi="Times New Roman" w:cs="Times New Roman"/>
          <w:sz w:val="28"/>
          <w:szCs w:val="20"/>
          <w:lang w:eastAsia="ar-SA"/>
        </w:rPr>
        <w:t>тельских собраниях в количестве, соответствующем решению собрания. И</w:t>
      </w:r>
      <w:r w:rsidRPr="002D3CF4">
        <w:rPr>
          <w:rFonts w:ascii="Times New Roman" w:eastAsia="Times New Roman" w:hAnsi="Times New Roman" w:cs="Times New Roman"/>
          <w:sz w:val="28"/>
          <w:szCs w:val="20"/>
          <w:lang w:eastAsia="ar-SA"/>
        </w:rPr>
        <w:t>з</w:t>
      </w:r>
      <w:r w:rsidRPr="002D3CF4">
        <w:rPr>
          <w:rFonts w:ascii="Times New Roman" w:eastAsia="Times New Roman" w:hAnsi="Times New Roman" w:cs="Times New Roman"/>
          <w:sz w:val="28"/>
          <w:szCs w:val="20"/>
          <w:lang w:eastAsia="ar-SA"/>
        </w:rPr>
        <w:t>бранные члены классного родительского комитета выбирают председателя и секретаря.</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На </w:t>
      </w:r>
      <w:proofErr w:type="spellStart"/>
      <w:r w:rsidRPr="002D3CF4">
        <w:rPr>
          <w:rFonts w:ascii="Times New Roman" w:eastAsia="Times New Roman" w:hAnsi="Times New Roman" w:cs="Times New Roman"/>
          <w:sz w:val="28"/>
          <w:szCs w:val="20"/>
          <w:lang w:eastAsia="ar-SA"/>
        </w:rPr>
        <w:t>общеклассном</w:t>
      </w:r>
      <w:proofErr w:type="spellEnd"/>
      <w:r w:rsidRPr="002D3CF4">
        <w:rPr>
          <w:rFonts w:ascii="Times New Roman" w:eastAsia="Times New Roman" w:hAnsi="Times New Roman" w:cs="Times New Roman"/>
          <w:sz w:val="28"/>
          <w:szCs w:val="20"/>
          <w:lang w:eastAsia="ar-SA"/>
        </w:rPr>
        <w:t xml:space="preserve"> родительском собрании избирается также  представ</w:t>
      </w:r>
      <w:r w:rsidRPr="002D3CF4">
        <w:rPr>
          <w:rFonts w:ascii="Times New Roman" w:eastAsia="Times New Roman" w:hAnsi="Times New Roman" w:cs="Times New Roman"/>
          <w:sz w:val="28"/>
          <w:szCs w:val="20"/>
          <w:lang w:eastAsia="ar-SA"/>
        </w:rPr>
        <w:t>и</w:t>
      </w:r>
      <w:r w:rsidRPr="002D3CF4">
        <w:rPr>
          <w:rFonts w:ascii="Times New Roman" w:eastAsia="Times New Roman" w:hAnsi="Times New Roman" w:cs="Times New Roman"/>
          <w:sz w:val="28"/>
          <w:szCs w:val="20"/>
          <w:lang w:eastAsia="ar-SA"/>
        </w:rPr>
        <w:t>тель в Совет Школы.</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Все родительские комитеты имеют право обсуждения вопросов деятел</w:t>
      </w:r>
      <w:r w:rsidRPr="002D3CF4">
        <w:rPr>
          <w:rFonts w:ascii="Times New Roman" w:eastAsia="Times New Roman" w:hAnsi="Times New Roman" w:cs="Times New Roman"/>
          <w:sz w:val="28"/>
          <w:szCs w:val="20"/>
          <w:lang w:eastAsia="ar-SA"/>
        </w:rPr>
        <w:t>ь</w:t>
      </w:r>
      <w:r w:rsidRPr="002D3CF4">
        <w:rPr>
          <w:rFonts w:ascii="Times New Roman" w:eastAsia="Times New Roman" w:hAnsi="Times New Roman" w:cs="Times New Roman"/>
          <w:sz w:val="28"/>
          <w:szCs w:val="20"/>
          <w:lang w:eastAsia="ar-SA"/>
        </w:rPr>
        <w:t>ности Школы и принятия решений в форме предложений.</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Родительские комитеты ведут протоколы своих заседаний. </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FF0756">
        <w:rPr>
          <w:rFonts w:ascii="Times New Roman" w:eastAsia="Times New Roman" w:hAnsi="Times New Roman" w:cs="Times New Roman"/>
          <w:sz w:val="28"/>
          <w:szCs w:val="20"/>
          <w:lang w:eastAsia="ar-SA"/>
        </w:rPr>
        <w:t>3.2</w:t>
      </w:r>
      <w:r w:rsidR="0010446D" w:rsidRPr="00FF0756">
        <w:rPr>
          <w:rFonts w:ascii="Times New Roman" w:eastAsia="Times New Roman" w:hAnsi="Times New Roman" w:cs="Times New Roman"/>
          <w:sz w:val="28"/>
          <w:szCs w:val="20"/>
          <w:lang w:eastAsia="ar-SA"/>
        </w:rPr>
        <w:t>5</w:t>
      </w:r>
      <w:r w:rsidRPr="00FF0756">
        <w:rPr>
          <w:rFonts w:ascii="Times New Roman" w:eastAsia="Times New Roman" w:hAnsi="Times New Roman" w:cs="Times New Roman"/>
          <w:sz w:val="28"/>
          <w:szCs w:val="20"/>
          <w:lang w:eastAsia="ar-SA"/>
        </w:rPr>
        <w:t>. Непосредственное</w:t>
      </w:r>
      <w:r w:rsidRPr="002D3CF4">
        <w:rPr>
          <w:rFonts w:ascii="Times New Roman" w:eastAsia="Times New Roman" w:hAnsi="Times New Roman" w:cs="Times New Roman"/>
          <w:sz w:val="28"/>
          <w:szCs w:val="20"/>
          <w:lang w:eastAsia="ar-SA"/>
        </w:rPr>
        <w:t xml:space="preserve"> управление Школой осуществляет прошедший соответствующую аттестацию директор, назначаемый на должность и освоб</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ждаемый от должности Учредителем.</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Должностные обязанности директора Школы не могут исполняться по совместительству. </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Директор действует от имени Школы без доверенности, добросовестно и разумно, представляет её интересы на территории Российской Федерации.</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Директор действует на принципах единоначалия по вопросам, отнесё</w:t>
      </w:r>
      <w:r w:rsidRPr="002D3CF4">
        <w:rPr>
          <w:rFonts w:ascii="Times New Roman" w:eastAsia="Times New Roman" w:hAnsi="Times New Roman" w:cs="Times New Roman"/>
          <w:sz w:val="28"/>
          <w:szCs w:val="20"/>
          <w:lang w:eastAsia="ar-SA"/>
        </w:rPr>
        <w:t>н</w:t>
      </w:r>
      <w:r w:rsidRPr="002D3CF4">
        <w:rPr>
          <w:rFonts w:ascii="Times New Roman" w:eastAsia="Times New Roman" w:hAnsi="Times New Roman" w:cs="Times New Roman"/>
          <w:sz w:val="28"/>
          <w:szCs w:val="20"/>
          <w:lang w:eastAsia="ar-SA"/>
        </w:rPr>
        <w:t xml:space="preserve">ным к его компетенции, и несёт </w:t>
      </w:r>
      <w:r w:rsidRPr="002D3CF4">
        <w:rPr>
          <w:rFonts w:ascii="Times New Roman" w:eastAsia="Times New Roman" w:hAnsi="Times New Roman" w:cs="Times New Roman"/>
          <w:b/>
          <w:sz w:val="28"/>
          <w:szCs w:val="28"/>
          <w:lang w:eastAsia="ru-RU"/>
        </w:rPr>
        <w:t xml:space="preserve"> </w:t>
      </w:r>
      <w:r w:rsidRPr="002D3CF4">
        <w:rPr>
          <w:rFonts w:ascii="Times New Roman" w:eastAsia="Times New Roman" w:hAnsi="Times New Roman" w:cs="Times New Roman"/>
          <w:sz w:val="28"/>
          <w:szCs w:val="28"/>
          <w:lang w:eastAsia="ru-RU"/>
        </w:rPr>
        <w:t>ответственность за руководство образовател</w:t>
      </w:r>
      <w:r w:rsidRPr="002D3CF4">
        <w:rPr>
          <w:rFonts w:ascii="Times New Roman" w:eastAsia="Times New Roman" w:hAnsi="Times New Roman" w:cs="Times New Roman"/>
          <w:sz w:val="28"/>
          <w:szCs w:val="28"/>
          <w:lang w:eastAsia="ru-RU"/>
        </w:rPr>
        <w:t>ь</w:t>
      </w:r>
      <w:r w:rsidRPr="002D3CF4">
        <w:rPr>
          <w:rFonts w:ascii="Times New Roman" w:eastAsia="Times New Roman" w:hAnsi="Times New Roman" w:cs="Times New Roman"/>
          <w:sz w:val="28"/>
          <w:szCs w:val="28"/>
          <w:lang w:eastAsia="ru-RU"/>
        </w:rPr>
        <w:t>ной, научной, воспитательной работой и организационно-хозяйственной де</w:t>
      </w:r>
      <w:r w:rsidRPr="002D3CF4">
        <w:rPr>
          <w:rFonts w:ascii="Times New Roman" w:eastAsia="Times New Roman" w:hAnsi="Times New Roman" w:cs="Times New Roman"/>
          <w:sz w:val="28"/>
          <w:szCs w:val="28"/>
          <w:lang w:eastAsia="ru-RU"/>
        </w:rPr>
        <w:t>я</w:t>
      </w:r>
      <w:r w:rsidRPr="002D3CF4">
        <w:rPr>
          <w:rFonts w:ascii="Times New Roman" w:eastAsia="Times New Roman" w:hAnsi="Times New Roman" w:cs="Times New Roman"/>
          <w:sz w:val="28"/>
          <w:szCs w:val="28"/>
          <w:lang w:eastAsia="ru-RU"/>
        </w:rPr>
        <w:t>тельностью Школы,</w:t>
      </w:r>
      <w:r w:rsidRPr="002D3CF4">
        <w:rPr>
          <w:rFonts w:ascii="Times New Roman" w:eastAsia="Times New Roman" w:hAnsi="Times New Roman" w:cs="Times New Roman"/>
          <w:b/>
          <w:sz w:val="28"/>
          <w:szCs w:val="28"/>
          <w:lang w:eastAsia="ru-RU"/>
        </w:rPr>
        <w:t xml:space="preserve"> </w:t>
      </w:r>
      <w:r w:rsidRPr="002D3CF4">
        <w:rPr>
          <w:rFonts w:ascii="Times New Roman" w:eastAsia="Times New Roman" w:hAnsi="Times New Roman" w:cs="Times New Roman"/>
          <w:sz w:val="28"/>
          <w:szCs w:val="20"/>
          <w:lang w:eastAsia="ar-SA"/>
        </w:rPr>
        <w:t xml:space="preserve"> за последствия своих действий в соответствии с федерал</w:t>
      </w:r>
      <w:r w:rsidRPr="002D3CF4">
        <w:rPr>
          <w:rFonts w:ascii="Times New Roman" w:eastAsia="Times New Roman" w:hAnsi="Times New Roman" w:cs="Times New Roman"/>
          <w:sz w:val="28"/>
          <w:szCs w:val="20"/>
          <w:lang w:eastAsia="ar-SA"/>
        </w:rPr>
        <w:t>ь</w:t>
      </w:r>
      <w:r w:rsidRPr="002D3CF4">
        <w:rPr>
          <w:rFonts w:ascii="Times New Roman" w:eastAsia="Times New Roman" w:hAnsi="Times New Roman" w:cs="Times New Roman"/>
          <w:sz w:val="28"/>
          <w:szCs w:val="20"/>
          <w:lang w:eastAsia="ar-SA"/>
        </w:rPr>
        <w:t>ными законами, иными нормативными правовыми актами Российской Федер</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ции, настоящим Уставом и заключённым с ним трудовым договором.</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Директор Школы:</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планирует, организует работу Школы и осуществляет </w:t>
      </w:r>
      <w:proofErr w:type="gramStart"/>
      <w:r w:rsidRPr="002D3CF4">
        <w:rPr>
          <w:rFonts w:ascii="Times New Roman" w:eastAsia="Times New Roman" w:hAnsi="Times New Roman" w:cs="Times New Roman"/>
          <w:sz w:val="28"/>
          <w:szCs w:val="20"/>
          <w:lang w:eastAsia="ar-SA"/>
        </w:rPr>
        <w:t>контроль за</w:t>
      </w:r>
      <w:proofErr w:type="gramEnd"/>
      <w:r w:rsidRPr="002D3CF4">
        <w:rPr>
          <w:rFonts w:ascii="Times New Roman" w:eastAsia="Times New Roman" w:hAnsi="Times New Roman" w:cs="Times New Roman"/>
          <w:sz w:val="28"/>
          <w:szCs w:val="20"/>
          <w:lang w:eastAsia="ar-SA"/>
        </w:rPr>
        <w:t xml:space="preserve"> её деятельностью;</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8"/>
          <w:lang w:eastAsia="ar-SA"/>
        </w:rPr>
        <w:t xml:space="preserve"> определяет структуру Школы и утверждает штатное расписание;</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proofErr w:type="gramStart"/>
      <w:r w:rsidRPr="002D3CF4">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8"/>
          <w:lang w:eastAsia="ar-SA"/>
        </w:rPr>
        <w:t xml:space="preserve"> утверждает правила внутреннего распорядка обучающихся Школы, правила внутреннего трудового распорядка, правила учетной политики Школы, положения о структурных подразделениях Школы, должностные инструкции, иные локальные</w:t>
      </w:r>
      <w:r w:rsidR="0011656F">
        <w:rPr>
          <w:rFonts w:ascii="Times New Roman" w:eastAsia="Times New Roman" w:hAnsi="Times New Roman" w:cs="Times New Roman"/>
          <w:sz w:val="28"/>
          <w:szCs w:val="28"/>
          <w:lang w:eastAsia="ar-SA"/>
        </w:rPr>
        <w:t xml:space="preserve"> нормативные </w:t>
      </w:r>
      <w:r w:rsidRPr="002D3CF4">
        <w:rPr>
          <w:rFonts w:ascii="Times New Roman" w:eastAsia="Times New Roman" w:hAnsi="Times New Roman" w:cs="Times New Roman"/>
          <w:sz w:val="28"/>
          <w:szCs w:val="28"/>
          <w:lang w:eastAsia="ar-SA"/>
        </w:rPr>
        <w:t xml:space="preserve"> акты Школы; </w:t>
      </w:r>
      <w:proofErr w:type="gramEnd"/>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8"/>
          <w:lang w:eastAsia="ar-SA"/>
        </w:rPr>
        <w:t xml:space="preserve"> утверждает календарный учебный график, учебный план и  расписание занятий Школы;</w:t>
      </w:r>
    </w:p>
    <w:p w:rsidR="002D3CF4" w:rsidRPr="002D3CF4" w:rsidRDefault="002D3CF4" w:rsidP="00086067">
      <w:pPr>
        <w:tabs>
          <w:tab w:val="left" w:pos="993"/>
        </w:tabs>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w:t>
      </w:r>
      <w:r w:rsidR="00086067">
        <w:rPr>
          <w:rFonts w:ascii="Times New Roman" w:eastAsia="Times New Roman" w:hAnsi="Times New Roman" w:cs="Times New Roman"/>
          <w:sz w:val="28"/>
          <w:szCs w:val="28"/>
          <w:lang w:eastAsia="ar-SA"/>
        </w:rPr>
        <w:t xml:space="preserve"> </w:t>
      </w:r>
      <w:r w:rsidRPr="002D3CF4">
        <w:rPr>
          <w:rFonts w:ascii="Times New Roman" w:eastAsia="Times New Roman" w:hAnsi="Times New Roman" w:cs="Times New Roman"/>
          <w:sz w:val="28"/>
          <w:szCs w:val="28"/>
          <w:lang w:eastAsia="ar-SA"/>
        </w:rPr>
        <w:t>руководит образовательной, хозяйственной и финансовой деятельн</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стью Школы в соответствии с настоящим Уставом и законодательством Ро</w:t>
      </w:r>
      <w:r w:rsidRPr="002D3CF4">
        <w:rPr>
          <w:rFonts w:ascii="Times New Roman" w:eastAsia="Times New Roman" w:hAnsi="Times New Roman" w:cs="Times New Roman"/>
          <w:sz w:val="28"/>
          <w:szCs w:val="28"/>
          <w:lang w:eastAsia="ar-SA"/>
        </w:rPr>
        <w:t>с</w:t>
      </w:r>
      <w:r w:rsidRPr="002D3CF4">
        <w:rPr>
          <w:rFonts w:ascii="Times New Roman" w:eastAsia="Times New Roman" w:hAnsi="Times New Roman" w:cs="Times New Roman"/>
          <w:sz w:val="28"/>
          <w:szCs w:val="28"/>
          <w:lang w:eastAsia="ar-SA"/>
        </w:rPr>
        <w:t>сийской Федерации;</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8"/>
          <w:lang w:eastAsia="ar-SA"/>
        </w:rPr>
        <w:t xml:space="preserve"> создает необходимые условия для охраны и укрепления здоровья, орг</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низации питания обучающихся и работников Школы;</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 xml:space="preserve">- </w:t>
      </w:r>
      <w:r w:rsidR="00086067">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8"/>
          <w:lang w:eastAsia="ar-SA"/>
        </w:rPr>
        <w:t xml:space="preserve"> заботится о нравственном, культурном и профессиональном уровне р</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ботников Школы;</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8"/>
          <w:lang w:eastAsia="ar-SA"/>
        </w:rPr>
        <w:t xml:space="preserve"> возглавляет педагогический совет Школы;</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8"/>
          <w:lang w:eastAsia="ar-SA"/>
        </w:rPr>
        <w:t>обеспечивает исполнение решений Школы, общего собрания работн</w:t>
      </w:r>
      <w:r w:rsidRPr="002D3CF4">
        <w:rPr>
          <w:rFonts w:ascii="Times New Roman" w:eastAsia="Times New Roman" w:hAnsi="Times New Roman" w:cs="Times New Roman"/>
          <w:sz w:val="28"/>
          <w:szCs w:val="28"/>
          <w:lang w:eastAsia="ar-SA"/>
        </w:rPr>
        <w:t>и</w:t>
      </w:r>
      <w:r w:rsidRPr="002D3CF4">
        <w:rPr>
          <w:rFonts w:ascii="Times New Roman" w:eastAsia="Times New Roman" w:hAnsi="Times New Roman" w:cs="Times New Roman"/>
          <w:sz w:val="28"/>
          <w:szCs w:val="28"/>
          <w:lang w:eastAsia="ar-SA"/>
        </w:rPr>
        <w:t>ков Школы, педагогического совета Школы;</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lastRenderedPageBreak/>
        <w:t xml:space="preserve">- </w:t>
      </w:r>
      <w:r w:rsidRPr="002D3CF4">
        <w:rPr>
          <w:rFonts w:ascii="Times New Roman" w:eastAsia="Times New Roman" w:hAnsi="Times New Roman" w:cs="Times New Roman"/>
          <w:sz w:val="28"/>
          <w:szCs w:val="28"/>
          <w:lang w:eastAsia="ar-SA"/>
        </w:rPr>
        <w:t xml:space="preserve"> организует проведение аттестации педагогических работников и уч</w:t>
      </w:r>
      <w:r w:rsidRPr="002D3CF4">
        <w:rPr>
          <w:rFonts w:ascii="Times New Roman" w:eastAsia="Times New Roman" w:hAnsi="Times New Roman" w:cs="Times New Roman"/>
          <w:sz w:val="28"/>
          <w:szCs w:val="28"/>
          <w:lang w:eastAsia="ar-SA"/>
        </w:rPr>
        <w:t>и</w:t>
      </w:r>
      <w:r w:rsidRPr="002D3CF4">
        <w:rPr>
          <w:rFonts w:ascii="Times New Roman" w:eastAsia="Times New Roman" w:hAnsi="Times New Roman" w:cs="Times New Roman"/>
          <w:sz w:val="28"/>
          <w:szCs w:val="28"/>
          <w:lang w:eastAsia="ar-SA"/>
        </w:rPr>
        <w:t>тывает ее результаты при расстановке кадров;</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8"/>
          <w:lang w:eastAsia="ar-SA"/>
        </w:rPr>
        <w:t xml:space="preserve"> организует работу по осуществлению непрерывного образования пед</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гогических работников, распространению передового педагогического опыта;</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8"/>
          <w:lang w:eastAsia="ar-SA"/>
        </w:rPr>
        <w:t xml:space="preserve"> обеспечивает разработку и утверждение программы развития Школы;</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w:t>
      </w:r>
      <w:r w:rsidRPr="002D3CF4">
        <w:rPr>
          <w:rFonts w:ascii="Times New Roman" w:eastAsia="Times New Roman" w:hAnsi="Times New Roman" w:cs="Times New Roman"/>
          <w:color w:val="000000"/>
          <w:sz w:val="28"/>
          <w:szCs w:val="28"/>
          <w:shd w:val="clear" w:color="auto" w:fill="FFFFFF"/>
          <w:lang w:eastAsia="ar-SA"/>
        </w:rPr>
        <w:t>утверждает образовательные программы, рабочие программы по ди</w:t>
      </w:r>
      <w:r w:rsidRPr="002D3CF4">
        <w:rPr>
          <w:rFonts w:ascii="Times New Roman" w:eastAsia="Times New Roman" w:hAnsi="Times New Roman" w:cs="Times New Roman"/>
          <w:color w:val="000000"/>
          <w:sz w:val="28"/>
          <w:szCs w:val="28"/>
          <w:shd w:val="clear" w:color="auto" w:fill="FFFFFF"/>
          <w:lang w:eastAsia="ar-SA"/>
        </w:rPr>
        <w:t>с</w:t>
      </w:r>
      <w:r w:rsidRPr="002D3CF4">
        <w:rPr>
          <w:rFonts w:ascii="Times New Roman" w:eastAsia="Times New Roman" w:hAnsi="Times New Roman" w:cs="Times New Roman"/>
          <w:color w:val="000000"/>
          <w:sz w:val="28"/>
          <w:szCs w:val="28"/>
          <w:shd w:val="clear" w:color="auto" w:fill="FFFFFF"/>
          <w:lang w:eastAsia="ar-SA"/>
        </w:rPr>
        <w:t>циплинам (модулям), иную документацию, регламентирующую учебно-воспитательный процесс Школы;</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распоряжается имуществом Школы в пределах, установленных дейс</w:t>
      </w:r>
      <w:r w:rsidRPr="002D3CF4">
        <w:rPr>
          <w:rFonts w:ascii="Times New Roman" w:eastAsia="Times New Roman" w:hAnsi="Times New Roman" w:cs="Times New Roman"/>
          <w:sz w:val="28"/>
          <w:szCs w:val="20"/>
          <w:lang w:eastAsia="ar-SA"/>
        </w:rPr>
        <w:t>т</w:t>
      </w:r>
      <w:r w:rsidRPr="002D3CF4">
        <w:rPr>
          <w:rFonts w:ascii="Times New Roman" w:eastAsia="Times New Roman" w:hAnsi="Times New Roman" w:cs="Times New Roman"/>
          <w:sz w:val="28"/>
          <w:szCs w:val="20"/>
          <w:lang w:eastAsia="ar-SA"/>
        </w:rPr>
        <w:t>вующим законодательством Российской Федерации и настоящим Уставом, в</w:t>
      </w:r>
      <w:r w:rsidRPr="002D3CF4">
        <w:rPr>
          <w:rFonts w:ascii="Times New Roman" w:eastAsia="Times New Roman" w:hAnsi="Times New Roman" w:cs="Times New Roman"/>
          <w:sz w:val="28"/>
          <w:szCs w:val="20"/>
          <w:lang w:eastAsia="ar-SA"/>
        </w:rPr>
        <w:t>ы</w:t>
      </w:r>
      <w:r w:rsidRPr="002D3CF4">
        <w:rPr>
          <w:rFonts w:ascii="Times New Roman" w:eastAsia="Times New Roman" w:hAnsi="Times New Roman" w:cs="Times New Roman"/>
          <w:sz w:val="28"/>
          <w:szCs w:val="20"/>
          <w:lang w:eastAsia="ar-SA"/>
        </w:rPr>
        <w:t xml:space="preserve">даёт доверенности; </w:t>
      </w:r>
    </w:p>
    <w:p w:rsidR="002D3CF4" w:rsidRPr="002D3CF4" w:rsidRDefault="002D3CF4" w:rsidP="00086067">
      <w:pPr>
        <w:widowControl w:val="0"/>
        <w:tabs>
          <w:tab w:val="left" w:pos="993"/>
        </w:tabs>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w:t>
      </w:r>
      <w:r w:rsidR="00086067">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0"/>
          <w:lang w:eastAsia="ar-SA"/>
        </w:rPr>
        <w:t>открывает лицевые счета, подписывает финансовые и иные документы, касающиеся уставной деятельности Школы;</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w:t>
      </w:r>
      <w:r w:rsidR="00086067">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0"/>
          <w:lang w:eastAsia="ar-SA"/>
        </w:rPr>
        <w:t>издаёт приказы, отдаёт распоряжения и указания, обязательные для и</w:t>
      </w:r>
      <w:r w:rsidRPr="002D3CF4">
        <w:rPr>
          <w:rFonts w:ascii="Times New Roman" w:eastAsia="Times New Roman" w:hAnsi="Times New Roman" w:cs="Times New Roman"/>
          <w:sz w:val="28"/>
          <w:szCs w:val="20"/>
          <w:lang w:eastAsia="ar-SA"/>
        </w:rPr>
        <w:t>с</w:t>
      </w:r>
      <w:r w:rsidRPr="002D3CF4">
        <w:rPr>
          <w:rFonts w:ascii="Times New Roman" w:eastAsia="Times New Roman" w:hAnsi="Times New Roman" w:cs="Times New Roman"/>
          <w:sz w:val="28"/>
          <w:szCs w:val="20"/>
          <w:lang w:eastAsia="ar-SA"/>
        </w:rPr>
        <w:t>полнения всеми работниками Школы;</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w:t>
      </w:r>
      <w:r w:rsidR="00086067">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0"/>
          <w:lang w:eastAsia="ar-SA"/>
        </w:rPr>
        <w:t>осуществляет приём на работу, перевод и увольнение работников Шк</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лы, а также заключает, изменяет и прекращает с ними трудовые договоры;</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применяет к работникам Школы меры поощрения и налагает на них дисциплинарные взыскания;</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обеспечивает выполнение санитарно-гигиенических, противопожарных требований и иных требований по охране жизни и здоровья работников;</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обеспечивает выполнение требований конфиденциальности документов, содержащих персональные данные;</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обеспечивает безопасность участников образовательного процесса в Школе;</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самостоятельно решает все вопросы деятельности Школы, за исключ</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нием вопросов, отнесённых к компетенции Учредителя;</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без доверенности действует от имени Школы, представляет её интересы в отношениях с государственными и иными органами, в суде, с физическими и юридическими лицами, во всех организациях на территории Российской Фед</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рации;</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обеспечивает взаимодействие и сотрудничество с предприятиями, орг</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низациями, учреждениями, общественными организациями, в том числе ин</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странными;</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руководит деятельностью педагогического совета Школы и издает пр</w:t>
      </w:r>
      <w:r w:rsidRPr="002D3CF4">
        <w:rPr>
          <w:rFonts w:ascii="Times New Roman" w:eastAsia="Times New Roman" w:hAnsi="Times New Roman" w:cs="Times New Roman"/>
          <w:sz w:val="28"/>
          <w:szCs w:val="20"/>
          <w:lang w:eastAsia="ar-SA"/>
        </w:rPr>
        <w:t>и</w:t>
      </w:r>
      <w:r w:rsidRPr="002D3CF4">
        <w:rPr>
          <w:rFonts w:ascii="Times New Roman" w:eastAsia="Times New Roman" w:hAnsi="Times New Roman" w:cs="Times New Roman"/>
          <w:sz w:val="28"/>
          <w:szCs w:val="20"/>
          <w:lang w:eastAsia="ar-SA"/>
        </w:rPr>
        <w:t>каз по его решению;</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отстраняет от работы работников, находящихся в нетрезвом состоянии, состоянии наркотического или токсического опьянения, а также работников, не прошедших медицинского обследования (осмотра);</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заключает договоры, контракты, соглашения от имени Школы;</w:t>
      </w:r>
    </w:p>
    <w:p w:rsidR="002D3CF4" w:rsidRPr="002D3CF4" w:rsidRDefault="00C62A5F"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w:t>
      </w:r>
      <w:r>
        <w:rPr>
          <w:rFonts w:ascii="Times New Roman" w:eastAsia="Times New Roman" w:hAnsi="Times New Roman" w:cs="Times New Roman"/>
          <w:b/>
          <w:sz w:val="28"/>
          <w:szCs w:val="28"/>
          <w:lang w:eastAsia="ar-SA"/>
        </w:rPr>
        <w:t xml:space="preserve"> </w:t>
      </w:r>
      <w:r w:rsidR="002D3CF4" w:rsidRPr="002D3CF4">
        <w:rPr>
          <w:rFonts w:ascii="Times New Roman" w:eastAsia="Times New Roman" w:hAnsi="Times New Roman" w:cs="Times New Roman"/>
          <w:b/>
          <w:sz w:val="28"/>
          <w:szCs w:val="28"/>
          <w:lang w:eastAsia="ar-SA"/>
        </w:rPr>
        <w:t xml:space="preserve"> </w:t>
      </w:r>
      <w:r w:rsidR="002D3CF4" w:rsidRPr="002D3CF4">
        <w:rPr>
          <w:rFonts w:ascii="Times New Roman" w:eastAsia="Times New Roman" w:hAnsi="Times New Roman" w:cs="Times New Roman"/>
          <w:sz w:val="28"/>
          <w:szCs w:val="28"/>
          <w:lang w:eastAsia="ar-SA"/>
        </w:rPr>
        <w:t>имеет право на</w:t>
      </w:r>
      <w:r w:rsidR="002D3CF4" w:rsidRPr="002D3CF4">
        <w:rPr>
          <w:rFonts w:ascii="Times New Roman" w:eastAsia="Times New Roman" w:hAnsi="Times New Roman" w:cs="Times New Roman"/>
          <w:sz w:val="28"/>
          <w:szCs w:val="20"/>
          <w:lang w:eastAsia="ar-SA"/>
        </w:rPr>
        <w:t xml:space="preserve"> период своего отсутствия</w:t>
      </w:r>
      <w:r w:rsidR="002D3CF4" w:rsidRPr="002D3CF4">
        <w:rPr>
          <w:rFonts w:ascii="Times New Roman" w:eastAsia="Times New Roman" w:hAnsi="Times New Roman" w:cs="Times New Roman"/>
          <w:sz w:val="28"/>
          <w:szCs w:val="28"/>
          <w:lang w:eastAsia="ar-SA"/>
        </w:rPr>
        <w:t xml:space="preserve"> возлагать исполнение обяза</w:t>
      </w:r>
      <w:r w:rsidR="002D3CF4" w:rsidRPr="002D3CF4">
        <w:rPr>
          <w:rFonts w:ascii="Times New Roman" w:eastAsia="Times New Roman" w:hAnsi="Times New Roman" w:cs="Times New Roman"/>
          <w:sz w:val="28"/>
          <w:szCs w:val="28"/>
          <w:lang w:eastAsia="ar-SA"/>
        </w:rPr>
        <w:t>н</w:t>
      </w:r>
      <w:r w:rsidR="002D3CF4" w:rsidRPr="002D3CF4">
        <w:rPr>
          <w:rFonts w:ascii="Times New Roman" w:eastAsia="Times New Roman" w:hAnsi="Times New Roman" w:cs="Times New Roman"/>
          <w:sz w:val="28"/>
          <w:szCs w:val="28"/>
          <w:lang w:eastAsia="ar-SA"/>
        </w:rPr>
        <w:t xml:space="preserve">ностей на иных работников </w:t>
      </w:r>
      <w:r w:rsidR="002D3CF4" w:rsidRPr="002D3CF4">
        <w:rPr>
          <w:rFonts w:ascii="Times New Roman" w:eastAsia="Times New Roman" w:hAnsi="Times New Roman" w:cs="Times New Roman"/>
          <w:sz w:val="28"/>
          <w:szCs w:val="20"/>
          <w:lang w:eastAsia="ar-SA"/>
        </w:rPr>
        <w:t>Школы;</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осуществляет иные полномочия, соответствующие уставным задачам и целям Школы</w:t>
      </w:r>
      <w:r w:rsidRPr="002D3CF4">
        <w:rPr>
          <w:rFonts w:ascii="Times New Roman" w:eastAsia="Times New Roman" w:hAnsi="Times New Roman" w:cs="Times New Roman"/>
          <w:sz w:val="28"/>
          <w:szCs w:val="28"/>
          <w:lang w:eastAsia="ar-SA"/>
        </w:rPr>
        <w:t xml:space="preserve"> в соответствии с действующим законодательством </w:t>
      </w:r>
      <w:r w:rsidRPr="002D3CF4">
        <w:rPr>
          <w:rFonts w:ascii="Times New Roman" w:eastAsia="Times New Roman" w:hAnsi="Times New Roman" w:cs="Times New Roman"/>
          <w:sz w:val="28"/>
          <w:szCs w:val="20"/>
          <w:lang w:eastAsia="ar-SA"/>
        </w:rPr>
        <w:t xml:space="preserve">Российской </w:t>
      </w:r>
      <w:r w:rsidRPr="002D3CF4">
        <w:rPr>
          <w:rFonts w:ascii="Times New Roman" w:eastAsia="Times New Roman" w:hAnsi="Times New Roman" w:cs="Times New Roman"/>
          <w:sz w:val="28"/>
          <w:szCs w:val="20"/>
          <w:lang w:eastAsia="ar-SA"/>
        </w:rPr>
        <w:lastRenderedPageBreak/>
        <w:t>Федерации.</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b/>
          <w:sz w:val="28"/>
          <w:szCs w:val="28"/>
          <w:lang w:eastAsia="ar-SA"/>
        </w:rPr>
      </w:pPr>
      <w:r w:rsidRPr="002D3CF4">
        <w:rPr>
          <w:rFonts w:ascii="Times New Roman" w:eastAsia="Times New Roman" w:hAnsi="Times New Roman" w:cs="Times New Roman"/>
          <w:sz w:val="28"/>
          <w:szCs w:val="28"/>
          <w:lang w:eastAsia="ar-SA"/>
        </w:rPr>
        <w:t>3.2</w:t>
      </w:r>
      <w:r w:rsidR="0010446D">
        <w:rPr>
          <w:rFonts w:ascii="Times New Roman" w:eastAsia="Times New Roman" w:hAnsi="Times New Roman" w:cs="Times New Roman"/>
          <w:sz w:val="28"/>
          <w:szCs w:val="28"/>
          <w:lang w:eastAsia="ar-SA"/>
        </w:rPr>
        <w:t>6</w:t>
      </w:r>
      <w:r w:rsidRPr="002D3CF4">
        <w:rPr>
          <w:rFonts w:ascii="Times New Roman" w:eastAsia="Times New Roman" w:hAnsi="Times New Roman" w:cs="Times New Roman"/>
          <w:sz w:val="28"/>
          <w:szCs w:val="28"/>
          <w:lang w:eastAsia="ar-SA"/>
        </w:rPr>
        <w:t>. Директор Школы несёт ответственность перед обучающимися, их родителями (законными представителями), работниками, государством, общ</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ством и Учредителем за результаты своей деятельности в соответствии с дол</w:t>
      </w:r>
      <w:r w:rsidRPr="002D3CF4">
        <w:rPr>
          <w:rFonts w:ascii="Times New Roman" w:eastAsia="Times New Roman" w:hAnsi="Times New Roman" w:cs="Times New Roman"/>
          <w:sz w:val="28"/>
          <w:szCs w:val="28"/>
          <w:lang w:eastAsia="ar-SA"/>
        </w:rPr>
        <w:t>ж</w:t>
      </w:r>
      <w:r w:rsidRPr="002D3CF4">
        <w:rPr>
          <w:rFonts w:ascii="Times New Roman" w:eastAsia="Times New Roman" w:hAnsi="Times New Roman" w:cs="Times New Roman"/>
          <w:sz w:val="28"/>
          <w:szCs w:val="28"/>
          <w:lang w:eastAsia="ar-SA"/>
        </w:rPr>
        <w:t>ностными обязанностями, предусмотренными квалификационными требов</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ниями, трудовым договором и настоящим Уставом.</w:t>
      </w:r>
    </w:p>
    <w:p w:rsidR="002D3CF4" w:rsidRPr="002D3CF4" w:rsidRDefault="002D3CF4" w:rsidP="002D3CF4">
      <w:pPr>
        <w:widowControl w:val="0"/>
        <w:spacing w:after="0" w:line="240" w:lineRule="auto"/>
        <w:ind w:firstLine="709"/>
        <w:jc w:val="center"/>
        <w:rPr>
          <w:rFonts w:ascii="Times New Roman" w:eastAsia="Times New Roman" w:hAnsi="Times New Roman" w:cs="Times New Roman"/>
          <w:sz w:val="28"/>
          <w:szCs w:val="28"/>
          <w:lang w:eastAsia="ar-SA"/>
        </w:rPr>
      </w:pPr>
    </w:p>
    <w:p w:rsidR="002D3CF4" w:rsidRPr="00FF0756" w:rsidRDefault="002D3CF4" w:rsidP="002D3CF4">
      <w:pPr>
        <w:widowControl w:val="0"/>
        <w:shd w:val="clear" w:color="auto" w:fill="FFFFFF"/>
        <w:spacing w:after="0" w:line="240" w:lineRule="auto"/>
        <w:ind w:right="-1134"/>
        <w:jc w:val="center"/>
        <w:rPr>
          <w:rFonts w:ascii="Times New Roman" w:eastAsia="Times New Roman" w:hAnsi="Times New Roman" w:cs="Times New Roman"/>
          <w:b/>
          <w:bCs/>
          <w:sz w:val="28"/>
          <w:szCs w:val="28"/>
          <w:lang w:eastAsia="ar-SA"/>
        </w:rPr>
      </w:pPr>
      <w:r w:rsidRPr="00FF0756">
        <w:rPr>
          <w:rFonts w:ascii="Times New Roman" w:eastAsia="Times New Roman" w:hAnsi="Times New Roman" w:cs="Times New Roman"/>
          <w:b/>
          <w:bCs/>
          <w:sz w:val="28"/>
          <w:szCs w:val="28"/>
          <w:lang w:eastAsia="ar-SA"/>
        </w:rPr>
        <w:t>4. Организация образовательного процесса</w:t>
      </w:r>
    </w:p>
    <w:p w:rsidR="002D3CF4" w:rsidRPr="002D3CF4" w:rsidRDefault="002D3CF4" w:rsidP="002D3CF4">
      <w:pPr>
        <w:widowControl w:val="0"/>
        <w:shd w:val="clear" w:color="auto" w:fill="FFFFFF"/>
        <w:spacing w:after="0" w:line="240" w:lineRule="auto"/>
        <w:ind w:right="-1134"/>
        <w:jc w:val="center"/>
        <w:rPr>
          <w:rFonts w:ascii="Times New Roman" w:eastAsia="Times New Roman" w:hAnsi="Times New Roman" w:cs="Times New Roman"/>
          <w:b/>
          <w:bCs/>
          <w:sz w:val="32"/>
          <w:szCs w:val="32"/>
          <w:lang w:eastAsia="ar-SA"/>
        </w:rPr>
      </w:pP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4.1. Содержание образования в Школе регламентируется образовател</w:t>
      </w:r>
      <w:r w:rsidRPr="002D3CF4">
        <w:rPr>
          <w:rFonts w:ascii="Times New Roman" w:eastAsia="Times New Roman" w:hAnsi="Times New Roman" w:cs="Times New Roman"/>
          <w:sz w:val="28"/>
          <w:szCs w:val="28"/>
          <w:lang w:eastAsia="ar-SA"/>
        </w:rPr>
        <w:t>ь</w:t>
      </w:r>
      <w:r w:rsidRPr="002D3CF4">
        <w:rPr>
          <w:rFonts w:ascii="Times New Roman" w:eastAsia="Times New Roman" w:hAnsi="Times New Roman" w:cs="Times New Roman"/>
          <w:sz w:val="28"/>
          <w:szCs w:val="28"/>
          <w:lang w:eastAsia="ar-SA"/>
        </w:rPr>
        <w:t>ными программами, разрабатываемыми и реализуемыми Школой самосто</w:t>
      </w:r>
      <w:r w:rsidRPr="002D3CF4">
        <w:rPr>
          <w:rFonts w:ascii="Times New Roman" w:eastAsia="Times New Roman" w:hAnsi="Times New Roman" w:cs="Times New Roman"/>
          <w:sz w:val="28"/>
          <w:szCs w:val="28"/>
          <w:lang w:eastAsia="ar-SA"/>
        </w:rPr>
        <w:t>я</w:t>
      </w:r>
      <w:r w:rsidRPr="002D3CF4">
        <w:rPr>
          <w:rFonts w:ascii="Times New Roman" w:eastAsia="Times New Roman" w:hAnsi="Times New Roman" w:cs="Times New Roman"/>
          <w:sz w:val="28"/>
          <w:szCs w:val="28"/>
          <w:lang w:eastAsia="ar-SA"/>
        </w:rPr>
        <w:t xml:space="preserve">тельно на основе федеральных государственных образовательных стандартов, учебных программ, курсов, дисциплин. </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8"/>
          <w:lang w:eastAsia="ar-SA"/>
        </w:rPr>
      </w:pPr>
      <w:proofErr w:type="gramStart"/>
      <w:r w:rsidRPr="002D3CF4">
        <w:rPr>
          <w:rFonts w:ascii="Times New Roman" w:eastAsia="Times New Roman" w:hAnsi="Times New Roman" w:cs="Times New Roman"/>
          <w:sz w:val="28"/>
          <w:szCs w:val="28"/>
          <w:lang w:eastAsia="ar-SA"/>
        </w:rPr>
        <w:t>В Школе реализуются программы начального общего образования, о</w:t>
      </w:r>
      <w:r w:rsidRPr="002D3CF4">
        <w:rPr>
          <w:rFonts w:ascii="Times New Roman" w:eastAsia="Times New Roman" w:hAnsi="Times New Roman" w:cs="Times New Roman"/>
          <w:sz w:val="28"/>
          <w:szCs w:val="28"/>
          <w:lang w:eastAsia="ar-SA"/>
        </w:rPr>
        <w:t>с</w:t>
      </w:r>
      <w:r w:rsidRPr="002D3CF4">
        <w:rPr>
          <w:rFonts w:ascii="Times New Roman" w:eastAsia="Times New Roman" w:hAnsi="Times New Roman" w:cs="Times New Roman"/>
          <w:sz w:val="28"/>
          <w:szCs w:val="28"/>
          <w:lang w:eastAsia="ar-SA"/>
        </w:rPr>
        <w:t>новного общего образования, среднего общего образования,  в том числе ада</w:t>
      </w:r>
      <w:r w:rsidRPr="002D3CF4">
        <w:rPr>
          <w:rFonts w:ascii="Times New Roman" w:eastAsia="Times New Roman" w:hAnsi="Times New Roman" w:cs="Times New Roman"/>
          <w:sz w:val="28"/>
          <w:szCs w:val="28"/>
          <w:lang w:eastAsia="ar-SA"/>
        </w:rPr>
        <w:t>п</w:t>
      </w:r>
      <w:r w:rsidRPr="002D3CF4">
        <w:rPr>
          <w:rFonts w:ascii="Times New Roman" w:eastAsia="Times New Roman" w:hAnsi="Times New Roman" w:cs="Times New Roman"/>
          <w:sz w:val="28"/>
          <w:szCs w:val="28"/>
          <w:lang w:eastAsia="ar-SA"/>
        </w:rPr>
        <w:t>тированные образовательные программы для обучения лиц с ограниченными возможностями здоровья с учетом особенностей  их психофизического разв</w:t>
      </w:r>
      <w:r w:rsidRPr="002D3CF4">
        <w:rPr>
          <w:rFonts w:ascii="Times New Roman" w:eastAsia="Times New Roman" w:hAnsi="Times New Roman" w:cs="Times New Roman"/>
          <w:sz w:val="28"/>
          <w:szCs w:val="28"/>
          <w:lang w:eastAsia="ar-SA"/>
        </w:rPr>
        <w:t>и</w:t>
      </w:r>
      <w:r w:rsidRPr="002D3CF4">
        <w:rPr>
          <w:rFonts w:ascii="Times New Roman" w:eastAsia="Times New Roman" w:hAnsi="Times New Roman" w:cs="Times New Roman"/>
          <w:sz w:val="28"/>
          <w:szCs w:val="28"/>
          <w:lang w:eastAsia="ar-SA"/>
        </w:rPr>
        <w:t>тия, индивидуальных возможностей и при необходимости обеспечивающие коррекцию нарушений развития и социальную адаптацию указанных лиц, д</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 xml:space="preserve">полнительные общеобразовательные программы </w:t>
      </w:r>
      <w:r w:rsidRPr="002D3CF4">
        <w:rPr>
          <w:rFonts w:ascii="Times New Roman" w:eastAsia="Times New Roman" w:hAnsi="Times New Roman" w:cs="Times New Roman"/>
          <w:iCs/>
          <w:sz w:val="28"/>
          <w:szCs w:val="28"/>
          <w:lang w:eastAsia="ar-SA"/>
        </w:rPr>
        <w:t>художественно-эстетической, физкультурно-спортивной, социально-гуманитарной,  научно-технической н</w:t>
      </w:r>
      <w:r w:rsidRPr="002D3CF4">
        <w:rPr>
          <w:rFonts w:ascii="Times New Roman" w:eastAsia="Times New Roman" w:hAnsi="Times New Roman" w:cs="Times New Roman"/>
          <w:iCs/>
          <w:sz w:val="28"/>
          <w:szCs w:val="28"/>
          <w:lang w:eastAsia="ar-SA"/>
        </w:rPr>
        <w:t>а</w:t>
      </w:r>
      <w:r w:rsidRPr="002D3CF4">
        <w:rPr>
          <w:rFonts w:ascii="Times New Roman" w:eastAsia="Times New Roman" w:hAnsi="Times New Roman" w:cs="Times New Roman"/>
          <w:iCs/>
          <w:sz w:val="28"/>
          <w:szCs w:val="28"/>
          <w:lang w:eastAsia="ar-SA"/>
        </w:rPr>
        <w:t>правленности.</w:t>
      </w:r>
      <w:r w:rsidRPr="002D3CF4">
        <w:rPr>
          <w:rFonts w:ascii="Times New Roman" w:eastAsia="Times New Roman" w:hAnsi="Times New Roman" w:cs="Times New Roman"/>
          <w:sz w:val="28"/>
          <w:szCs w:val="28"/>
          <w:lang w:eastAsia="ar-SA"/>
        </w:rPr>
        <w:t xml:space="preserve"> </w:t>
      </w:r>
      <w:proofErr w:type="gramEnd"/>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4.2. Образовательная программа соответствующего уровня общего обр</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зования включает в себя учебный план, календарный учебный график, рабочие программы учебных предметов, курсов, дисциплин (модулей), оценочные и м</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тодические материалы, а также иные компоненты, обеспечивающие воспитание и обучение обучающихся.</w:t>
      </w:r>
    </w:p>
    <w:p w:rsidR="002D3CF4" w:rsidRPr="002D3CF4" w:rsidRDefault="002D3CF4" w:rsidP="002D3CF4">
      <w:pPr>
        <w:tabs>
          <w:tab w:val="left" w:pos="709"/>
          <w:tab w:val="left" w:pos="1134"/>
          <w:tab w:val="left" w:pos="1276"/>
          <w:tab w:val="left" w:pos="1560"/>
        </w:tabs>
        <w:spacing w:after="0" w:line="240" w:lineRule="auto"/>
        <w:ind w:left="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 xml:space="preserve">4.3. </w:t>
      </w:r>
      <w:r w:rsidRPr="002D3CF4">
        <w:rPr>
          <w:rFonts w:ascii="Times New Roman" w:eastAsia="Times New Roman" w:hAnsi="Times New Roman" w:cs="Times New Roman"/>
          <w:color w:val="000000"/>
          <w:kern w:val="2"/>
          <w:sz w:val="28"/>
          <w:szCs w:val="28"/>
          <w:lang w:eastAsia="ar-SA"/>
        </w:rPr>
        <w:t xml:space="preserve">В </w:t>
      </w:r>
      <w:r w:rsidRPr="002D3CF4">
        <w:rPr>
          <w:rFonts w:ascii="Times New Roman" w:eastAsia="Times New Roman" w:hAnsi="Times New Roman" w:cs="Times New Roman"/>
          <w:sz w:val="28"/>
          <w:szCs w:val="28"/>
          <w:lang w:eastAsia="ar-SA"/>
        </w:rPr>
        <w:t>Школе реализуются</w:t>
      </w:r>
      <w:r w:rsidRPr="002D3CF4">
        <w:rPr>
          <w:rFonts w:ascii="Times New Roman" w:eastAsia="Calibri" w:hAnsi="Times New Roman" w:cs="Times New Roman"/>
          <w:sz w:val="28"/>
          <w:szCs w:val="28"/>
        </w:rPr>
        <w:t xml:space="preserve"> следующие уровни общего образования:</w:t>
      </w:r>
    </w:p>
    <w:p w:rsidR="002D3CF4" w:rsidRPr="002D3CF4" w:rsidRDefault="002D3CF4" w:rsidP="002D3CF4">
      <w:pPr>
        <w:tabs>
          <w:tab w:val="left" w:pos="709"/>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 начальное общее образование (нормативный срок освоения 4 года) </w:t>
      </w:r>
      <w:r w:rsidRPr="002D3CF4">
        <w:rPr>
          <w:rFonts w:ascii="Times New Roman" w:eastAsia="Times New Roman" w:hAnsi="Times New Roman" w:cs="Times New Roman"/>
          <w:color w:val="000000"/>
          <w:sz w:val="28"/>
          <w:szCs w:val="28"/>
          <w:lang w:eastAsia="ar-SA"/>
        </w:rPr>
        <w:t>–</w:t>
      </w:r>
      <w:r w:rsidRPr="002D3CF4">
        <w:rPr>
          <w:rFonts w:ascii="Times New Roman" w:eastAsia="Times New Roman" w:hAnsi="Times New Roman" w:cs="Times New Roman"/>
          <w:sz w:val="28"/>
          <w:szCs w:val="28"/>
          <w:lang w:eastAsia="ar-SA"/>
        </w:rPr>
        <w:t xml:space="preserve"> обеспечивает освоение </w:t>
      </w:r>
      <w:proofErr w:type="gramStart"/>
      <w:r w:rsidRPr="002D3CF4">
        <w:rPr>
          <w:rFonts w:ascii="Times New Roman" w:eastAsia="Times New Roman" w:hAnsi="Times New Roman" w:cs="Times New Roman"/>
          <w:sz w:val="28"/>
          <w:szCs w:val="28"/>
          <w:lang w:eastAsia="ar-SA"/>
        </w:rPr>
        <w:t>обучающимися</w:t>
      </w:r>
      <w:proofErr w:type="gramEnd"/>
      <w:r w:rsidRPr="002D3CF4">
        <w:rPr>
          <w:rFonts w:ascii="Times New Roman" w:eastAsia="Times New Roman" w:hAnsi="Times New Roman" w:cs="Times New Roman"/>
          <w:sz w:val="28"/>
          <w:szCs w:val="28"/>
          <w:lang w:eastAsia="ar-SA"/>
        </w:rPr>
        <w:t xml:space="preserve"> образовательных программ начального общего образования.</w:t>
      </w:r>
    </w:p>
    <w:p w:rsidR="002D3CF4" w:rsidRPr="002D3CF4" w:rsidRDefault="002D3CF4" w:rsidP="002D3CF4">
      <w:pPr>
        <w:tabs>
          <w:tab w:val="left" w:pos="709"/>
        </w:tabs>
        <w:spacing w:after="0" w:line="240" w:lineRule="auto"/>
        <w:ind w:firstLine="567"/>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color w:val="000000"/>
          <w:sz w:val="28"/>
          <w:szCs w:val="28"/>
          <w:lang w:eastAsia="ar-SA"/>
        </w:rPr>
        <w:t xml:space="preserve">  Задачами начального общего образования являются воспитание и разв</w:t>
      </w:r>
      <w:r w:rsidRPr="002D3CF4">
        <w:rPr>
          <w:rFonts w:ascii="Times New Roman" w:eastAsia="Times New Roman" w:hAnsi="Times New Roman" w:cs="Times New Roman"/>
          <w:color w:val="000000"/>
          <w:sz w:val="28"/>
          <w:szCs w:val="28"/>
          <w:lang w:eastAsia="ar-SA"/>
        </w:rPr>
        <w:t>и</w:t>
      </w:r>
      <w:r w:rsidRPr="002D3CF4">
        <w:rPr>
          <w:rFonts w:ascii="Times New Roman" w:eastAsia="Times New Roman" w:hAnsi="Times New Roman" w:cs="Times New Roman"/>
          <w:color w:val="000000"/>
          <w:sz w:val="28"/>
          <w:szCs w:val="28"/>
          <w:lang w:eastAsia="ar-SA"/>
        </w:rPr>
        <w:t xml:space="preserve">тие </w:t>
      </w:r>
      <w:proofErr w:type="gramStart"/>
      <w:r w:rsidRPr="002D3CF4">
        <w:rPr>
          <w:rFonts w:ascii="Times New Roman" w:eastAsia="Times New Roman" w:hAnsi="Times New Roman" w:cs="Times New Roman"/>
          <w:color w:val="000000"/>
          <w:sz w:val="28"/>
          <w:szCs w:val="28"/>
          <w:lang w:eastAsia="ar-SA"/>
        </w:rPr>
        <w:t>обучающихся</w:t>
      </w:r>
      <w:proofErr w:type="gramEnd"/>
      <w:r w:rsidRPr="002D3CF4">
        <w:rPr>
          <w:rFonts w:ascii="Times New Roman" w:eastAsia="Times New Roman" w:hAnsi="Times New Roman" w:cs="Times New Roman"/>
          <w:color w:val="000000"/>
          <w:sz w:val="28"/>
          <w:szCs w:val="28"/>
          <w:lang w:eastAsia="ar-SA"/>
        </w:rPr>
        <w:t>, овладение ими чтением,  письмом, счетом, основными нав</w:t>
      </w:r>
      <w:r w:rsidRPr="002D3CF4">
        <w:rPr>
          <w:rFonts w:ascii="Times New Roman" w:eastAsia="Times New Roman" w:hAnsi="Times New Roman" w:cs="Times New Roman"/>
          <w:color w:val="000000"/>
          <w:sz w:val="28"/>
          <w:szCs w:val="28"/>
          <w:lang w:eastAsia="ar-SA"/>
        </w:rPr>
        <w:t>ы</w:t>
      </w:r>
      <w:r w:rsidRPr="002D3CF4">
        <w:rPr>
          <w:rFonts w:ascii="Times New Roman" w:eastAsia="Times New Roman" w:hAnsi="Times New Roman" w:cs="Times New Roman"/>
          <w:color w:val="000000"/>
          <w:sz w:val="28"/>
          <w:szCs w:val="28"/>
          <w:lang w:eastAsia="ar-SA"/>
        </w:rPr>
        <w:t>ками учебной деятельности, элементами теоретического мышления, просте</w:t>
      </w:r>
      <w:r w:rsidRPr="002D3CF4">
        <w:rPr>
          <w:rFonts w:ascii="Times New Roman" w:eastAsia="Times New Roman" w:hAnsi="Times New Roman" w:cs="Times New Roman"/>
          <w:color w:val="000000"/>
          <w:sz w:val="28"/>
          <w:szCs w:val="28"/>
          <w:lang w:eastAsia="ar-SA"/>
        </w:rPr>
        <w:t>й</w:t>
      </w:r>
      <w:r w:rsidRPr="002D3CF4">
        <w:rPr>
          <w:rFonts w:ascii="Times New Roman" w:eastAsia="Times New Roman" w:hAnsi="Times New Roman" w:cs="Times New Roman"/>
          <w:color w:val="000000"/>
          <w:sz w:val="28"/>
          <w:szCs w:val="28"/>
          <w:lang w:eastAsia="ar-SA"/>
        </w:rPr>
        <w:t>шими навыками самоконтроля, культурой поведения и речи, основами личной гигиены и здорового образа жизни;</w:t>
      </w:r>
    </w:p>
    <w:p w:rsidR="002D3CF4" w:rsidRPr="002D3CF4" w:rsidRDefault="002D3CF4" w:rsidP="002D3CF4">
      <w:pPr>
        <w:tabs>
          <w:tab w:val="left" w:pos="709"/>
        </w:tabs>
        <w:spacing w:after="0" w:line="240" w:lineRule="auto"/>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          - основное общее образование (нормативный срок освоения 5 лет) </w:t>
      </w:r>
      <w:r w:rsidRPr="002D3CF4">
        <w:rPr>
          <w:rFonts w:ascii="Times New Roman" w:eastAsia="Times New Roman" w:hAnsi="Times New Roman" w:cs="Times New Roman"/>
          <w:color w:val="000000"/>
          <w:sz w:val="28"/>
          <w:szCs w:val="28"/>
          <w:lang w:eastAsia="ar-SA"/>
        </w:rPr>
        <w:t>–</w:t>
      </w:r>
      <w:r w:rsidRPr="002D3CF4">
        <w:rPr>
          <w:rFonts w:ascii="Times New Roman" w:eastAsia="Times New Roman" w:hAnsi="Times New Roman" w:cs="Times New Roman"/>
          <w:sz w:val="28"/>
          <w:szCs w:val="28"/>
          <w:lang w:eastAsia="ar-SA"/>
        </w:rPr>
        <w:t xml:space="preserve"> обе</w:t>
      </w:r>
      <w:r w:rsidRPr="002D3CF4">
        <w:rPr>
          <w:rFonts w:ascii="Times New Roman" w:eastAsia="Times New Roman" w:hAnsi="Times New Roman" w:cs="Times New Roman"/>
          <w:sz w:val="28"/>
          <w:szCs w:val="28"/>
          <w:lang w:eastAsia="ar-SA"/>
        </w:rPr>
        <w:t>с</w:t>
      </w:r>
      <w:r w:rsidRPr="002D3CF4">
        <w:rPr>
          <w:rFonts w:ascii="Times New Roman" w:eastAsia="Times New Roman" w:hAnsi="Times New Roman" w:cs="Times New Roman"/>
          <w:sz w:val="28"/>
          <w:szCs w:val="28"/>
          <w:lang w:eastAsia="ar-SA"/>
        </w:rPr>
        <w:t xml:space="preserve">печивает освоение </w:t>
      </w:r>
      <w:proofErr w:type="gramStart"/>
      <w:r w:rsidRPr="002D3CF4">
        <w:rPr>
          <w:rFonts w:ascii="Times New Roman" w:eastAsia="Times New Roman" w:hAnsi="Times New Roman" w:cs="Times New Roman"/>
          <w:sz w:val="28"/>
          <w:szCs w:val="28"/>
          <w:lang w:eastAsia="ar-SA"/>
        </w:rPr>
        <w:t>обучающимися</w:t>
      </w:r>
      <w:proofErr w:type="gramEnd"/>
      <w:r w:rsidRPr="002D3CF4">
        <w:rPr>
          <w:rFonts w:ascii="Times New Roman" w:eastAsia="Times New Roman" w:hAnsi="Times New Roman" w:cs="Times New Roman"/>
          <w:sz w:val="28"/>
          <w:szCs w:val="28"/>
          <w:lang w:eastAsia="ar-SA"/>
        </w:rPr>
        <w:t xml:space="preserve"> образовательных программ основного общ</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го образования.</w:t>
      </w:r>
    </w:p>
    <w:p w:rsidR="002D3CF4" w:rsidRPr="002D3CF4" w:rsidRDefault="002D3CF4" w:rsidP="002D3CF4">
      <w:pPr>
        <w:tabs>
          <w:tab w:val="left" w:pos="709"/>
        </w:tabs>
        <w:spacing w:after="0" w:line="240" w:lineRule="auto"/>
        <w:ind w:firstLine="567"/>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color w:val="000000"/>
          <w:sz w:val="28"/>
          <w:szCs w:val="28"/>
          <w:lang w:eastAsia="ar-SA"/>
        </w:rPr>
        <w:t xml:space="preserve">  Задачей основного общего образования является создание условий для воспитания, становления и формирования личности обучающегося, для разв</w:t>
      </w:r>
      <w:r w:rsidRPr="002D3CF4">
        <w:rPr>
          <w:rFonts w:ascii="Times New Roman" w:eastAsia="Times New Roman" w:hAnsi="Times New Roman" w:cs="Times New Roman"/>
          <w:color w:val="000000"/>
          <w:sz w:val="28"/>
          <w:szCs w:val="28"/>
          <w:lang w:eastAsia="ar-SA"/>
        </w:rPr>
        <w:t>и</w:t>
      </w:r>
      <w:r w:rsidRPr="002D3CF4">
        <w:rPr>
          <w:rFonts w:ascii="Times New Roman" w:eastAsia="Times New Roman" w:hAnsi="Times New Roman" w:cs="Times New Roman"/>
          <w:color w:val="000000"/>
          <w:sz w:val="28"/>
          <w:szCs w:val="28"/>
          <w:lang w:eastAsia="ar-SA"/>
        </w:rPr>
        <w:t>тия  его наклонностей, интересов и способностей к социальному самоопредел</w:t>
      </w:r>
      <w:r w:rsidRPr="002D3CF4">
        <w:rPr>
          <w:rFonts w:ascii="Times New Roman" w:eastAsia="Times New Roman" w:hAnsi="Times New Roman" w:cs="Times New Roman"/>
          <w:color w:val="000000"/>
          <w:sz w:val="28"/>
          <w:szCs w:val="28"/>
          <w:lang w:eastAsia="ar-SA"/>
        </w:rPr>
        <w:t>е</w:t>
      </w:r>
      <w:r w:rsidRPr="002D3CF4">
        <w:rPr>
          <w:rFonts w:ascii="Times New Roman" w:eastAsia="Times New Roman" w:hAnsi="Times New Roman" w:cs="Times New Roman"/>
          <w:color w:val="000000"/>
          <w:sz w:val="28"/>
          <w:szCs w:val="28"/>
          <w:lang w:eastAsia="ar-SA"/>
        </w:rPr>
        <w:t>нию.</w:t>
      </w:r>
    </w:p>
    <w:p w:rsidR="00E31916" w:rsidRDefault="00E31916" w:rsidP="002D3CF4">
      <w:pPr>
        <w:widowControl w:val="0"/>
        <w:tabs>
          <w:tab w:val="left" w:pos="709"/>
        </w:tabs>
        <w:spacing w:after="0" w:line="240" w:lineRule="auto"/>
        <w:ind w:firstLine="709"/>
        <w:jc w:val="both"/>
        <w:rPr>
          <w:rFonts w:ascii="Times New Roman" w:eastAsia="Times New Roman" w:hAnsi="Times New Roman" w:cs="Times New Roman"/>
          <w:sz w:val="28"/>
          <w:szCs w:val="28"/>
          <w:lang w:eastAsia="ar-SA"/>
        </w:rPr>
      </w:pPr>
    </w:p>
    <w:p w:rsidR="002D3CF4" w:rsidRPr="002D3CF4" w:rsidRDefault="002D3CF4" w:rsidP="002D3CF4">
      <w:pPr>
        <w:widowControl w:val="0"/>
        <w:tabs>
          <w:tab w:val="left" w:pos="709"/>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lastRenderedPageBreak/>
        <w:t xml:space="preserve">Основное общее образование обеспечивает освоение </w:t>
      </w:r>
      <w:proofErr w:type="gramStart"/>
      <w:r w:rsidRPr="002D3CF4">
        <w:rPr>
          <w:rFonts w:ascii="Times New Roman" w:eastAsia="Times New Roman" w:hAnsi="Times New Roman" w:cs="Times New Roman"/>
          <w:sz w:val="28"/>
          <w:szCs w:val="28"/>
          <w:lang w:eastAsia="ar-SA"/>
        </w:rPr>
        <w:t>обучающимися</w:t>
      </w:r>
      <w:proofErr w:type="gramEnd"/>
      <w:r w:rsidRPr="002D3CF4">
        <w:rPr>
          <w:rFonts w:ascii="Times New Roman" w:eastAsia="Times New Roman" w:hAnsi="Times New Roman" w:cs="Times New Roman"/>
          <w:sz w:val="28"/>
          <w:szCs w:val="28"/>
          <w:lang w:eastAsia="ar-SA"/>
        </w:rPr>
        <w:t xml:space="preserve"> о</w:t>
      </w:r>
      <w:r w:rsidRPr="002D3CF4">
        <w:rPr>
          <w:rFonts w:ascii="Times New Roman" w:eastAsia="Times New Roman" w:hAnsi="Times New Roman" w:cs="Times New Roman"/>
          <w:sz w:val="28"/>
          <w:szCs w:val="28"/>
          <w:lang w:eastAsia="ar-SA"/>
        </w:rPr>
        <w:t>б</w:t>
      </w:r>
      <w:r w:rsidRPr="002D3CF4">
        <w:rPr>
          <w:rFonts w:ascii="Times New Roman" w:eastAsia="Times New Roman" w:hAnsi="Times New Roman" w:cs="Times New Roman"/>
          <w:sz w:val="28"/>
          <w:szCs w:val="28"/>
          <w:lang w:eastAsia="ar-SA"/>
        </w:rPr>
        <w:t>щеобразовательных программ основного общего образования, программ углу</w:t>
      </w:r>
      <w:r w:rsidRPr="002D3CF4">
        <w:rPr>
          <w:rFonts w:ascii="Times New Roman" w:eastAsia="Times New Roman" w:hAnsi="Times New Roman" w:cs="Times New Roman"/>
          <w:sz w:val="28"/>
          <w:szCs w:val="28"/>
          <w:lang w:eastAsia="ar-SA"/>
        </w:rPr>
        <w:t>б</w:t>
      </w:r>
      <w:r w:rsidRPr="002D3CF4">
        <w:rPr>
          <w:rFonts w:ascii="Times New Roman" w:eastAsia="Times New Roman" w:hAnsi="Times New Roman" w:cs="Times New Roman"/>
          <w:sz w:val="28"/>
          <w:szCs w:val="28"/>
          <w:lang w:eastAsia="ar-SA"/>
        </w:rPr>
        <w:t>ленного изучения отдельных предметов;</w:t>
      </w:r>
    </w:p>
    <w:p w:rsidR="002D3CF4" w:rsidRPr="002D3CF4" w:rsidRDefault="002D3CF4" w:rsidP="002D3CF4">
      <w:pPr>
        <w:tabs>
          <w:tab w:val="left" w:pos="709"/>
        </w:tabs>
        <w:spacing w:after="0" w:line="240" w:lineRule="auto"/>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color w:val="000000"/>
          <w:sz w:val="28"/>
          <w:szCs w:val="28"/>
          <w:lang w:eastAsia="ar-SA"/>
        </w:rPr>
        <w:t xml:space="preserve">           </w:t>
      </w:r>
      <w:r w:rsidRPr="002D3CF4">
        <w:rPr>
          <w:rFonts w:ascii="Times New Roman" w:eastAsia="Times New Roman" w:hAnsi="Times New Roman" w:cs="Times New Roman"/>
          <w:sz w:val="28"/>
          <w:szCs w:val="28"/>
          <w:lang w:eastAsia="ar-SA"/>
        </w:rPr>
        <w:t xml:space="preserve">- среднее общее образование (нормативный срок освоения 2 года) </w:t>
      </w:r>
      <w:r w:rsidRPr="002D3CF4">
        <w:rPr>
          <w:rFonts w:ascii="Times New Roman" w:eastAsia="Times New Roman" w:hAnsi="Times New Roman" w:cs="Times New Roman"/>
          <w:color w:val="000000"/>
          <w:sz w:val="28"/>
          <w:szCs w:val="28"/>
          <w:lang w:eastAsia="ar-SA"/>
        </w:rPr>
        <w:t>–</w:t>
      </w:r>
      <w:r w:rsidRPr="002D3CF4">
        <w:rPr>
          <w:rFonts w:ascii="Times New Roman" w:eastAsia="Times New Roman" w:hAnsi="Times New Roman" w:cs="Times New Roman"/>
          <w:sz w:val="28"/>
          <w:szCs w:val="28"/>
          <w:lang w:eastAsia="ar-SA"/>
        </w:rPr>
        <w:t xml:space="preserve"> явл</w:t>
      </w:r>
      <w:r w:rsidRPr="002D3CF4">
        <w:rPr>
          <w:rFonts w:ascii="Times New Roman" w:eastAsia="Times New Roman" w:hAnsi="Times New Roman" w:cs="Times New Roman"/>
          <w:sz w:val="28"/>
          <w:szCs w:val="28"/>
          <w:lang w:eastAsia="ar-SA"/>
        </w:rPr>
        <w:t>я</w:t>
      </w:r>
      <w:r w:rsidRPr="002D3CF4">
        <w:rPr>
          <w:rFonts w:ascii="Times New Roman" w:eastAsia="Times New Roman" w:hAnsi="Times New Roman" w:cs="Times New Roman"/>
          <w:sz w:val="28"/>
          <w:szCs w:val="28"/>
          <w:lang w:eastAsia="ar-SA"/>
        </w:rPr>
        <w:t>ется завершающим этапом общеобразовательной подготовки, обеспечивающим освоение обучающимися образовательных программ среднего общего образ</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вания.</w:t>
      </w:r>
    </w:p>
    <w:p w:rsidR="002D3CF4" w:rsidRPr="002D3CF4" w:rsidRDefault="002D3CF4" w:rsidP="002D3CF4">
      <w:pPr>
        <w:tabs>
          <w:tab w:val="left" w:pos="709"/>
        </w:tabs>
        <w:spacing w:after="0" w:line="240" w:lineRule="auto"/>
        <w:ind w:firstLine="567"/>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color w:val="000000"/>
          <w:sz w:val="28"/>
          <w:szCs w:val="28"/>
          <w:lang w:eastAsia="ar-SA"/>
        </w:rPr>
        <w:t xml:space="preserve">  Задачами среднего общего образования являются развитие интереса к п</w:t>
      </w:r>
      <w:r w:rsidRPr="002D3CF4">
        <w:rPr>
          <w:rFonts w:ascii="Times New Roman" w:eastAsia="Times New Roman" w:hAnsi="Times New Roman" w:cs="Times New Roman"/>
          <w:color w:val="000000"/>
          <w:sz w:val="28"/>
          <w:szCs w:val="28"/>
          <w:lang w:eastAsia="ar-SA"/>
        </w:rPr>
        <w:t>о</w:t>
      </w:r>
      <w:r w:rsidRPr="002D3CF4">
        <w:rPr>
          <w:rFonts w:ascii="Times New Roman" w:eastAsia="Times New Roman" w:hAnsi="Times New Roman" w:cs="Times New Roman"/>
          <w:color w:val="000000"/>
          <w:sz w:val="28"/>
          <w:szCs w:val="28"/>
          <w:lang w:eastAsia="ar-SA"/>
        </w:rPr>
        <w:t>знанию и творческих способностей обучающегося, формирование навыков с</w:t>
      </w:r>
      <w:r w:rsidRPr="002D3CF4">
        <w:rPr>
          <w:rFonts w:ascii="Times New Roman" w:eastAsia="Times New Roman" w:hAnsi="Times New Roman" w:cs="Times New Roman"/>
          <w:color w:val="000000"/>
          <w:sz w:val="28"/>
          <w:szCs w:val="28"/>
          <w:lang w:eastAsia="ar-SA"/>
        </w:rPr>
        <w:t>а</w:t>
      </w:r>
      <w:r w:rsidRPr="002D3CF4">
        <w:rPr>
          <w:rFonts w:ascii="Times New Roman" w:eastAsia="Times New Roman" w:hAnsi="Times New Roman" w:cs="Times New Roman"/>
          <w:color w:val="000000"/>
          <w:sz w:val="28"/>
          <w:szCs w:val="28"/>
          <w:lang w:eastAsia="ar-SA"/>
        </w:rPr>
        <w:t>мостоятельной учебной деятельности на основе дифференциации обучения. В дополнение к обязательным предметам вводятся предметы по выбору самих обучающихся в целях реализации интересов, способностей и возможностей личности.</w:t>
      </w:r>
    </w:p>
    <w:p w:rsidR="002D3CF4" w:rsidRPr="002D3CF4" w:rsidRDefault="002D3CF4" w:rsidP="002D3CF4">
      <w:pPr>
        <w:tabs>
          <w:tab w:val="left" w:pos="709"/>
        </w:tabs>
        <w:spacing w:after="0" w:line="240" w:lineRule="auto"/>
        <w:jc w:val="both"/>
        <w:rPr>
          <w:rFonts w:ascii="Times New Roman" w:eastAsia="Times New Roman" w:hAnsi="Times New Roman" w:cs="Times New Roman"/>
          <w:bCs/>
          <w:sz w:val="28"/>
          <w:szCs w:val="28"/>
          <w:lang w:eastAsia="ar-SA"/>
        </w:rPr>
      </w:pPr>
      <w:r w:rsidRPr="002D3CF4">
        <w:rPr>
          <w:rFonts w:ascii="Times New Roman" w:eastAsia="Times New Roman" w:hAnsi="Times New Roman" w:cs="Times New Roman"/>
          <w:sz w:val="28"/>
          <w:szCs w:val="28"/>
          <w:lang w:eastAsia="ar-SA"/>
        </w:rPr>
        <w:t xml:space="preserve">          Начальное о</w:t>
      </w:r>
      <w:r w:rsidRPr="002D3CF4">
        <w:rPr>
          <w:rFonts w:ascii="Times New Roman" w:eastAsia="Times New Roman" w:hAnsi="Times New Roman" w:cs="Times New Roman"/>
          <w:bCs/>
          <w:sz w:val="28"/>
          <w:szCs w:val="28"/>
          <w:lang w:eastAsia="ar-SA"/>
        </w:rPr>
        <w:t xml:space="preserve">бщее образование, основное </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bCs/>
          <w:sz w:val="28"/>
          <w:szCs w:val="28"/>
          <w:lang w:eastAsia="ar-SA"/>
        </w:rPr>
        <w:t>бщее образование, среднее о</w:t>
      </w:r>
      <w:r w:rsidRPr="002D3CF4">
        <w:rPr>
          <w:rFonts w:ascii="Times New Roman" w:eastAsia="Times New Roman" w:hAnsi="Times New Roman" w:cs="Times New Roman"/>
          <w:bCs/>
          <w:sz w:val="28"/>
          <w:szCs w:val="28"/>
          <w:lang w:eastAsia="ar-SA"/>
        </w:rPr>
        <w:t>б</w:t>
      </w:r>
      <w:r w:rsidRPr="002D3CF4">
        <w:rPr>
          <w:rFonts w:ascii="Times New Roman" w:eastAsia="Times New Roman" w:hAnsi="Times New Roman" w:cs="Times New Roman"/>
          <w:bCs/>
          <w:sz w:val="28"/>
          <w:szCs w:val="28"/>
          <w:lang w:eastAsia="ar-SA"/>
        </w:rPr>
        <w:t>щее образование являются обязательными уровнями образования. Обучающи</w:t>
      </w:r>
      <w:r w:rsidRPr="002D3CF4">
        <w:rPr>
          <w:rFonts w:ascii="Times New Roman" w:eastAsia="Times New Roman" w:hAnsi="Times New Roman" w:cs="Times New Roman"/>
          <w:bCs/>
          <w:sz w:val="28"/>
          <w:szCs w:val="28"/>
          <w:lang w:eastAsia="ar-SA"/>
        </w:rPr>
        <w:t>е</w:t>
      </w:r>
      <w:r w:rsidRPr="002D3CF4">
        <w:rPr>
          <w:rFonts w:ascii="Times New Roman" w:eastAsia="Times New Roman" w:hAnsi="Times New Roman" w:cs="Times New Roman"/>
          <w:bCs/>
          <w:sz w:val="28"/>
          <w:szCs w:val="28"/>
          <w:lang w:eastAsia="ar-SA"/>
        </w:rPr>
        <w:t>ся, не освоившие основной образовательной программы</w:t>
      </w:r>
      <w:r w:rsidRPr="002D3CF4">
        <w:rPr>
          <w:rFonts w:ascii="Times New Roman" w:eastAsia="Times New Roman" w:hAnsi="Times New Roman" w:cs="Times New Roman"/>
          <w:sz w:val="28"/>
          <w:szCs w:val="28"/>
          <w:lang w:eastAsia="ar-SA"/>
        </w:rPr>
        <w:t xml:space="preserve"> начального о</w:t>
      </w:r>
      <w:r w:rsidRPr="002D3CF4">
        <w:rPr>
          <w:rFonts w:ascii="Times New Roman" w:eastAsia="Times New Roman" w:hAnsi="Times New Roman" w:cs="Times New Roman"/>
          <w:bCs/>
          <w:sz w:val="28"/>
          <w:szCs w:val="28"/>
          <w:lang w:eastAsia="ar-SA"/>
        </w:rPr>
        <w:t xml:space="preserve">бщего и (или) основного </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bCs/>
          <w:sz w:val="28"/>
          <w:szCs w:val="28"/>
          <w:lang w:eastAsia="ar-SA"/>
        </w:rPr>
        <w:t>бщего образования, не допускаются к обучению на следу</w:t>
      </w:r>
      <w:r w:rsidRPr="002D3CF4">
        <w:rPr>
          <w:rFonts w:ascii="Times New Roman" w:eastAsia="Times New Roman" w:hAnsi="Times New Roman" w:cs="Times New Roman"/>
          <w:bCs/>
          <w:sz w:val="28"/>
          <w:szCs w:val="28"/>
          <w:lang w:eastAsia="ar-SA"/>
        </w:rPr>
        <w:t>ю</w:t>
      </w:r>
      <w:r w:rsidRPr="002D3CF4">
        <w:rPr>
          <w:rFonts w:ascii="Times New Roman" w:eastAsia="Times New Roman" w:hAnsi="Times New Roman" w:cs="Times New Roman"/>
          <w:bCs/>
          <w:sz w:val="28"/>
          <w:szCs w:val="28"/>
          <w:lang w:eastAsia="ar-SA"/>
        </w:rPr>
        <w:t xml:space="preserve">щих уровнях общего образования. Требование обязательности среднего общего образования применительно к </w:t>
      </w:r>
      <w:proofErr w:type="gramStart"/>
      <w:r w:rsidRPr="002D3CF4">
        <w:rPr>
          <w:rFonts w:ascii="Times New Roman" w:eastAsia="Times New Roman" w:hAnsi="Times New Roman" w:cs="Times New Roman"/>
          <w:bCs/>
          <w:sz w:val="28"/>
          <w:szCs w:val="28"/>
          <w:lang w:eastAsia="ar-SA"/>
        </w:rPr>
        <w:t>конкретному</w:t>
      </w:r>
      <w:proofErr w:type="gramEnd"/>
      <w:r w:rsidRPr="002D3CF4">
        <w:rPr>
          <w:rFonts w:ascii="Times New Roman" w:eastAsia="Times New Roman" w:hAnsi="Times New Roman" w:cs="Times New Roman"/>
          <w:bCs/>
          <w:sz w:val="28"/>
          <w:szCs w:val="28"/>
          <w:lang w:eastAsia="ar-SA"/>
        </w:rPr>
        <w:t xml:space="preserve">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2D3CF4" w:rsidRPr="002D3CF4" w:rsidRDefault="002D3CF4" w:rsidP="002D3CF4">
      <w:pPr>
        <w:widowControl w:val="0"/>
        <w:shd w:val="clear" w:color="auto" w:fill="FFFFFF"/>
        <w:tabs>
          <w:tab w:val="left" w:pos="709"/>
        </w:tabs>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Школа самостоятельна в осуществлении образовательного процесса в с</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ответствии с данным Уставом, лицензией и свидетельством о государственной аккредитации.</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Образовательная деятельность по образовательным программам соотве</w:t>
      </w:r>
      <w:r w:rsidRPr="002D3CF4">
        <w:rPr>
          <w:rFonts w:ascii="Times New Roman" w:eastAsia="Times New Roman" w:hAnsi="Times New Roman" w:cs="Times New Roman"/>
          <w:sz w:val="28"/>
          <w:szCs w:val="28"/>
          <w:lang w:eastAsia="ar-SA"/>
        </w:rPr>
        <w:t>т</w:t>
      </w:r>
      <w:r w:rsidRPr="002D3CF4">
        <w:rPr>
          <w:rFonts w:ascii="Times New Roman" w:eastAsia="Times New Roman" w:hAnsi="Times New Roman" w:cs="Times New Roman"/>
          <w:sz w:val="28"/>
          <w:szCs w:val="28"/>
          <w:lang w:eastAsia="ar-SA"/>
        </w:rPr>
        <w:t>ствующего уровня общего образования организуется в соответствии с распис</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нием учебных занятий, которое разрабатывается и утверждается Школой сам</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стоятельно.</w:t>
      </w:r>
    </w:p>
    <w:p w:rsidR="002D3CF4" w:rsidRPr="002D3CF4" w:rsidRDefault="002D3CF4" w:rsidP="002D3CF4">
      <w:pPr>
        <w:widowControl w:val="0"/>
        <w:tabs>
          <w:tab w:val="left" w:pos="709"/>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4</w:t>
      </w:r>
      <w:r w:rsidRPr="002D3CF4">
        <w:rPr>
          <w:rFonts w:ascii="Times New Roman" w:eastAsia="Times New Roman" w:hAnsi="Times New Roman" w:cs="Times New Roman"/>
          <w:b/>
          <w:sz w:val="28"/>
          <w:szCs w:val="28"/>
          <w:lang w:eastAsia="ar-SA"/>
        </w:rPr>
        <w:t>.</w:t>
      </w:r>
      <w:r w:rsidRPr="002D3CF4">
        <w:rPr>
          <w:rFonts w:ascii="Times New Roman" w:eastAsia="Times New Roman" w:hAnsi="Times New Roman" w:cs="Times New Roman"/>
          <w:sz w:val="28"/>
          <w:szCs w:val="28"/>
          <w:lang w:eastAsia="ar-SA"/>
        </w:rPr>
        <w:t>4. По желанию обучающихся и их родителей (законных представит</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лей)  при наличии материальных средств и материально-технических</w:t>
      </w:r>
      <w:r w:rsidRPr="002D3CF4">
        <w:rPr>
          <w:rFonts w:ascii="Times New Roman" w:eastAsia="Times New Roman" w:hAnsi="Times New Roman" w:cs="Times New Roman"/>
          <w:b/>
          <w:sz w:val="28"/>
          <w:szCs w:val="28"/>
          <w:lang w:eastAsia="ar-SA"/>
        </w:rPr>
        <w:t xml:space="preserve"> </w:t>
      </w:r>
      <w:r w:rsidRPr="002D3CF4">
        <w:rPr>
          <w:rFonts w:ascii="Times New Roman" w:eastAsia="Times New Roman" w:hAnsi="Times New Roman" w:cs="Times New Roman"/>
          <w:sz w:val="28"/>
          <w:szCs w:val="28"/>
          <w:lang w:eastAsia="ar-SA"/>
        </w:rPr>
        <w:t>условий</w:t>
      </w:r>
      <w:r w:rsidRPr="002D3CF4">
        <w:rPr>
          <w:rFonts w:ascii="Times New Roman" w:eastAsia="Times New Roman" w:hAnsi="Times New Roman" w:cs="Times New Roman"/>
          <w:b/>
          <w:sz w:val="28"/>
          <w:szCs w:val="28"/>
          <w:lang w:eastAsia="ar-SA"/>
        </w:rPr>
        <w:t xml:space="preserve"> </w:t>
      </w:r>
      <w:r w:rsidRPr="002D3CF4">
        <w:rPr>
          <w:rFonts w:ascii="Times New Roman" w:eastAsia="Times New Roman" w:hAnsi="Times New Roman" w:cs="Times New Roman"/>
          <w:sz w:val="28"/>
          <w:szCs w:val="28"/>
          <w:lang w:eastAsia="ar-SA"/>
        </w:rPr>
        <w:t>на  уровне основного общего образования и (или) среднего общего образования  может быть введено изучение второго иностранного языка.</w:t>
      </w:r>
    </w:p>
    <w:p w:rsidR="002D3CF4" w:rsidRPr="002D3CF4" w:rsidRDefault="002D3CF4" w:rsidP="002D3CF4">
      <w:pPr>
        <w:widowControl w:val="0"/>
        <w:tabs>
          <w:tab w:val="left" w:pos="709"/>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В дополнение к обязательным предметам, определенным федеральным государственным образовательным стандартом, могут вводиться новые уче</w:t>
      </w:r>
      <w:r w:rsidRPr="002D3CF4">
        <w:rPr>
          <w:rFonts w:ascii="Times New Roman" w:eastAsia="Times New Roman" w:hAnsi="Times New Roman" w:cs="Times New Roman"/>
          <w:sz w:val="28"/>
          <w:szCs w:val="28"/>
          <w:lang w:eastAsia="ar-SA"/>
        </w:rPr>
        <w:t>б</w:t>
      </w:r>
      <w:r w:rsidRPr="002D3CF4">
        <w:rPr>
          <w:rFonts w:ascii="Times New Roman" w:eastAsia="Times New Roman" w:hAnsi="Times New Roman" w:cs="Times New Roman"/>
          <w:sz w:val="28"/>
          <w:szCs w:val="28"/>
          <w:lang w:eastAsia="ar-SA"/>
        </w:rPr>
        <w:t>ные предметы, обязательные занятия по выбору, факультативные, индивид</w:t>
      </w:r>
      <w:r w:rsidRPr="002D3CF4">
        <w:rPr>
          <w:rFonts w:ascii="Times New Roman" w:eastAsia="Times New Roman" w:hAnsi="Times New Roman" w:cs="Times New Roman"/>
          <w:sz w:val="28"/>
          <w:szCs w:val="28"/>
          <w:lang w:eastAsia="ar-SA"/>
        </w:rPr>
        <w:t>у</w:t>
      </w:r>
      <w:r w:rsidRPr="002D3CF4">
        <w:rPr>
          <w:rFonts w:ascii="Times New Roman" w:eastAsia="Times New Roman" w:hAnsi="Times New Roman" w:cs="Times New Roman"/>
          <w:sz w:val="28"/>
          <w:szCs w:val="28"/>
          <w:lang w:eastAsia="ar-SA"/>
        </w:rPr>
        <w:t>альные, групповые занятия, элективные учебные предметы, различные формы, виды внешкольных занятий, направленные на более полное развитие способн</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стей и потребностей обучающихся.</w:t>
      </w:r>
    </w:p>
    <w:p w:rsidR="002D3CF4" w:rsidRPr="002D3CF4" w:rsidRDefault="002D3CF4" w:rsidP="002D3CF4">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shd w:val="clear" w:color="auto" w:fill="FFFFFF"/>
          <w:lang w:eastAsia="ar-SA"/>
        </w:rPr>
        <w:t>Организация образовательной деятельности  по образовательным пр</w:t>
      </w:r>
      <w:r w:rsidRPr="002D3CF4">
        <w:rPr>
          <w:rFonts w:ascii="Times New Roman" w:eastAsia="Times New Roman" w:hAnsi="Times New Roman" w:cs="Times New Roman"/>
          <w:sz w:val="28"/>
          <w:szCs w:val="28"/>
          <w:shd w:val="clear" w:color="auto" w:fill="FFFFFF"/>
          <w:lang w:eastAsia="ar-SA"/>
        </w:rPr>
        <w:t>о</w:t>
      </w:r>
      <w:r w:rsidRPr="002D3CF4">
        <w:rPr>
          <w:rFonts w:ascii="Times New Roman" w:eastAsia="Times New Roman" w:hAnsi="Times New Roman" w:cs="Times New Roman"/>
          <w:sz w:val="28"/>
          <w:szCs w:val="28"/>
          <w:shd w:val="clear" w:color="auto" w:fill="FFFFFF"/>
          <w:lang w:eastAsia="ar-SA"/>
        </w:rPr>
        <w:t>граммам начального общего, основного общего и среднего общего образования  может быть основана на дифференциации содержания с учётом образовател</w:t>
      </w:r>
      <w:r w:rsidRPr="002D3CF4">
        <w:rPr>
          <w:rFonts w:ascii="Times New Roman" w:eastAsia="Times New Roman" w:hAnsi="Times New Roman" w:cs="Times New Roman"/>
          <w:sz w:val="28"/>
          <w:szCs w:val="28"/>
          <w:shd w:val="clear" w:color="auto" w:fill="FFFFFF"/>
          <w:lang w:eastAsia="ar-SA"/>
        </w:rPr>
        <w:t>ь</w:t>
      </w:r>
      <w:r w:rsidRPr="002D3CF4">
        <w:rPr>
          <w:rFonts w:ascii="Times New Roman" w:eastAsia="Times New Roman" w:hAnsi="Times New Roman" w:cs="Times New Roman"/>
          <w:sz w:val="28"/>
          <w:szCs w:val="28"/>
          <w:shd w:val="clear" w:color="auto" w:fill="FFFFFF"/>
          <w:lang w:eastAsia="ar-SA"/>
        </w:rPr>
        <w:t>ных потребностей и интересов обучающихся, обеспечивающих углублённое изучение отдельных учебных предметов, предметных областей соответству</w:t>
      </w:r>
      <w:r w:rsidRPr="002D3CF4">
        <w:rPr>
          <w:rFonts w:ascii="Times New Roman" w:eastAsia="Times New Roman" w:hAnsi="Times New Roman" w:cs="Times New Roman"/>
          <w:sz w:val="28"/>
          <w:szCs w:val="28"/>
          <w:shd w:val="clear" w:color="auto" w:fill="FFFFFF"/>
          <w:lang w:eastAsia="ar-SA"/>
        </w:rPr>
        <w:t>ю</w:t>
      </w:r>
      <w:r w:rsidRPr="002D3CF4">
        <w:rPr>
          <w:rFonts w:ascii="Times New Roman" w:eastAsia="Times New Roman" w:hAnsi="Times New Roman" w:cs="Times New Roman"/>
          <w:sz w:val="28"/>
          <w:szCs w:val="28"/>
          <w:shd w:val="clear" w:color="auto" w:fill="FFFFFF"/>
          <w:lang w:eastAsia="ar-SA"/>
        </w:rPr>
        <w:t>щей образовательной программы (профильное обучение).</w:t>
      </w:r>
    </w:p>
    <w:p w:rsidR="002D3CF4" w:rsidRPr="002D3CF4" w:rsidRDefault="002D3CF4" w:rsidP="002D3CF4">
      <w:pPr>
        <w:widowControl w:val="0"/>
        <w:tabs>
          <w:tab w:val="left" w:pos="709"/>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ru-RU"/>
        </w:rPr>
        <w:lastRenderedPageBreak/>
        <w:t>Организация индивидуального отбора при приеме либо переводе в  м</w:t>
      </w:r>
      <w:r w:rsidRPr="002D3CF4">
        <w:rPr>
          <w:rFonts w:ascii="Times New Roman" w:eastAsia="Times New Roman" w:hAnsi="Times New Roman" w:cs="Times New Roman"/>
          <w:sz w:val="28"/>
          <w:szCs w:val="28"/>
          <w:lang w:eastAsia="ru-RU"/>
        </w:rPr>
        <w:t>у</w:t>
      </w:r>
      <w:r w:rsidRPr="002D3CF4">
        <w:rPr>
          <w:rFonts w:ascii="Times New Roman" w:eastAsia="Times New Roman" w:hAnsi="Times New Roman" w:cs="Times New Roman"/>
          <w:sz w:val="28"/>
          <w:szCs w:val="28"/>
          <w:lang w:eastAsia="ru-RU"/>
        </w:rPr>
        <w:t>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Смоленской области.</w:t>
      </w:r>
    </w:p>
    <w:p w:rsidR="002D3CF4" w:rsidRPr="002D3CF4" w:rsidRDefault="002D3CF4" w:rsidP="002D3CF4">
      <w:pPr>
        <w:widowControl w:val="0"/>
        <w:tabs>
          <w:tab w:val="left" w:pos="709"/>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4.5.</w:t>
      </w:r>
      <w:r w:rsidRPr="002D3CF4">
        <w:rPr>
          <w:rFonts w:ascii="Times New Roman" w:eastAsia="Times New Roman" w:hAnsi="Times New Roman" w:cs="Times New Roman"/>
          <w:sz w:val="20"/>
          <w:szCs w:val="20"/>
          <w:lang w:eastAsia="ar-SA"/>
        </w:rPr>
        <w:t xml:space="preserve"> </w:t>
      </w:r>
      <w:r w:rsidRPr="002D3CF4">
        <w:rPr>
          <w:rFonts w:ascii="Times New Roman" w:eastAsia="Times New Roman" w:hAnsi="Times New Roman" w:cs="Times New Roman"/>
          <w:sz w:val="28"/>
          <w:szCs w:val="28"/>
          <w:lang w:eastAsia="ar-SA"/>
        </w:rPr>
        <w:t xml:space="preserve">Обучение в Школе с учётом потребностей, возможностей личности и в зависимости от объёма обязательных занятий педагогических работников с </w:t>
      </w:r>
      <w:proofErr w:type="gramStart"/>
      <w:r w:rsidRPr="002D3CF4">
        <w:rPr>
          <w:rFonts w:ascii="Times New Roman" w:eastAsia="Times New Roman" w:hAnsi="Times New Roman" w:cs="Times New Roman"/>
          <w:sz w:val="28"/>
          <w:szCs w:val="28"/>
          <w:lang w:eastAsia="ar-SA"/>
        </w:rPr>
        <w:t>обучающимися</w:t>
      </w:r>
      <w:proofErr w:type="gramEnd"/>
      <w:r w:rsidRPr="002D3CF4">
        <w:rPr>
          <w:rFonts w:ascii="Times New Roman" w:eastAsia="Times New Roman" w:hAnsi="Times New Roman" w:cs="Times New Roman"/>
          <w:sz w:val="28"/>
          <w:szCs w:val="28"/>
          <w:lang w:eastAsia="ar-SA"/>
        </w:rPr>
        <w:t xml:space="preserve"> осуществляются в очной, очно-заочной или заочной форме. </w:t>
      </w:r>
    </w:p>
    <w:p w:rsidR="002D3CF4" w:rsidRPr="002D3CF4" w:rsidRDefault="002D3CF4" w:rsidP="002D3CF4">
      <w:pPr>
        <w:widowControl w:val="0"/>
        <w:tabs>
          <w:tab w:val="left" w:pos="709"/>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Общее образование может быть получено в форме семейного образов</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ния. Среднее общее образование может быть получено в форме самообразов</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 xml:space="preserve">ния. Допускается сочетание различных форм получения образования и форм обучения. </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Обучение в форме семейного образования и самообразования осущест</w:t>
      </w:r>
      <w:r w:rsidRPr="002D3CF4">
        <w:rPr>
          <w:rFonts w:ascii="Times New Roman" w:eastAsia="Times New Roman" w:hAnsi="Times New Roman" w:cs="Times New Roman"/>
          <w:sz w:val="28"/>
          <w:szCs w:val="28"/>
          <w:lang w:eastAsia="ar-SA"/>
        </w:rPr>
        <w:t>в</w:t>
      </w:r>
      <w:r w:rsidRPr="002D3CF4">
        <w:rPr>
          <w:rFonts w:ascii="Times New Roman" w:eastAsia="Times New Roman" w:hAnsi="Times New Roman" w:cs="Times New Roman"/>
          <w:sz w:val="28"/>
          <w:szCs w:val="28"/>
          <w:lang w:eastAsia="ar-SA"/>
        </w:rPr>
        <w:t>ляется с правом последующего прохождения в соответствии с частью 3 статьи 34 Федерального закона «Об образовании в Российской Федерации» от 29.12.2012 № 273-ФЗ промежуточной и государственной итоговой аттестации в Школе.</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Формы получения образования и формы </w:t>
      </w:r>
      <w:proofErr w:type="gramStart"/>
      <w:r w:rsidRPr="002D3CF4">
        <w:rPr>
          <w:rFonts w:ascii="Times New Roman" w:eastAsia="Times New Roman" w:hAnsi="Times New Roman" w:cs="Times New Roman"/>
          <w:sz w:val="28"/>
          <w:szCs w:val="28"/>
          <w:lang w:eastAsia="ar-SA"/>
        </w:rPr>
        <w:t>обучения</w:t>
      </w:r>
      <w:proofErr w:type="gramEnd"/>
      <w:r w:rsidRPr="002D3CF4">
        <w:rPr>
          <w:rFonts w:ascii="Times New Roman" w:eastAsia="Times New Roman" w:hAnsi="Times New Roman" w:cs="Times New Roman"/>
          <w:sz w:val="28"/>
          <w:szCs w:val="28"/>
          <w:lang w:eastAsia="ar-SA"/>
        </w:rPr>
        <w:t xml:space="preserve"> по основной образов</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тельной программе по каждому уровню образования определяется соответс</w:t>
      </w:r>
      <w:r w:rsidRPr="002D3CF4">
        <w:rPr>
          <w:rFonts w:ascii="Times New Roman" w:eastAsia="Times New Roman" w:hAnsi="Times New Roman" w:cs="Times New Roman"/>
          <w:sz w:val="28"/>
          <w:szCs w:val="28"/>
          <w:lang w:eastAsia="ar-SA"/>
        </w:rPr>
        <w:t>т</w:t>
      </w:r>
      <w:r w:rsidRPr="002D3CF4">
        <w:rPr>
          <w:rFonts w:ascii="Times New Roman" w:eastAsia="Times New Roman" w:hAnsi="Times New Roman" w:cs="Times New Roman"/>
          <w:sz w:val="28"/>
          <w:szCs w:val="28"/>
          <w:lang w:eastAsia="ar-SA"/>
        </w:rPr>
        <w:t>вующими федеральными государственными образовательными стандартами.</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Для всех форм получения образования в рамках конкретной основной о</w:t>
      </w:r>
      <w:r w:rsidRPr="002D3CF4">
        <w:rPr>
          <w:rFonts w:ascii="Times New Roman" w:eastAsia="Times New Roman" w:hAnsi="Times New Roman" w:cs="Times New Roman"/>
          <w:sz w:val="28"/>
          <w:szCs w:val="20"/>
          <w:lang w:eastAsia="ar-SA"/>
        </w:rPr>
        <w:t>б</w:t>
      </w:r>
      <w:r w:rsidRPr="002D3CF4">
        <w:rPr>
          <w:rFonts w:ascii="Times New Roman" w:eastAsia="Times New Roman" w:hAnsi="Times New Roman" w:cs="Times New Roman"/>
          <w:sz w:val="28"/>
          <w:szCs w:val="20"/>
          <w:lang w:eastAsia="ar-SA"/>
        </w:rPr>
        <w:t>разовательной программы действует единый федеральный государственный образовательный стандарт. Школа при всех формах получения образования вправе использовать дистанционные образовательные технологии.</w:t>
      </w:r>
    </w:p>
    <w:p w:rsidR="002D3CF4" w:rsidRPr="002D3CF4" w:rsidRDefault="002D3CF4" w:rsidP="002D3CF4">
      <w:pPr>
        <w:widowControl w:val="0"/>
        <w:tabs>
          <w:tab w:val="left" w:pos="1440"/>
        </w:tabs>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4.6. Обучение и воспитание в Школе ведутся на русском языке. В Школе преподаются  в качестве </w:t>
      </w:r>
      <w:proofErr w:type="gramStart"/>
      <w:r w:rsidRPr="002D3CF4">
        <w:rPr>
          <w:rFonts w:ascii="Times New Roman" w:eastAsia="Times New Roman" w:hAnsi="Times New Roman" w:cs="Times New Roman"/>
          <w:sz w:val="28"/>
          <w:szCs w:val="20"/>
          <w:lang w:eastAsia="ar-SA"/>
        </w:rPr>
        <w:t>иностранного</w:t>
      </w:r>
      <w:proofErr w:type="gramEnd"/>
      <w:r w:rsidRPr="002D3CF4">
        <w:rPr>
          <w:rFonts w:ascii="Times New Roman" w:eastAsia="Times New Roman" w:hAnsi="Times New Roman" w:cs="Times New Roman"/>
          <w:sz w:val="28"/>
          <w:szCs w:val="20"/>
          <w:lang w:eastAsia="ar-SA"/>
        </w:rPr>
        <w:t xml:space="preserve">   немецкий, французский и  английский языки.</w:t>
      </w:r>
    </w:p>
    <w:p w:rsidR="002D3CF4" w:rsidRPr="002D3CF4" w:rsidRDefault="002D3CF4" w:rsidP="00F92925">
      <w:pPr>
        <w:widowControl w:val="0"/>
        <w:tabs>
          <w:tab w:val="left" w:pos="720"/>
          <w:tab w:val="left" w:pos="1440"/>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ab/>
        <w:t>4.7. Обучение  в Школе  основывается  на  применении  гибких  форм о</w:t>
      </w:r>
      <w:r w:rsidRPr="002D3CF4">
        <w:rPr>
          <w:rFonts w:ascii="Times New Roman" w:eastAsia="Times New Roman" w:hAnsi="Times New Roman" w:cs="Times New Roman"/>
          <w:sz w:val="28"/>
          <w:szCs w:val="28"/>
          <w:lang w:eastAsia="ar-SA"/>
        </w:rPr>
        <w:t>р</w:t>
      </w:r>
      <w:r w:rsidRPr="002D3CF4">
        <w:rPr>
          <w:rFonts w:ascii="Times New Roman" w:eastAsia="Times New Roman" w:hAnsi="Times New Roman" w:cs="Times New Roman"/>
          <w:sz w:val="28"/>
          <w:szCs w:val="28"/>
          <w:lang w:eastAsia="ar-SA"/>
        </w:rPr>
        <w:t>ганизации   образовательного   процесса,   способствующих  формированию и</w:t>
      </w:r>
      <w:r w:rsidRPr="002D3CF4">
        <w:rPr>
          <w:rFonts w:ascii="Times New Roman" w:eastAsia="Times New Roman" w:hAnsi="Times New Roman" w:cs="Times New Roman"/>
          <w:sz w:val="28"/>
          <w:szCs w:val="28"/>
          <w:lang w:eastAsia="ar-SA"/>
        </w:rPr>
        <w:t>н</w:t>
      </w:r>
      <w:r w:rsidRPr="002D3CF4">
        <w:rPr>
          <w:rFonts w:ascii="Times New Roman" w:eastAsia="Times New Roman" w:hAnsi="Times New Roman" w:cs="Times New Roman"/>
          <w:sz w:val="28"/>
          <w:szCs w:val="28"/>
          <w:lang w:eastAsia="ar-SA"/>
        </w:rPr>
        <w:t>теллекта,  исследовательских  умений и навыков,  ориентированных  на личные способности  обучающихся  и  их  развитие  через  различные  виды  деятельн</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 xml:space="preserve">сти по выбору самих обучающихся. </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ar-SA"/>
        </w:rPr>
        <w:t>4.8. Школа</w:t>
      </w:r>
      <w:r w:rsidRPr="002D3CF4">
        <w:rPr>
          <w:rFonts w:ascii="Times New Roman" w:eastAsia="Times New Roman" w:hAnsi="Times New Roman" w:cs="Times New Roman"/>
          <w:sz w:val="28"/>
          <w:szCs w:val="28"/>
          <w:lang w:eastAsia="ru-RU"/>
        </w:rPr>
        <w:t xml:space="preserve"> обеспечивает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w:t>
      </w:r>
      <w:r w:rsidRPr="002D3CF4">
        <w:rPr>
          <w:rFonts w:ascii="Times New Roman" w:eastAsia="Times New Roman" w:hAnsi="Times New Roman" w:cs="Times New Roman"/>
          <w:sz w:val="28"/>
          <w:szCs w:val="28"/>
          <w:lang w:eastAsia="ru-RU"/>
        </w:rPr>
        <w:t>о</w:t>
      </w:r>
      <w:r w:rsidRPr="002D3CF4">
        <w:rPr>
          <w:rFonts w:ascii="Times New Roman" w:eastAsia="Times New Roman" w:hAnsi="Times New Roman" w:cs="Times New Roman"/>
          <w:sz w:val="28"/>
          <w:szCs w:val="28"/>
          <w:lang w:eastAsia="ru-RU"/>
        </w:rPr>
        <w:t>собностям, интересам и потребностям обучающихся.</w:t>
      </w:r>
    </w:p>
    <w:p w:rsidR="002C77D3" w:rsidRPr="00BE7F1F" w:rsidRDefault="002D3CF4" w:rsidP="002D3CF4">
      <w:pPr>
        <w:widowControl w:val="0"/>
        <w:tabs>
          <w:tab w:val="left" w:pos="709"/>
          <w:tab w:val="left" w:pos="1440"/>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4.9. Ведущими технологиями, обеспечивающими реализацию образов</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тельных программ, являются адаптивная система обучения (АСО); коллекти</w:t>
      </w:r>
      <w:r w:rsidRPr="002D3CF4">
        <w:rPr>
          <w:rFonts w:ascii="Times New Roman" w:eastAsia="Times New Roman" w:hAnsi="Times New Roman" w:cs="Times New Roman"/>
          <w:sz w:val="28"/>
          <w:szCs w:val="28"/>
          <w:lang w:eastAsia="ar-SA"/>
        </w:rPr>
        <w:t>в</w:t>
      </w:r>
      <w:r w:rsidRPr="002D3CF4">
        <w:rPr>
          <w:rFonts w:ascii="Times New Roman" w:eastAsia="Times New Roman" w:hAnsi="Times New Roman" w:cs="Times New Roman"/>
          <w:sz w:val="28"/>
          <w:szCs w:val="28"/>
          <w:lang w:eastAsia="ar-SA"/>
        </w:rPr>
        <w:t>ные способы обучения (КСО); личностно - ориентированное обучение; техн</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логия модульного обучения; технология организации обучения как игры (игр</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 xml:space="preserve">вое моделирование), проектная методика, ИКТ и дистанционные технологии, технология дифференцированного обучения и другие современные технологии. </w:t>
      </w:r>
    </w:p>
    <w:p w:rsidR="002C77D3" w:rsidRPr="00BE7F1F" w:rsidRDefault="002C77D3" w:rsidP="002D3CF4">
      <w:pPr>
        <w:widowControl w:val="0"/>
        <w:tabs>
          <w:tab w:val="left" w:pos="709"/>
          <w:tab w:val="left" w:pos="1440"/>
        </w:tabs>
        <w:spacing w:after="0" w:line="240" w:lineRule="auto"/>
        <w:ind w:firstLine="709"/>
        <w:jc w:val="both"/>
        <w:rPr>
          <w:rFonts w:ascii="Times New Roman" w:eastAsia="Times New Roman" w:hAnsi="Times New Roman" w:cs="Times New Roman"/>
          <w:sz w:val="28"/>
          <w:szCs w:val="28"/>
          <w:lang w:eastAsia="ar-SA"/>
        </w:rPr>
      </w:pPr>
    </w:p>
    <w:p w:rsidR="002D3CF4" w:rsidRPr="002D3CF4" w:rsidRDefault="002D3CF4" w:rsidP="002C77D3">
      <w:pPr>
        <w:widowControl w:val="0"/>
        <w:tabs>
          <w:tab w:val="left" w:pos="709"/>
          <w:tab w:val="left" w:pos="1440"/>
        </w:tabs>
        <w:spacing w:after="0" w:line="240" w:lineRule="auto"/>
        <w:jc w:val="both"/>
        <w:rPr>
          <w:rFonts w:ascii="Times New Roman" w:eastAsia="Times New Roman" w:hAnsi="Times New Roman" w:cs="Arial CYR"/>
          <w:sz w:val="28"/>
          <w:szCs w:val="28"/>
          <w:lang w:eastAsia="ar-SA"/>
        </w:rPr>
      </w:pPr>
      <w:r w:rsidRPr="002D3CF4">
        <w:rPr>
          <w:rFonts w:ascii="Times New Roman" w:eastAsia="Times New Roman" w:hAnsi="Times New Roman" w:cs="Times New Roman"/>
          <w:sz w:val="28"/>
          <w:szCs w:val="28"/>
          <w:lang w:eastAsia="ar-SA"/>
        </w:rPr>
        <w:lastRenderedPageBreak/>
        <w:t>В образовательное пространство Школы внедряются также новые педагогич</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ские технологии: а</w:t>
      </w:r>
      <w:r w:rsidRPr="002D3CF4">
        <w:rPr>
          <w:rFonts w:ascii="Times New Roman" w:eastAsia="Times New Roman" w:hAnsi="Times New Roman" w:cs="Arial CYR"/>
          <w:sz w:val="28"/>
          <w:szCs w:val="28"/>
          <w:lang w:eastAsia="ar-SA"/>
        </w:rPr>
        <w:t xml:space="preserve">ктивные методы обучения,  </w:t>
      </w:r>
      <w:proofErr w:type="spellStart"/>
      <w:r w:rsidRPr="002D3CF4">
        <w:rPr>
          <w:rFonts w:ascii="Times New Roman" w:eastAsia="Times New Roman" w:hAnsi="Times New Roman" w:cs="Arial CYR"/>
          <w:sz w:val="28"/>
          <w:szCs w:val="28"/>
          <w:lang w:eastAsia="ar-SA"/>
        </w:rPr>
        <w:t>здоровьесберегающие</w:t>
      </w:r>
      <w:proofErr w:type="spellEnd"/>
      <w:r w:rsidRPr="002D3CF4">
        <w:rPr>
          <w:rFonts w:ascii="Times New Roman" w:eastAsia="Times New Roman" w:hAnsi="Times New Roman" w:cs="Arial CYR"/>
          <w:sz w:val="28"/>
          <w:szCs w:val="28"/>
          <w:lang w:eastAsia="ar-SA"/>
        </w:rPr>
        <w:t xml:space="preserve"> технол</w:t>
      </w:r>
      <w:r w:rsidRPr="002D3CF4">
        <w:rPr>
          <w:rFonts w:ascii="Times New Roman" w:eastAsia="Times New Roman" w:hAnsi="Times New Roman" w:cs="Arial CYR"/>
          <w:sz w:val="28"/>
          <w:szCs w:val="28"/>
          <w:lang w:eastAsia="ar-SA"/>
        </w:rPr>
        <w:t>о</w:t>
      </w:r>
      <w:r w:rsidRPr="002D3CF4">
        <w:rPr>
          <w:rFonts w:ascii="Times New Roman" w:eastAsia="Times New Roman" w:hAnsi="Times New Roman" w:cs="Arial CYR"/>
          <w:sz w:val="28"/>
          <w:szCs w:val="28"/>
          <w:lang w:eastAsia="ar-SA"/>
        </w:rPr>
        <w:t>гии, обучение в сотрудничестве, метод проектов, индивидуальный и диффере</w:t>
      </w:r>
      <w:r w:rsidRPr="002D3CF4">
        <w:rPr>
          <w:rFonts w:ascii="Times New Roman" w:eastAsia="Times New Roman" w:hAnsi="Times New Roman" w:cs="Arial CYR"/>
          <w:sz w:val="28"/>
          <w:szCs w:val="28"/>
          <w:lang w:eastAsia="ar-SA"/>
        </w:rPr>
        <w:t>н</w:t>
      </w:r>
      <w:r w:rsidRPr="002D3CF4">
        <w:rPr>
          <w:rFonts w:ascii="Times New Roman" w:eastAsia="Times New Roman" w:hAnsi="Times New Roman" w:cs="Arial CYR"/>
          <w:sz w:val="28"/>
          <w:szCs w:val="28"/>
          <w:lang w:eastAsia="ar-SA"/>
        </w:rPr>
        <w:t>цированный подход к обучению.</w:t>
      </w:r>
    </w:p>
    <w:p w:rsidR="002D3CF4" w:rsidRPr="002D3CF4" w:rsidRDefault="002D3CF4" w:rsidP="002D3CF4">
      <w:pPr>
        <w:widowControl w:val="0"/>
        <w:tabs>
          <w:tab w:val="left" w:pos="709"/>
          <w:tab w:val="left" w:pos="1440"/>
        </w:tabs>
        <w:spacing w:after="0" w:line="240" w:lineRule="auto"/>
        <w:ind w:firstLine="709"/>
        <w:jc w:val="both"/>
        <w:rPr>
          <w:rFonts w:ascii="Times New Roman" w:eastAsia="Times New Roman" w:hAnsi="Times New Roman" w:cs="Arial CYR"/>
          <w:sz w:val="28"/>
          <w:szCs w:val="20"/>
          <w:lang w:eastAsia="ar-SA"/>
        </w:rPr>
      </w:pPr>
      <w:r w:rsidRPr="002D3CF4">
        <w:rPr>
          <w:rFonts w:ascii="Times New Roman" w:eastAsia="Times New Roman" w:hAnsi="Times New Roman" w:cs="Arial CYR"/>
          <w:sz w:val="28"/>
          <w:szCs w:val="20"/>
          <w:lang w:eastAsia="ar-SA"/>
        </w:rPr>
        <w:t>4.10. О</w:t>
      </w:r>
      <w:r w:rsidRPr="002D3CF4">
        <w:rPr>
          <w:rFonts w:ascii="Times New Roman" w:eastAsia="Times New Roman" w:hAnsi="Times New Roman" w:cs="Times New Roman"/>
          <w:sz w:val="28"/>
          <w:szCs w:val="20"/>
          <w:lang w:eastAsia="ar-SA"/>
        </w:rPr>
        <w:t xml:space="preserve">бучение и воспитание в Школе обеспечиваются  бесплатно, в том числе  факультативные занятия, </w:t>
      </w:r>
      <w:r w:rsidRPr="002D3CF4">
        <w:rPr>
          <w:rFonts w:ascii="Times New Roman" w:eastAsia="Times New Roman" w:hAnsi="Times New Roman" w:cs="Arial CYR"/>
          <w:sz w:val="28"/>
          <w:szCs w:val="20"/>
          <w:lang w:eastAsia="ar-SA"/>
        </w:rPr>
        <w:t>элективные учебные предметы  по выбору,</w:t>
      </w:r>
      <w:r w:rsidRPr="002D3CF4">
        <w:rPr>
          <w:rFonts w:ascii="Times New Roman" w:eastAsia="Times New Roman" w:hAnsi="Times New Roman" w:cs="Times New Roman"/>
          <w:sz w:val="28"/>
          <w:szCs w:val="20"/>
          <w:lang w:eastAsia="ar-SA"/>
        </w:rPr>
        <w:t xml:space="preserve"> р</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бота кружков, спортивных секций</w:t>
      </w:r>
      <w:r w:rsidRPr="002D3CF4">
        <w:rPr>
          <w:rFonts w:ascii="Times New Roman" w:eastAsia="Times New Roman" w:hAnsi="Times New Roman" w:cs="Arial CYR"/>
          <w:sz w:val="28"/>
          <w:szCs w:val="20"/>
          <w:lang w:eastAsia="ar-SA"/>
        </w:rPr>
        <w:t>.</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pacing w:val="-2"/>
          <w:sz w:val="28"/>
          <w:szCs w:val="28"/>
          <w:lang w:eastAsia="ar-SA"/>
        </w:rPr>
        <w:t xml:space="preserve">4.11. </w:t>
      </w:r>
      <w:r w:rsidRPr="002D3CF4">
        <w:rPr>
          <w:rFonts w:ascii="Times New Roman" w:eastAsia="Times New Roman" w:hAnsi="Times New Roman" w:cs="Times New Roman"/>
          <w:sz w:val="28"/>
          <w:szCs w:val="28"/>
          <w:lang w:eastAsia="ar-SA"/>
        </w:rPr>
        <w:t xml:space="preserve">Прием граждан Российской Федерации, иностранных граждан и лиц без гражданства на </w:t>
      </w:r>
      <w:proofErr w:type="gramStart"/>
      <w:r w:rsidRPr="002D3CF4">
        <w:rPr>
          <w:rFonts w:ascii="Times New Roman" w:eastAsia="Times New Roman" w:hAnsi="Times New Roman" w:cs="Times New Roman"/>
          <w:sz w:val="28"/>
          <w:szCs w:val="28"/>
          <w:lang w:eastAsia="ar-SA"/>
        </w:rPr>
        <w:t>обучение по</w:t>
      </w:r>
      <w:proofErr w:type="gramEnd"/>
      <w:r w:rsidRPr="002D3CF4">
        <w:rPr>
          <w:rFonts w:ascii="Times New Roman" w:eastAsia="Times New Roman" w:hAnsi="Times New Roman" w:cs="Times New Roman"/>
          <w:sz w:val="28"/>
          <w:szCs w:val="28"/>
          <w:lang w:eastAsia="ar-SA"/>
        </w:rPr>
        <w:t xml:space="preserve"> образовательным программам начального о</w:t>
      </w:r>
      <w:r w:rsidRPr="002D3CF4">
        <w:rPr>
          <w:rFonts w:ascii="Times New Roman" w:eastAsia="Times New Roman" w:hAnsi="Times New Roman" w:cs="Times New Roman"/>
          <w:sz w:val="28"/>
          <w:szCs w:val="28"/>
          <w:lang w:eastAsia="ar-SA"/>
        </w:rPr>
        <w:t>б</w:t>
      </w:r>
      <w:r w:rsidRPr="002D3CF4">
        <w:rPr>
          <w:rFonts w:ascii="Times New Roman" w:eastAsia="Times New Roman" w:hAnsi="Times New Roman" w:cs="Times New Roman"/>
          <w:sz w:val="28"/>
          <w:szCs w:val="28"/>
          <w:lang w:eastAsia="ar-SA"/>
        </w:rPr>
        <w:t>щего, основного общего и среднего общего образования осуществляется в с</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 xml:space="preserve">ответствии с </w:t>
      </w:r>
      <w:r w:rsidRPr="002D3CF4">
        <w:rPr>
          <w:rFonts w:ascii="Times New Roman" w:eastAsia="Times New Roman" w:hAnsi="Times New Roman" w:cs="Times New Roman"/>
          <w:color w:val="000000"/>
          <w:sz w:val="28"/>
          <w:szCs w:val="28"/>
          <w:lang w:eastAsia="ar-SA"/>
        </w:rPr>
        <w:t xml:space="preserve">Федеральным законом от 29.12.2012 № 273-ФЗ «Об образовании в Российской Федерации», </w:t>
      </w:r>
      <w:r w:rsidRPr="002D3CF4">
        <w:rPr>
          <w:rFonts w:ascii="Times New Roman" w:eastAsia="Calibri" w:hAnsi="Times New Roman" w:cs="Times New Roman"/>
          <w:sz w:val="28"/>
          <w:szCs w:val="28"/>
          <w:lang w:eastAsia="ar-SA"/>
        </w:rPr>
        <w:t xml:space="preserve">  действующим законодательством об образовании.</w:t>
      </w:r>
    </w:p>
    <w:p w:rsidR="002D3CF4" w:rsidRPr="002D3CF4" w:rsidRDefault="002D3CF4" w:rsidP="002D3CF4">
      <w:pPr>
        <w:tabs>
          <w:tab w:val="left" w:pos="709"/>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Правила приема в Школу на </w:t>
      </w:r>
      <w:proofErr w:type="gramStart"/>
      <w:r w:rsidRPr="002D3CF4">
        <w:rPr>
          <w:rFonts w:ascii="Times New Roman" w:eastAsia="Times New Roman" w:hAnsi="Times New Roman" w:cs="Times New Roman"/>
          <w:sz w:val="28"/>
          <w:szCs w:val="28"/>
          <w:lang w:eastAsia="ar-SA"/>
        </w:rPr>
        <w:t>обучение по</w:t>
      </w:r>
      <w:proofErr w:type="gramEnd"/>
      <w:r w:rsidRPr="002D3CF4">
        <w:rPr>
          <w:rFonts w:ascii="Times New Roman" w:eastAsia="Times New Roman" w:hAnsi="Times New Roman" w:cs="Times New Roman"/>
          <w:sz w:val="28"/>
          <w:szCs w:val="28"/>
          <w:lang w:eastAsia="ar-SA"/>
        </w:rPr>
        <w:t xml:space="preserve"> общеобразовательным пр</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граммам  в части, не урегулированной законодательством об образовании, у</w:t>
      </w:r>
      <w:r w:rsidRPr="002D3CF4">
        <w:rPr>
          <w:rFonts w:ascii="Times New Roman" w:eastAsia="Times New Roman" w:hAnsi="Times New Roman" w:cs="Times New Roman"/>
          <w:sz w:val="28"/>
          <w:szCs w:val="28"/>
          <w:lang w:eastAsia="ar-SA"/>
        </w:rPr>
        <w:t>с</w:t>
      </w:r>
      <w:r w:rsidRPr="002D3CF4">
        <w:rPr>
          <w:rFonts w:ascii="Times New Roman" w:eastAsia="Times New Roman" w:hAnsi="Times New Roman" w:cs="Times New Roman"/>
          <w:sz w:val="28"/>
          <w:szCs w:val="28"/>
          <w:lang w:eastAsia="ar-SA"/>
        </w:rPr>
        <w:t>танавливаются Школой самостоятельно.</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Школа может осуществлять прием заявлений в форме электронного д</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кумента с использованием информационно-телекоммуникационных сетей о</w:t>
      </w:r>
      <w:r w:rsidRPr="002D3CF4">
        <w:rPr>
          <w:rFonts w:ascii="Times New Roman" w:eastAsia="Times New Roman" w:hAnsi="Times New Roman" w:cs="Times New Roman"/>
          <w:sz w:val="28"/>
          <w:szCs w:val="28"/>
          <w:lang w:eastAsia="ar-SA"/>
        </w:rPr>
        <w:t>б</w:t>
      </w:r>
      <w:r w:rsidRPr="002D3CF4">
        <w:rPr>
          <w:rFonts w:ascii="Times New Roman" w:eastAsia="Times New Roman" w:hAnsi="Times New Roman" w:cs="Times New Roman"/>
          <w:sz w:val="28"/>
          <w:szCs w:val="28"/>
          <w:lang w:eastAsia="ar-SA"/>
        </w:rPr>
        <w:t>щего пользования.</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4.12.  Учебный год в Школе начинается 1 сентября и заканчивается в с</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ответствии с учебным планом соответствующей образовательной программы. Если начало учебного года приходится на выходной день, то первый учебный день может быть перенесен на первый рабочий день, следующий за 1 сентября.</w:t>
      </w:r>
    </w:p>
    <w:p w:rsidR="002D3CF4" w:rsidRPr="002D3CF4" w:rsidRDefault="002D3CF4" w:rsidP="002D3CF4">
      <w:pPr>
        <w:widowControl w:val="0"/>
        <w:tabs>
          <w:tab w:val="left" w:pos="709"/>
        </w:tabs>
        <w:spacing w:after="0" w:line="240" w:lineRule="auto"/>
        <w:jc w:val="both"/>
        <w:rPr>
          <w:rFonts w:ascii="Times New Roman" w:eastAsia="Times New Roman" w:hAnsi="Times New Roman" w:cs="Times New Roman"/>
          <w:color w:val="000000"/>
          <w:sz w:val="28"/>
          <w:szCs w:val="20"/>
          <w:lang w:eastAsia="ar-SA"/>
        </w:rPr>
      </w:pPr>
      <w:r w:rsidRPr="002D3CF4">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color w:val="000000"/>
          <w:sz w:val="28"/>
          <w:szCs w:val="20"/>
          <w:lang w:eastAsia="ar-SA"/>
        </w:rPr>
        <w:t xml:space="preserve">Обучение в Школе ведется по четвертям, полугодиям  согласно годовому календарному учебному графику. </w:t>
      </w:r>
    </w:p>
    <w:p w:rsidR="002D3CF4" w:rsidRPr="002D3CF4" w:rsidRDefault="002D3CF4" w:rsidP="002D3CF4">
      <w:pPr>
        <w:widowControl w:val="0"/>
        <w:tabs>
          <w:tab w:val="left" w:pos="-426"/>
        </w:tabs>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Продолжительность учебного года в первых классах - 33 недели, во 2-11 классах - не  менее 34 недель без учета государственной итоговой аттестации.</w:t>
      </w:r>
    </w:p>
    <w:p w:rsidR="002D3CF4" w:rsidRPr="002D3CF4" w:rsidRDefault="002D3CF4" w:rsidP="002D3CF4">
      <w:pPr>
        <w:widowControl w:val="0"/>
        <w:tabs>
          <w:tab w:val="left" w:pos="-426"/>
        </w:tabs>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4.13. Продолжительность каникул в течение учебного года составляет не менее 30 календарных дней, летом - не менее восьми недель.</w:t>
      </w:r>
    </w:p>
    <w:p w:rsidR="002D3CF4" w:rsidRPr="002D3CF4" w:rsidRDefault="002D3CF4" w:rsidP="002D3CF4">
      <w:pPr>
        <w:widowControl w:val="0"/>
        <w:tabs>
          <w:tab w:val="left" w:pos="-426"/>
        </w:tabs>
        <w:spacing w:after="0" w:line="240" w:lineRule="auto"/>
        <w:ind w:firstLine="709"/>
        <w:jc w:val="both"/>
        <w:rPr>
          <w:rFonts w:ascii="Times New Roman" w:eastAsia="SimSun" w:hAnsi="Times New Roman" w:cs="Mangal"/>
          <w:kern w:val="1"/>
          <w:sz w:val="28"/>
          <w:szCs w:val="24"/>
          <w:lang w:eastAsia="hi-IN" w:bidi="hi-IN"/>
        </w:rPr>
      </w:pPr>
      <w:r w:rsidRPr="002D3CF4">
        <w:rPr>
          <w:rFonts w:ascii="Times New Roman" w:eastAsia="SimSun" w:hAnsi="Times New Roman" w:cs="Mangal"/>
          <w:kern w:val="1"/>
          <w:sz w:val="28"/>
          <w:szCs w:val="24"/>
          <w:lang w:eastAsia="hi-IN" w:bidi="hi-IN"/>
        </w:rPr>
        <w:t xml:space="preserve">Школа работает  в </w:t>
      </w:r>
      <w:r w:rsidRPr="002D3CF4">
        <w:rPr>
          <w:rFonts w:ascii="Times New Roman" w:eastAsia="SimSun" w:hAnsi="Times New Roman" w:cs="Mangal"/>
          <w:spacing w:val="-2"/>
          <w:kern w:val="1"/>
          <w:sz w:val="28"/>
          <w:szCs w:val="28"/>
          <w:lang w:eastAsia="hi-IN" w:bidi="hi-IN"/>
        </w:rPr>
        <w:t xml:space="preserve">режиме </w:t>
      </w:r>
      <w:r w:rsidRPr="002D3CF4">
        <w:rPr>
          <w:rFonts w:ascii="Times New Roman" w:eastAsia="SimSun" w:hAnsi="Times New Roman" w:cs="Mangal"/>
          <w:kern w:val="1"/>
          <w:sz w:val="28"/>
          <w:szCs w:val="24"/>
          <w:lang w:eastAsia="hi-IN" w:bidi="hi-IN"/>
        </w:rPr>
        <w:t xml:space="preserve"> пятидневной  и шестидневной учебной нед</w:t>
      </w:r>
      <w:r w:rsidRPr="002D3CF4">
        <w:rPr>
          <w:rFonts w:ascii="Times New Roman" w:eastAsia="SimSun" w:hAnsi="Times New Roman" w:cs="Mangal"/>
          <w:kern w:val="1"/>
          <w:sz w:val="28"/>
          <w:szCs w:val="24"/>
          <w:lang w:eastAsia="hi-IN" w:bidi="hi-IN"/>
        </w:rPr>
        <w:t>е</w:t>
      </w:r>
      <w:r w:rsidRPr="002D3CF4">
        <w:rPr>
          <w:rFonts w:ascii="Times New Roman" w:eastAsia="SimSun" w:hAnsi="Times New Roman" w:cs="Mangal"/>
          <w:kern w:val="1"/>
          <w:sz w:val="28"/>
          <w:szCs w:val="24"/>
          <w:lang w:eastAsia="hi-IN" w:bidi="hi-IN"/>
        </w:rPr>
        <w:t xml:space="preserve">ли. </w:t>
      </w:r>
    </w:p>
    <w:p w:rsidR="002D3CF4" w:rsidRPr="002D3CF4" w:rsidRDefault="002D3CF4" w:rsidP="002D3CF4">
      <w:pPr>
        <w:widowControl w:val="0"/>
        <w:tabs>
          <w:tab w:val="left" w:pos="-426"/>
        </w:tabs>
        <w:spacing w:after="0" w:line="240" w:lineRule="auto"/>
        <w:ind w:firstLine="709"/>
        <w:jc w:val="both"/>
        <w:rPr>
          <w:rFonts w:ascii="Times New Roman" w:eastAsia="SimSun" w:hAnsi="Times New Roman" w:cs="Mangal"/>
          <w:i/>
          <w:kern w:val="1"/>
          <w:sz w:val="28"/>
          <w:szCs w:val="28"/>
          <w:lang w:eastAsia="hi-IN" w:bidi="hi-IN"/>
        </w:rPr>
      </w:pPr>
      <w:r w:rsidRPr="002D3CF4">
        <w:rPr>
          <w:rFonts w:ascii="Times New Roman" w:eastAsia="SimSun" w:hAnsi="Times New Roman" w:cs="Mangal"/>
          <w:kern w:val="1"/>
          <w:sz w:val="28"/>
          <w:szCs w:val="24"/>
          <w:lang w:eastAsia="hi-IN" w:bidi="hi-IN"/>
        </w:rPr>
        <w:t xml:space="preserve">Во 2-11 классах </w:t>
      </w:r>
      <w:r w:rsidRPr="002D3CF4">
        <w:rPr>
          <w:rFonts w:ascii="Times New Roman" w:eastAsia="SimSun" w:hAnsi="Times New Roman" w:cs="Mangal"/>
          <w:kern w:val="1"/>
          <w:sz w:val="28"/>
          <w:szCs w:val="28"/>
          <w:lang w:eastAsia="hi-IN" w:bidi="hi-IN"/>
        </w:rPr>
        <w:t xml:space="preserve"> продолжительность урока (академический час) во всех классах не должна превышать 45 минут</w:t>
      </w:r>
      <w:r w:rsidRPr="002D3CF4">
        <w:rPr>
          <w:rFonts w:ascii="Times New Roman" w:eastAsia="SimSun" w:hAnsi="Times New Roman" w:cs="Mangal"/>
          <w:i/>
          <w:kern w:val="1"/>
          <w:sz w:val="28"/>
          <w:szCs w:val="28"/>
          <w:lang w:eastAsia="hi-IN" w:bidi="hi-IN"/>
        </w:rPr>
        <w:t>.</w:t>
      </w:r>
    </w:p>
    <w:p w:rsidR="002D3CF4" w:rsidRPr="002D3CF4" w:rsidRDefault="002D3CF4" w:rsidP="002D3CF4">
      <w:pPr>
        <w:widowControl w:val="0"/>
        <w:autoSpaceDE w:val="0"/>
        <w:spacing w:after="0" w:line="240" w:lineRule="auto"/>
        <w:ind w:firstLine="709"/>
        <w:jc w:val="both"/>
        <w:rPr>
          <w:rFonts w:ascii="Times New Roman" w:eastAsia="Arial" w:hAnsi="Times New Roman" w:cs="Times New Roman"/>
          <w:sz w:val="28"/>
          <w:szCs w:val="28"/>
          <w:lang w:eastAsia="ar-SA"/>
        </w:rPr>
      </w:pPr>
      <w:r w:rsidRPr="002D3CF4">
        <w:rPr>
          <w:rFonts w:ascii="Times New Roman" w:eastAsia="Arial" w:hAnsi="Times New Roman" w:cs="Times New Roman"/>
          <w:sz w:val="28"/>
          <w:szCs w:val="28"/>
          <w:lang w:eastAsia="ar-SA"/>
        </w:rPr>
        <w:t>Обучение  в первом классе осуществляется с соблюдением следующих дополнительных требований:</w:t>
      </w:r>
    </w:p>
    <w:p w:rsidR="002D3CF4" w:rsidRPr="002D3CF4" w:rsidRDefault="002D3CF4" w:rsidP="002D3CF4">
      <w:pPr>
        <w:widowControl w:val="0"/>
        <w:autoSpaceDE w:val="0"/>
        <w:spacing w:after="0" w:line="240" w:lineRule="auto"/>
        <w:ind w:firstLine="709"/>
        <w:jc w:val="both"/>
        <w:rPr>
          <w:rFonts w:ascii="Times New Roman" w:eastAsia="Arial" w:hAnsi="Times New Roman" w:cs="Times New Roman"/>
          <w:sz w:val="28"/>
          <w:szCs w:val="28"/>
          <w:lang w:eastAsia="ar-SA"/>
        </w:rPr>
      </w:pPr>
      <w:r w:rsidRPr="002D3CF4">
        <w:rPr>
          <w:rFonts w:ascii="Times New Roman" w:eastAsia="Arial" w:hAnsi="Times New Roman" w:cs="Times New Roman"/>
          <w:sz w:val="28"/>
          <w:szCs w:val="28"/>
          <w:lang w:eastAsia="ar-SA"/>
        </w:rPr>
        <w:t>-</w:t>
      </w:r>
      <w:r w:rsidR="00EF4325">
        <w:rPr>
          <w:rFonts w:ascii="Times New Roman" w:eastAsia="Arial" w:hAnsi="Times New Roman" w:cs="Times New Roman"/>
          <w:sz w:val="28"/>
          <w:szCs w:val="28"/>
          <w:lang w:eastAsia="ar-SA"/>
        </w:rPr>
        <w:t xml:space="preserve"> </w:t>
      </w:r>
      <w:r w:rsidRPr="002D3CF4">
        <w:rPr>
          <w:rFonts w:ascii="Times New Roman" w:eastAsia="Arial" w:hAnsi="Times New Roman" w:cs="Times New Roman"/>
          <w:sz w:val="28"/>
          <w:szCs w:val="28"/>
          <w:lang w:eastAsia="ar-SA"/>
        </w:rPr>
        <w:t>учебные занятия проводятся по 5-дневной учебной неделе и только в первую смену;</w:t>
      </w:r>
    </w:p>
    <w:p w:rsidR="002D3CF4" w:rsidRPr="002D3CF4" w:rsidRDefault="002D3CF4" w:rsidP="002D3CF4">
      <w:pPr>
        <w:widowControl w:val="0"/>
        <w:autoSpaceDE w:val="0"/>
        <w:spacing w:after="0" w:line="240" w:lineRule="auto"/>
        <w:ind w:firstLine="709"/>
        <w:jc w:val="both"/>
        <w:rPr>
          <w:rFonts w:ascii="Times New Roman" w:eastAsia="Arial" w:hAnsi="Times New Roman" w:cs="Times New Roman"/>
          <w:sz w:val="28"/>
          <w:szCs w:val="28"/>
          <w:lang w:eastAsia="ar-SA"/>
        </w:rPr>
      </w:pPr>
      <w:r w:rsidRPr="002D3CF4">
        <w:rPr>
          <w:rFonts w:ascii="Times New Roman" w:eastAsia="Arial" w:hAnsi="Times New Roman" w:cs="Times New Roman"/>
          <w:sz w:val="28"/>
          <w:szCs w:val="28"/>
          <w:lang w:eastAsia="ar-SA"/>
        </w:rPr>
        <w:t>-</w:t>
      </w:r>
      <w:r w:rsidR="00EF4325">
        <w:rPr>
          <w:rFonts w:ascii="Times New Roman" w:eastAsia="Arial" w:hAnsi="Times New Roman" w:cs="Times New Roman"/>
          <w:sz w:val="28"/>
          <w:szCs w:val="28"/>
          <w:lang w:eastAsia="ar-SA"/>
        </w:rPr>
        <w:t xml:space="preserve"> </w:t>
      </w:r>
      <w:r w:rsidRPr="002D3CF4">
        <w:rPr>
          <w:rFonts w:ascii="Times New Roman" w:eastAsia="Arial" w:hAnsi="Times New Roman" w:cs="Times New Roman"/>
          <w:sz w:val="28"/>
          <w:szCs w:val="28"/>
          <w:lang w:eastAsia="ar-SA"/>
        </w:rPr>
        <w:t xml:space="preserve"> использование «ступенчатого режима» обучения </w:t>
      </w:r>
      <w:r w:rsidR="00EF4325">
        <w:rPr>
          <w:rFonts w:ascii="Times New Roman" w:eastAsia="Arial" w:hAnsi="Times New Roman" w:cs="Times New Roman"/>
          <w:sz w:val="28"/>
          <w:szCs w:val="28"/>
          <w:lang w:eastAsia="ar-SA"/>
        </w:rPr>
        <w:t xml:space="preserve"> в первом полугодии (в сентябр</w:t>
      </w:r>
      <w:proofErr w:type="gramStart"/>
      <w:r w:rsidR="00EF4325">
        <w:rPr>
          <w:rFonts w:ascii="Times New Roman" w:eastAsia="Arial" w:hAnsi="Times New Roman" w:cs="Times New Roman"/>
          <w:sz w:val="28"/>
          <w:szCs w:val="28"/>
          <w:lang w:eastAsia="ar-SA"/>
        </w:rPr>
        <w:t>е-</w:t>
      </w:r>
      <w:proofErr w:type="gramEnd"/>
      <w:r w:rsidRPr="002D3CF4">
        <w:rPr>
          <w:rFonts w:ascii="Times New Roman" w:eastAsia="Arial" w:hAnsi="Times New Roman" w:cs="Times New Roman"/>
          <w:sz w:val="28"/>
          <w:szCs w:val="28"/>
          <w:lang w:eastAsia="ar-SA"/>
        </w:rPr>
        <w:t xml:space="preserve"> октябре – по 3 урока в день по 35 минут каждый, в ноябре-декабре – по 4 урока по 35 минут каждый; январь-май по 4 урока по 45 минут каждый);</w:t>
      </w:r>
    </w:p>
    <w:p w:rsidR="002D3CF4" w:rsidRPr="002D3CF4" w:rsidRDefault="002D3CF4" w:rsidP="002D3CF4">
      <w:pPr>
        <w:widowControl w:val="0"/>
        <w:autoSpaceDE w:val="0"/>
        <w:spacing w:after="0" w:line="240" w:lineRule="auto"/>
        <w:ind w:firstLine="709"/>
        <w:jc w:val="both"/>
        <w:rPr>
          <w:rFonts w:ascii="Times New Roman" w:eastAsia="Arial" w:hAnsi="Times New Roman" w:cs="Times New Roman"/>
          <w:sz w:val="28"/>
          <w:szCs w:val="28"/>
          <w:lang w:eastAsia="ar-SA"/>
        </w:rPr>
      </w:pPr>
      <w:r w:rsidRPr="002D3CF4">
        <w:rPr>
          <w:rFonts w:ascii="Times New Roman" w:eastAsia="Arial" w:hAnsi="Times New Roman" w:cs="Times New Roman"/>
          <w:sz w:val="28"/>
          <w:szCs w:val="28"/>
          <w:lang w:eastAsia="ar-SA"/>
        </w:rPr>
        <w:t>-</w:t>
      </w:r>
      <w:r w:rsidR="00EF4325">
        <w:rPr>
          <w:rFonts w:ascii="Times New Roman" w:eastAsia="Arial" w:hAnsi="Times New Roman" w:cs="Times New Roman"/>
          <w:sz w:val="28"/>
          <w:szCs w:val="28"/>
          <w:lang w:eastAsia="ar-SA"/>
        </w:rPr>
        <w:t xml:space="preserve"> </w:t>
      </w:r>
      <w:r w:rsidRPr="002D3CF4">
        <w:rPr>
          <w:rFonts w:ascii="Times New Roman" w:eastAsia="Arial" w:hAnsi="Times New Roman" w:cs="Times New Roman"/>
          <w:sz w:val="28"/>
          <w:szCs w:val="28"/>
          <w:lang w:eastAsia="ar-SA"/>
        </w:rPr>
        <w:t>рекомендуется организация в середине учебного дня динамической па</w:t>
      </w:r>
      <w:r w:rsidRPr="002D3CF4">
        <w:rPr>
          <w:rFonts w:ascii="Times New Roman" w:eastAsia="Arial" w:hAnsi="Times New Roman" w:cs="Times New Roman"/>
          <w:sz w:val="28"/>
          <w:szCs w:val="28"/>
          <w:lang w:eastAsia="ar-SA"/>
        </w:rPr>
        <w:t>у</w:t>
      </w:r>
      <w:r w:rsidRPr="002D3CF4">
        <w:rPr>
          <w:rFonts w:ascii="Times New Roman" w:eastAsia="Arial" w:hAnsi="Times New Roman" w:cs="Times New Roman"/>
          <w:sz w:val="28"/>
          <w:szCs w:val="28"/>
          <w:lang w:eastAsia="ar-SA"/>
        </w:rPr>
        <w:t>зы продолжительностью не менее 40 минут;</w:t>
      </w:r>
    </w:p>
    <w:p w:rsidR="002D3CF4" w:rsidRPr="002D3CF4" w:rsidRDefault="002D3CF4" w:rsidP="002D3CF4">
      <w:pPr>
        <w:widowControl w:val="0"/>
        <w:autoSpaceDE w:val="0"/>
        <w:spacing w:after="0" w:line="240" w:lineRule="auto"/>
        <w:ind w:firstLine="709"/>
        <w:jc w:val="both"/>
        <w:rPr>
          <w:rFonts w:ascii="Times New Roman" w:eastAsia="Arial" w:hAnsi="Times New Roman" w:cs="Times New Roman"/>
          <w:sz w:val="28"/>
          <w:szCs w:val="28"/>
          <w:lang w:eastAsia="ar-SA"/>
        </w:rPr>
      </w:pPr>
      <w:r w:rsidRPr="002D3CF4">
        <w:rPr>
          <w:rFonts w:ascii="Times New Roman" w:eastAsia="Arial" w:hAnsi="Times New Roman" w:cs="Times New Roman"/>
          <w:sz w:val="28"/>
          <w:szCs w:val="28"/>
          <w:lang w:eastAsia="ar-SA"/>
        </w:rPr>
        <w:t>-</w:t>
      </w:r>
      <w:r w:rsidR="00EF4325">
        <w:rPr>
          <w:rFonts w:ascii="Times New Roman" w:eastAsia="Arial" w:hAnsi="Times New Roman" w:cs="Times New Roman"/>
          <w:sz w:val="28"/>
          <w:szCs w:val="28"/>
          <w:lang w:eastAsia="ar-SA"/>
        </w:rPr>
        <w:t xml:space="preserve"> </w:t>
      </w:r>
      <w:r w:rsidRPr="002D3CF4">
        <w:rPr>
          <w:rFonts w:ascii="Times New Roman" w:eastAsia="Arial" w:hAnsi="Times New Roman" w:cs="Times New Roman"/>
          <w:sz w:val="28"/>
          <w:szCs w:val="28"/>
          <w:lang w:eastAsia="ar-SA"/>
        </w:rPr>
        <w:t>дополнительные недельные каникулы в середине третьей четверти при традиционном режиме обучения.</w:t>
      </w:r>
    </w:p>
    <w:p w:rsidR="00274851" w:rsidRDefault="00274851" w:rsidP="002D3CF4">
      <w:pPr>
        <w:widowControl w:val="0"/>
        <w:autoSpaceDE w:val="0"/>
        <w:spacing w:after="0" w:line="240" w:lineRule="auto"/>
        <w:ind w:firstLine="709"/>
        <w:jc w:val="both"/>
        <w:rPr>
          <w:rFonts w:ascii="Times New Roman" w:eastAsia="Arial" w:hAnsi="Times New Roman" w:cs="Times New Roman"/>
          <w:sz w:val="28"/>
          <w:szCs w:val="28"/>
          <w:lang w:eastAsia="ar-SA"/>
        </w:rPr>
      </w:pPr>
    </w:p>
    <w:p w:rsidR="002D3CF4" w:rsidRPr="002D3CF4" w:rsidRDefault="002D3CF4" w:rsidP="002D3CF4">
      <w:pPr>
        <w:widowControl w:val="0"/>
        <w:autoSpaceDE w:val="0"/>
        <w:spacing w:after="0" w:line="240" w:lineRule="auto"/>
        <w:ind w:firstLine="709"/>
        <w:jc w:val="both"/>
        <w:rPr>
          <w:rFonts w:ascii="Arial" w:eastAsia="Arial" w:hAnsi="Arial" w:cs="Arial"/>
          <w:sz w:val="20"/>
          <w:szCs w:val="20"/>
          <w:lang w:eastAsia="ar-SA"/>
        </w:rPr>
      </w:pPr>
      <w:r w:rsidRPr="002D3CF4">
        <w:rPr>
          <w:rFonts w:ascii="Times New Roman" w:eastAsia="Arial" w:hAnsi="Times New Roman" w:cs="Times New Roman"/>
          <w:sz w:val="28"/>
          <w:szCs w:val="28"/>
          <w:lang w:eastAsia="ar-SA"/>
        </w:rPr>
        <w:lastRenderedPageBreak/>
        <w:t xml:space="preserve">Режим </w:t>
      </w:r>
      <w:r w:rsidR="008A5FDF" w:rsidRPr="008A5FDF">
        <w:rPr>
          <w:rFonts w:ascii="Times New Roman" w:eastAsia="Arial" w:hAnsi="Times New Roman" w:cs="Times New Roman"/>
          <w:sz w:val="28"/>
          <w:szCs w:val="28"/>
          <w:lang w:eastAsia="ar-SA"/>
        </w:rPr>
        <w:t xml:space="preserve"> </w:t>
      </w:r>
      <w:r w:rsidR="008A5FDF">
        <w:rPr>
          <w:rFonts w:ascii="Times New Roman" w:eastAsia="Arial" w:hAnsi="Times New Roman" w:cs="Times New Roman"/>
          <w:sz w:val="28"/>
          <w:szCs w:val="28"/>
          <w:lang w:eastAsia="ar-SA"/>
        </w:rPr>
        <w:t xml:space="preserve">занятий обучающихся </w:t>
      </w:r>
      <w:r w:rsidRPr="002D3CF4">
        <w:rPr>
          <w:rFonts w:ascii="Times New Roman" w:eastAsia="Arial" w:hAnsi="Times New Roman" w:cs="Times New Roman"/>
          <w:sz w:val="28"/>
          <w:szCs w:val="28"/>
          <w:lang w:eastAsia="ar-SA"/>
        </w:rPr>
        <w:t>определяется расписанием, утвержденным директором Школы</w:t>
      </w:r>
      <w:r w:rsidRPr="002D3CF4">
        <w:rPr>
          <w:rFonts w:ascii="Arial" w:eastAsia="Arial" w:hAnsi="Arial" w:cs="Arial"/>
          <w:sz w:val="20"/>
          <w:szCs w:val="20"/>
          <w:lang w:eastAsia="ar-SA"/>
        </w:rPr>
        <w:t>.</w:t>
      </w:r>
    </w:p>
    <w:p w:rsidR="002D3CF4" w:rsidRPr="002D3CF4" w:rsidRDefault="002D3CF4" w:rsidP="002D3CF4">
      <w:pPr>
        <w:widowControl w:val="0"/>
        <w:autoSpaceDE w:val="0"/>
        <w:spacing w:after="0" w:line="240" w:lineRule="auto"/>
        <w:ind w:firstLine="709"/>
        <w:jc w:val="both"/>
        <w:rPr>
          <w:rFonts w:ascii="Times New Roman" w:eastAsia="Arial" w:hAnsi="Times New Roman" w:cs="Times New Roman"/>
          <w:sz w:val="28"/>
          <w:szCs w:val="28"/>
          <w:lang w:eastAsia="ar-SA"/>
        </w:rPr>
      </w:pPr>
      <w:r w:rsidRPr="002D3CF4">
        <w:rPr>
          <w:rFonts w:ascii="Times New Roman" w:eastAsia="Arial" w:hAnsi="Times New Roman" w:cs="Times New Roman"/>
          <w:sz w:val="28"/>
          <w:szCs w:val="28"/>
          <w:lang w:eastAsia="ar-SA"/>
        </w:rPr>
        <w:t>Расписание занятий предусматривает перемены между уроками дост</w:t>
      </w:r>
      <w:r w:rsidRPr="002D3CF4">
        <w:rPr>
          <w:rFonts w:ascii="Times New Roman" w:eastAsia="Arial" w:hAnsi="Times New Roman" w:cs="Times New Roman"/>
          <w:sz w:val="28"/>
          <w:szCs w:val="28"/>
          <w:lang w:eastAsia="ar-SA"/>
        </w:rPr>
        <w:t>а</w:t>
      </w:r>
      <w:r w:rsidRPr="002D3CF4">
        <w:rPr>
          <w:rFonts w:ascii="Times New Roman" w:eastAsia="Arial" w:hAnsi="Times New Roman" w:cs="Times New Roman"/>
          <w:sz w:val="28"/>
          <w:szCs w:val="28"/>
          <w:lang w:eastAsia="ar-SA"/>
        </w:rPr>
        <w:t>точной продолжительности (не менее 10 минут) для питания и отдыха обуча</w:t>
      </w:r>
      <w:r w:rsidRPr="002D3CF4">
        <w:rPr>
          <w:rFonts w:ascii="Times New Roman" w:eastAsia="Arial" w:hAnsi="Times New Roman" w:cs="Times New Roman"/>
          <w:sz w:val="28"/>
          <w:szCs w:val="28"/>
          <w:lang w:eastAsia="ar-SA"/>
        </w:rPr>
        <w:t>ю</w:t>
      </w:r>
      <w:r w:rsidRPr="002D3CF4">
        <w:rPr>
          <w:rFonts w:ascii="Times New Roman" w:eastAsia="Arial" w:hAnsi="Times New Roman" w:cs="Times New Roman"/>
          <w:sz w:val="28"/>
          <w:szCs w:val="28"/>
          <w:lang w:eastAsia="ar-SA"/>
        </w:rPr>
        <w:t>щихся.</w:t>
      </w:r>
    </w:p>
    <w:p w:rsidR="002D3CF4" w:rsidRPr="002D3CF4" w:rsidRDefault="002D3CF4" w:rsidP="002D3CF4">
      <w:pPr>
        <w:widowControl w:val="0"/>
        <w:autoSpaceDE w:val="0"/>
        <w:spacing w:after="0" w:line="240" w:lineRule="auto"/>
        <w:ind w:firstLine="709"/>
        <w:jc w:val="both"/>
        <w:rPr>
          <w:rFonts w:ascii="Times New Roman" w:eastAsia="Arial" w:hAnsi="Times New Roman" w:cs="Times New Roman"/>
          <w:sz w:val="28"/>
          <w:szCs w:val="28"/>
          <w:lang w:eastAsia="ar-SA"/>
        </w:rPr>
      </w:pPr>
      <w:r w:rsidRPr="002D3CF4">
        <w:rPr>
          <w:rFonts w:ascii="Times New Roman" w:eastAsia="Arial" w:hAnsi="Times New Roman" w:cs="Times New Roman"/>
          <w:sz w:val="28"/>
          <w:szCs w:val="28"/>
          <w:lang w:eastAsia="ar-SA"/>
        </w:rPr>
        <w:t>Школа работает в две смены. Занятия в Школе начинаются с 8.00.</w:t>
      </w:r>
    </w:p>
    <w:p w:rsidR="002D3CF4" w:rsidRPr="002D3CF4" w:rsidRDefault="002D3CF4" w:rsidP="002D3CF4">
      <w:pPr>
        <w:spacing w:after="0" w:line="240" w:lineRule="auto"/>
        <w:ind w:firstLine="698"/>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sz w:val="28"/>
          <w:szCs w:val="20"/>
          <w:lang w:eastAsia="ar-SA"/>
        </w:rPr>
        <w:t xml:space="preserve">4.14. </w:t>
      </w:r>
      <w:r w:rsidRPr="002D3CF4">
        <w:rPr>
          <w:rFonts w:ascii="Times New Roman" w:eastAsia="Times New Roman" w:hAnsi="Times New Roman" w:cs="Times New Roman"/>
          <w:color w:val="000000"/>
          <w:sz w:val="28"/>
          <w:szCs w:val="28"/>
          <w:lang w:eastAsia="ar-SA"/>
        </w:rPr>
        <w:t xml:space="preserve">Образовательные отношения прекращаются </w:t>
      </w:r>
      <w:proofErr w:type="gramStart"/>
      <w:r w:rsidRPr="002D3CF4">
        <w:rPr>
          <w:rFonts w:ascii="Times New Roman" w:eastAsia="Times New Roman" w:hAnsi="Times New Roman" w:cs="Times New Roman"/>
          <w:color w:val="000000"/>
          <w:sz w:val="28"/>
          <w:szCs w:val="28"/>
          <w:lang w:eastAsia="ar-SA"/>
        </w:rPr>
        <w:t xml:space="preserve">в связи с отчислением обучающегося из </w:t>
      </w:r>
      <w:r w:rsidRPr="002D3CF4">
        <w:rPr>
          <w:rFonts w:ascii="Times New Roman" w:eastAsia="Times New Roman" w:hAnsi="Times New Roman" w:cs="Times New Roman"/>
          <w:sz w:val="28"/>
          <w:szCs w:val="28"/>
          <w:lang w:eastAsia="ar-SA"/>
        </w:rPr>
        <w:t xml:space="preserve">Школы  в связи с </w:t>
      </w:r>
      <w:r w:rsidRPr="002D3CF4">
        <w:rPr>
          <w:rFonts w:ascii="Times New Roman" w:eastAsia="Times New Roman" w:hAnsi="Times New Roman" w:cs="Times New Roman"/>
          <w:color w:val="000000"/>
          <w:sz w:val="28"/>
          <w:szCs w:val="28"/>
          <w:lang w:eastAsia="ar-SA"/>
        </w:rPr>
        <w:t xml:space="preserve"> получением</w:t>
      </w:r>
      <w:proofErr w:type="gramEnd"/>
      <w:r w:rsidRPr="002D3CF4">
        <w:rPr>
          <w:rFonts w:ascii="Times New Roman" w:eastAsia="Times New Roman" w:hAnsi="Times New Roman" w:cs="Times New Roman"/>
          <w:color w:val="000000"/>
          <w:sz w:val="28"/>
          <w:szCs w:val="28"/>
          <w:lang w:eastAsia="ar-SA"/>
        </w:rPr>
        <w:t xml:space="preserve"> образования (завершением обучения) или  досрочно.</w:t>
      </w:r>
    </w:p>
    <w:p w:rsidR="002D3CF4" w:rsidRPr="002D3CF4" w:rsidRDefault="002D3CF4" w:rsidP="002D3CF4">
      <w:pPr>
        <w:autoSpaceDE w:val="0"/>
        <w:autoSpaceDN w:val="0"/>
        <w:adjustRightInd w:val="0"/>
        <w:spacing w:after="0" w:line="240" w:lineRule="auto"/>
        <w:ind w:firstLine="698"/>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color w:val="000000"/>
          <w:sz w:val="28"/>
          <w:szCs w:val="28"/>
          <w:lang w:eastAsia="ar-SA"/>
        </w:rPr>
        <w:t>Образовательные отношения могут быть прекращены досрочно в сл</w:t>
      </w:r>
      <w:r w:rsidRPr="002D3CF4">
        <w:rPr>
          <w:rFonts w:ascii="Times New Roman" w:eastAsia="Times New Roman" w:hAnsi="Times New Roman" w:cs="Times New Roman"/>
          <w:color w:val="000000"/>
          <w:sz w:val="28"/>
          <w:szCs w:val="28"/>
          <w:lang w:eastAsia="ar-SA"/>
        </w:rPr>
        <w:t>е</w:t>
      </w:r>
      <w:r w:rsidRPr="002D3CF4">
        <w:rPr>
          <w:rFonts w:ascii="Times New Roman" w:eastAsia="Times New Roman" w:hAnsi="Times New Roman" w:cs="Times New Roman"/>
          <w:color w:val="000000"/>
          <w:sz w:val="28"/>
          <w:szCs w:val="28"/>
          <w:lang w:eastAsia="ar-SA"/>
        </w:rPr>
        <w:t>дующих случаях:</w:t>
      </w:r>
    </w:p>
    <w:p w:rsidR="002D3CF4" w:rsidRPr="002D3CF4" w:rsidRDefault="002D3CF4" w:rsidP="002D3CF4">
      <w:pPr>
        <w:autoSpaceDE w:val="0"/>
        <w:autoSpaceDN w:val="0"/>
        <w:adjustRightInd w:val="0"/>
        <w:spacing w:after="0" w:line="240" w:lineRule="auto"/>
        <w:ind w:firstLine="698"/>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color w:val="000000"/>
          <w:sz w:val="28"/>
          <w:szCs w:val="28"/>
          <w:lang w:eastAsia="ar-SA"/>
        </w:rPr>
        <w:t xml:space="preserve"> - по инициативе обучающегося или родителей (законных представит</w:t>
      </w:r>
      <w:r w:rsidRPr="002D3CF4">
        <w:rPr>
          <w:rFonts w:ascii="Times New Roman" w:eastAsia="Times New Roman" w:hAnsi="Times New Roman" w:cs="Times New Roman"/>
          <w:color w:val="000000"/>
          <w:sz w:val="28"/>
          <w:szCs w:val="28"/>
          <w:lang w:eastAsia="ar-SA"/>
        </w:rPr>
        <w:t>е</w:t>
      </w:r>
      <w:r w:rsidRPr="002D3CF4">
        <w:rPr>
          <w:rFonts w:ascii="Times New Roman" w:eastAsia="Times New Roman" w:hAnsi="Times New Roman" w:cs="Times New Roman"/>
          <w:color w:val="000000"/>
          <w:sz w:val="28"/>
          <w:szCs w:val="28"/>
          <w:lang w:eastAsia="ar-SA"/>
        </w:rPr>
        <w:t>лей) несовершеннолетнего обучающегося, в том числе в случае перевода об</w:t>
      </w:r>
      <w:r w:rsidRPr="002D3CF4">
        <w:rPr>
          <w:rFonts w:ascii="Times New Roman" w:eastAsia="Times New Roman" w:hAnsi="Times New Roman" w:cs="Times New Roman"/>
          <w:color w:val="000000"/>
          <w:sz w:val="28"/>
          <w:szCs w:val="28"/>
          <w:lang w:eastAsia="ar-SA"/>
        </w:rPr>
        <w:t>у</w:t>
      </w:r>
      <w:r w:rsidRPr="002D3CF4">
        <w:rPr>
          <w:rFonts w:ascii="Times New Roman" w:eastAsia="Times New Roman" w:hAnsi="Times New Roman" w:cs="Times New Roman"/>
          <w:color w:val="000000"/>
          <w:sz w:val="28"/>
          <w:szCs w:val="28"/>
          <w:lang w:eastAsia="ar-SA"/>
        </w:rPr>
        <w:t>чающегося для продолжения освоения образовательной программы в другую организацию, осуществляющую образовательную деятельность;</w:t>
      </w:r>
    </w:p>
    <w:p w:rsidR="002D3CF4" w:rsidRPr="002D3CF4" w:rsidRDefault="002D3CF4" w:rsidP="002D3CF4">
      <w:pPr>
        <w:autoSpaceDE w:val="0"/>
        <w:autoSpaceDN w:val="0"/>
        <w:adjustRightInd w:val="0"/>
        <w:spacing w:after="0" w:line="240" w:lineRule="auto"/>
        <w:ind w:firstLine="698"/>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color w:val="000000"/>
          <w:sz w:val="28"/>
          <w:szCs w:val="28"/>
          <w:lang w:eastAsia="ar-SA"/>
        </w:rPr>
        <w:t xml:space="preserve">- по инициативе </w:t>
      </w:r>
      <w:r w:rsidRPr="002D3CF4">
        <w:rPr>
          <w:rFonts w:ascii="Times New Roman" w:eastAsia="Times New Roman" w:hAnsi="Times New Roman" w:cs="Times New Roman"/>
          <w:sz w:val="28"/>
          <w:szCs w:val="28"/>
          <w:lang w:eastAsia="ar-SA"/>
        </w:rPr>
        <w:t xml:space="preserve">Школы, </w:t>
      </w:r>
      <w:r w:rsidRPr="002D3CF4">
        <w:rPr>
          <w:rFonts w:ascii="Times New Roman" w:eastAsia="Times New Roman" w:hAnsi="Times New Roman" w:cs="Times New Roman"/>
          <w:color w:val="000000"/>
          <w:sz w:val="28"/>
          <w:szCs w:val="28"/>
          <w:lang w:eastAsia="ar-SA"/>
        </w:rPr>
        <w:t xml:space="preserve">в случае применения к </w:t>
      </w:r>
      <w:proofErr w:type="gramStart"/>
      <w:r w:rsidRPr="002D3CF4">
        <w:rPr>
          <w:rFonts w:ascii="Times New Roman" w:eastAsia="Times New Roman" w:hAnsi="Times New Roman" w:cs="Times New Roman"/>
          <w:color w:val="000000"/>
          <w:sz w:val="28"/>
          <w:szCs w:val="28"/>
          <w:lang w:eastAsia="ar-SA"/>
        </w:rPr>
        <w:t>обучающемуся</w:t>
      </w:r>
      <w:proofErr w:type="gramEnd"/>
      <w:r w:rsidRPr="002D3CF4">
        <w:rPr>
          <w:rFonts w:ascii="Times New Roman" w:eastAsia="Times New Roman" w:hAnsi="Times New Roman" w:cs="Times New Roman"/>
          <w:color w:val="000000"/>
          <w:sz w:val="28"/>
          <w:szCs w:val="28"/>
          <w:lang w:eastAsia="ar-SA"/>
        </w:rPr>
        <w:t>, дости</w:t>
      </w:r>
      <w:r w:rsidRPr="002D3CF4">
        <w:rPr>
          <w:rFonts w:ascii="Times New Roman" w:eastAsia="Times New Roman" w:hAnsi="Times New Roman" w:cs="Times New Roman"/>
          <w:color w:val="000000"/>
          <w:sz w:val="28"/>
          <w:szCs w:val="28"/>
          <w:lang w:eastAsia="ar-SA"/>
        </w:rPr>
        <w:t>г</w:t>
      </w:r>
      <w:r w:rsidRPr="002D3CF4">
        <w:rPr>
          <w:rFonts w:ascii="Times New Roman" w:eastAsia="Times New Roman" w:hAnsi="Times New Roman" w:cs="Times New Roman"/>
          <w:color w:val="000000"/>
          <w:sz w:val="28"/>
          <w:szCs w:val="28"/>
          <w:lang w:eastAsia="ar-SA"/>
        </w:rPr>
        <w:t>шему возраста пятнадцати лет, отчисления как меры дисциплинарного взыск</w:t>
      </w:r>
      <w:r w:rsidRPr="002D3CF4">
        <w:rPr>
          <w:rFonts w:ascii="Times New Roman" w:eastAsia="Times New Roman" w:hAnsi="Times New Roman" w:cs="Times New Roman"/>
          <w:color w:val="000000"/>
          <w:sz w:val="28"/>
          <w:szCs w:val="28"/>
          <w:lang w:eastAsia="ar-SA"/>
        </w:rPr>
        <w:t>а</w:t>
      </w:r>
      <w:r w:rsidRPr="002D3CF4">
        <w:rPr>
          <w:rFonts w:ascii="Times New Roman" w:eastAsia="Times New Roman" w:hAnsi="Times New Roman" w:cs="Times New Roman"/>
          <w:color w:val="000000"/>
          <w:sz w:val="28"/>
          <w:szCs w:val="28"/>
          <w:lang w:eastAsia="ar-SA"/>
        </w:rPr>
        <w:t xml:space="preserve">ния, а также в случае установления нарушения порядка приема в </w:t>
      </w:r>
      <w:r w:rsidRPr="002D3CF4">
        <w:rPr>
          <w:rFonts w:ascii="Times New Roman" w:eastAsia="Times New Roman" w:hAnsi="Times New Roman" w:cs="Times New Roman"/>
          <w:sz w:val="28"/>
          <w:szCs w:val="28"/>
          <w:lang w:eastAsia="ar-SA"/>
        </w:rPr>
        <w:t>Школу</w:t>
      </w:r>
      <w:r w:rsidRPr="002D3CF4">
        <w:rPr>
          <w:rFonts w:ascii="Times New Roman" w:eastAsia="Times New Roman" w:hAnsi="Times New Roman" w:cs="Times New Roman"/>
          <w:color w:val="000000"/>
          <w:sz w:val="28"/>
          <w:szCs w:val="28"/>
          <w:lang w:eastAsia="ar-SA"/>
        </w:rPr>
        <w:t>, п</w:t>
      </w:r>
      <w:r w:rsidRPr="002D3CF4">
        <w:rPr>
          <w:rFonts w:ascii="Times New Roman" w:eastAsia="Times New Roman" w:hAnsi="Times New Roman" w:cs="Times New Roman"/>
          <w:color w:val="000000"/>
          <w:sz w:val="28"/>
          <w:szCs w:val="28"/>
          <w:lang w:eastAsia="ar-SA"/>
        </w:rPr>
        <w:t>о</w:t>
      </w:r>
      <w:r w:rsidRPr="002D3CF4">
        <w:rPr>
          <w:rFonts w:ascii="Times New Roman" w:eastAsia="Times New Roman" w:hAnsi="Times New Roman" w:cs="Times New Roman"/>
          <w:color w:val="000000"/>
          <w:sz w:val="28"/>
          <w:szCs w:val="28"/>
          <w:lang w:eastAsia="ar-SA"/>
        </w:rPr>
        <w:t xml:space="preserve">влекшего по вине обучающегося его незаконное зачисление в </w:t>
      </w:r>
      <w:r w:rsidRPr="002D3CF4">
        <w:rPr>
          <w:rFonts w:ascii="Times New Roman" w:eastAsia="Times New Roman" w:hAnsi="Times New Roman" w:cs="Times New Roman"/>
          <w:sz w:val="28"/>
          <w:szCs w:val="28"/>
          <w:lang w:eastAsia="ar-SA"/>
        </w:rPr>
        <w:t>Школу</w:t>
      </w:r>
      <w:r w:rsidRPr="002D3CF4">
        <w:rPr>
          <w:rFonts w:ascii="Times New Roman" w:eastAsia="Times New Roman" w:hAnsi="Times New Roman" w:cs="Times New Roman"/>
          <w:color w:val="000000"/>
          <w:sz w:val="28"/>
          <w:szCs w:val="28"/>
          <w:lang w:eastAsia="ar-SA"/>
        </w:rPr>
        <w:t>;</w:t>
      </w:r>
    </w:p>
    <w:p w:rsidR="002D3CF4" w:rsidRPr="002D3CF4" w:rsidRDefault="002D3CF4" w:rsidP="002D3CF4">
      <w:pPr>
        <w:spacing w:after="0" w:line="240" w:lineRule="auto"/>
        <w:ind w:firstLine="698"/>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color w:val="000000"/>
          <w:sz w:val="28"/>
          <w:szCs w:val="28"/>
          <w:lang w:eastAsia="ar-SA"/>
        </w:rPr>
        <w:t>-  по обстоятельствам, не зависящим от воли обучающегося или родит</w:t>
      </w:r>
      <w:r w:rsidRPr="002D3CF4">
        <w:rPr>
          <w:rFonts w:ascii="Times New Roman" w:eastAsia="Times New Roman" w:hAnsi="Times New Roman" w:cs="Times New Roman"/>
          <w:color w:val="000000"/>
          <w:sz w:val="28"/>
          <w:szCs w:val="28"/>
          <w:lang w:eastAsia="ar-SA"/>
        </w:rPr>
        <w:t>е</w:t>
      </w:r>
      <w:r w:rsidRPr="002D3CF4">
        <w:rPr>
          <w:rFonts w:ascii="Times New Roman" w:eastAsia="Times New Roman" w:hAnsi="Times New Roman" w:cs="Times New Roman"/>
          <w:color w:val="000000"/>
          <w:sz w:val="28"/>
          <w:szCs w:val="28"/>
          <w:lang w:eastAsia="ar-SA"/>
        </w:rPr>
        <w:t xml:space="preserve">лей (законных представителей) несовершеннолетнего обучающегося и </w:t>
      </w:r>
      <w:r w:rsidRPr="002D3CF4">
        <w:rPr>
          <w:rFonts w:ascii="Times New Roman" w:eastAsia="Times New Roman" w:hAnsi="Times New Roman" w:cs="Times New Roman"/>
          <w:sz w:val="28"/>
          <w:szCs w:val="28"/>
          <w:lang w:eastAsia="ar-SA"/>
        </w:rPr>
        <w:t>Школы</w:t>
      </w:r>
      <w:r w:rsidRPr="002D3CF4">
        <w:rPr>
          <w:rFonts w:ascii="Times New Roman" w:eastAsia="Times New Roman" w:hAnsi="Times New Roman" w:cs="Times New Roman"/>
          <w:color w:val="000000"/>
          <w:sz w:val="28"/>
          <w:szCs w:val="28"/>
          <w:lang w:eastAsia="ar-SA"/>
        </w:rPr>
        <w:t xml:space="preserve">, в том числе в случае ликвидации </w:t>
      </w:r>
      <w:r w:rsidRPr="002D3CF4">
        <w:rPr>
          <w:rFonts w:ascii="Times New Roman" w:eastAsia="Times New Roman" w:hAnsi="Times New Roman" w:cs="Times New Roman"/>
          <w:sz w:val="28"/>
          <w:szCs w:val="28"/>
          <w:lang w:eastAsia="ar-SA"/>
        </w:rPr>
        <w:t>Школы</w:t>
      </w:r>
      <w:r w:rsidRPr="002D3CF4">
        <w:rPr>
          <w:rFonts w:ascii="Times New Roman" w:eastAsia="Times New Roman" w:hAnsi="Times New Roman" w:cs="Times New Roman"/>
          <w:color w:val="000000"/>
          <w:sz w:val="28"/>
          <w:szCs w:val="28"/>
          <w:lang w:eastAsia="ar-SA"/>
        </w:rPr>
        <w:t>.</w:t>
      </w:r>
      <w:r w:rsidRPr="002D3CF4">
        <w:rPr>
          <w:rFonts w:ascii="Times New Roman" w:eastAsia="Times New Roman" w:hAnsi="Times New Roman" w:cs="Times New Roman"/>
          <w:sz w:val="28"/>
          <w:szCs w:val="28"/>
          <w:lang w:eastAsia="ar-SA"/>
        </w:rPr>
        <w:t xml:space="preserve"> </w:t>
      </w:r>
    </w:p>
    <w:p w:rsidR="002D3CF4" w:rsidRPr="002D3CF4" w:rsidRDefault="002D3CF4" w:rsidP="002D3CF4">
      <w:pPr>
        <w:spacing w:after="0" w:line="240" w:lineRule="auto"/>
        <w:ind w:firstLine="709"/>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color w:val="000000"/>
          <w:sz w:val="28"/>
          <w:szCs w:val="28"/>
          <w:lang w:eastAsia="ar-SA"/>
        </w:rPr>
        <w:t>Основанием для прекращения образовательных отношений является пр</w:t>
      </w:r>
      <w:r w:rsidRPr="002D3CF4">
        <w:rPr>
          <w:rFonts w:ascii="Times New Roman" w:eastAsia="Times New Roman" w:hAnsi="Times New Roman" w:cs="Times New Roman"/>
          <w:color w:val="000000"/>
          <w:sz w:val="28"/>
          <w:szCs w:val="28"/>
          <w:lang w:eastAsia="ar-SA"/>
        </w:rPr>
        <w:t>и</w:t>
      </w:r>
      <w:r w:rsidRPr="002D3CF4">
        <w:rPr>
          <w:rFonts w:ascii="Times New Roman" w:eastAsia="Times New Roman" w:hAnsi="Times New Roman" w:cs="Times New Roman"/>
          <w:color w:val="000000"/>
          <w:sz w:val="28"/>
          <w:szCs w:val="28"/>
          <w:lang w:eastAsia="ar-SA"/>
        </w:rPr>
        <w:t>каз директора Школы об отчислении обучающегося.</w:t>
      </w:r>
    </w:p>
    <w:p w:rsidR="002D3CF4" w:rsidRPr="002D3CF4" w:rsidRDefault="002D3CF4" w:rsidP="002D3CF4">
      <w:pPr>
        <w:spacing w:after="0" w:line="240" w:lineRule="auto"/>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8"/>
          <w:lang w:eastAsia="ar-SA"/>
        </w:rPr>
        <w:t>4.15. З</w:t>
      </w:r>
      <w:r w:rsidRPr="002D3CF4">
        <w:rPr>
          <w:rFonts w:ascii="Times New Roman" w:eastAsia="Times New Roman" w:hAnsi="Times New Roman" w:cs="Times New Roman"/>
          <w:color w:val="000000"/>
          <w:sz w:val="28"/>
          <w:szCs w:val="28"/>
          <w:lang w:eastAsia="ar-SA"/>
        </w:rPr>
        <w:t>а неисполнение или нарушение Устава</w:t>
      </w:r>
      <w:r w:rsidRPr="002D3CF4">
        <w:rPr>
          <w:rFonts w:ascii="Times New Roman" w:eastAsia="Times New Roman" w:hAnsi="Times New Roman" w:cs="Times New Roman"/>
          <w:sz w:val="28"/>
          <w:szCs w:val="28"/>
          <w:lang w:eastAsia="ar-SA"/>
        </w:rPr>
        <w:t xml:space="preserve"> Школы</w:t>
      </w:r>
      <w:r w:rsidRPr="002D3CF4">
        <w:rPr>
          <w:rFonts w:ascii="Times New Roman" w:eastAsia="Times New Roman" w:hAnsi="Times New Roman" w:cs="Times New Roman"/>
          <w:color w:val="000000"/>
          <w:sz w:val="28"/>
          <w:szCs w:val="28"/>
          <w:lang w:eastAsia="ar-SA"/>
        </w:rPr>
        <w:t xml:space="preserve">, правил внутреннего распорядка и иных локальных нормативных актов по вопросам организации и осуществления образовательной деятельности </w:t>
      </w:r>
      <w:r w:rsidRPr="002D3CF4">
        <w:rPr>
          <w:rFonts w:ascii="Times New Roman" w:eastAsia="Times New Roman" w:hAnsi="Times New Roman" w:cs="Times New Roman"/>
          <w:sz w:val="28"/>
          <w:szCs w:val="28"/>
          <w:lang w:eastAsia="ar-SA"/>
        </w:rPr>
        <w:t>Школы</w:t>
      </w:r>
      <w:r w:rsidRPr="002D3CF4">
        <w:rPr>
          <w:rFonts w:ascii="Times New Roman" w:eastAsia="Times New Roman" w:hAnsi="Times New Roman" w:cs="Times New Roman"/>
          <w:color w:val="000000"/>
          <w:sz w:val="28"/>
          <w:szCs w:val="28"/>
          <w:lang w:eastAsia="ar-SA"/>
        </w:rPr>
        <w:t xml:space="preserve"> </w:t>
      </w:r>
      <w:proofErr w:type="gramStart"/>
      <w:r w:rsidRPr="002D3CF4">
        <w:rPr>
          <w:rFonts w:ascii="Times New Roman" w:eastAsia="Times New Roman" w:hAnsi="Times New Roman" w:cs="Times New Roman"/>
          <w:color w:val="000000"/>
          <w:sz w:val="28"/>
          <w:szCs w:val="28"/>
          <w:lang w:eastAsia="ar-SA"/>
        </w:rPr>
        <w:t>к</w:t>
      </w:r>
      <w:proofErr w:type="gramEnd"/>
      <w:r w:rsidRPr="002D3CF4">
        <w:rPr>
          <w:rFonts w:ascii="Times New Roman" w:eastAsia="Times New Roman" w:hAnsi="Times New Roman" w:cs="Times New Roman"/>
          <w:color w:val="000000"/>
          <w:sz w:val="28"/>
          <w:szCs w:val="28"/>
          <w:lang w:eastAsia="ar-SA"/>
        </w:rPr>
        <w:t xml:space="preserve"> обучающимся могут быть применены меры дисциплинарного взыскания - замечание, выговор, о</w:t>
      </w:r>
      <w:r w:rsidRPr="002D3CF4">
        <w:rPr>
          <w:rFonts w:ascii="Times New Roman" w:eastAsia="Times New Roman" w:hAnsi="Times New Roman" w:cs="Times New Roman"/>
          <w:color w:val="000000"/>
          <w:sz w:val="28"/>
          <w:szCs w:val="28"/>
          <w:lang w:eastAsia="ar-SA"/>
        </w:rPr>
        <w:t>т</w:t>
      </w:r>
      <w:r w:rsidRPr="002D3CF4">
        <w:rPr>
          <w:rFonts w:ascii="Times New Roman" w:eastAsia="Times New Roman" w:hAnsi="Times New Roman" w:cs="Times New Roman"/>
          <w:color w:val="000000"/>
          <w:sz w:val="28"/>
          <w:szCs w:val="28"/>
          <w:lang w:eastAsia="ar-SA"/>
        </w:rPr>
        <w:t xml:space="preserve">числение из </w:t>
      </w:r>
      <w:r w:rsidRPr="002D3CF4">
        <w:rPr>
          <w:rFonts w:ascii="Times New Roman" w:eastAsia="Times New Roman" w:hAnsi="Times New Roman" w:cs="Times New Roman"/>
          <w:sz w:val="28"/>
          <w:szCs w:val="28"/>
          <w:lang w:eastAsia="ar-SA"/>
        </w:rPr>
        <w:t>Школы.</w:t>
      </w:r>
      <w:r w:rsidRPr="002D3CF4">
        <w:rPr>
          <w:rFonts w:ascii="Times New Roman" w:eastAsia="Times New Roman" w:hAnsi="Times New Roman" w:cs="Times New Roman"/>
          <w:color w:val="000000"/>
          <w:sz w:val="28"/>
          <w:szCs w:val="28"/>
          <w:lang w:eastAsia="ar-SA"/>
        </w:rPr>
        <w:t xml:space="preserve"> За неоднократное совершение вышеуказанных дисципл</w:t>
      </w:r>
      <w:r w:rsidRPr="002D3CF4">
        <w:rPr>
          <w:rFonts w:ascii="Times New Roman" w:eastAsia="Times New Roman" w:hAnsi="Times New Roman" w:cs="Times New Roman"/>
          <w:color w:val="000000"/>
          <w:sz w:val="28"/>
          <w:szCs w:val="28"/>
          <w:lang w:eastAsia="ar-SA"/>
        </w:rPr>
        <w:t>и</w:t>
      </w:r>
      <w:r w:rsidRPr="002D3CF4">
        <w:rPr>
          <w:rFonts w:ascii="Times New Roman" w:eastAsia="Times New Roman" w:hAnsi="Times New Roman" w:cs="Times New Roman"/>
          <w:color w:val="000000"/>
          <w:sz w:val="28"/>
          <w:szCs w:val="28"/>
          <w:lang w:eastAsia="ar-SA"/>
        </w:rPr>
        <w:t>нарных проступков допускается применение отчисления несовершеннолетнего обучающегося, достигшего возраста пятнадцати лет, из</w:t>
      </w:r>
      <w:r w:rsidRPr="002D3CF4">
        <w:rPr>
          <w:rFonts w:ascii="Times New Roman" w:eastAsia="Times New Roman" w:hAnsi="Times New Roman" w:cs="Times New Roman"/>
          <w:sz w:val="28"/>
          <w:szCs w:val="28"/>
          <w:lang w:eastAsia="ar-SA"/>
        </w:rPr>
        <w:t xml:space="preserve"> Школы</w:t>
      </w:r>
      <w:r w:rsidRPr="002D3CF4">
        <w:rPr>
          <w:rFonts w:ascii="Times New Roman" w:eastAsia="Times New Roman" w:hAnsi="Times New Roman" w:cs="Times New Roman"/>
          <w:color w:val="000000"/>
          <w:sz w:val="28"/>
          <w:szCs w:val="28"/>
          <w:lang w:eastAsia="ar-SA"/>
        </w:rPr>
        <w:t xml:space="preserve"> как меры ди</w:t>
      </w:r>
      <w:r w:rsidRPr="002D3CF4">
        <w:rPr>
          <w:rFonts w:ascii="Times New Roman" w:eastAsia="Times New Roman" w:hAnsi="Times New Roman" w:cs="Times New Roman"/>
          <w:color w:val="000000"/>
          <w:sz w:val="28"/>
          <w:szCs w:val="28"/>
          <w:lang w:eastAsia="ar-SA"/>
        </w:rPr>
        <w:t>с</w:t>
      </w:r>
      <w:r w:rsidRPr="002D3CF4">
        <w:rPr>
          <w:rFonts w:ascii="Times New Roman" w:eastAsia="Times New Roman" w:hAnsi="Times New Roman" w:cs="Times New Roman"/>
          <w:color w:val="000000"/>
          <w:sz w:val="28"/>
          <w:szCs w:val="28"/>
          <w:lang w:eastAsia="ar-SA"/>
        </w:rPr>
        <w:t>циплинарного взыскания. Отчисление несовершеннолетнего обучающегося применяется, если иные меры дисциплинарного взыскания и меры педагогич</w:t>
      </w:r>
      <w:r w:rsidRPr="002D3CF4">
        <w:rPr>
          <w:rFonts w:ascii="Times New Roman" w:eastAsia="Times New Roman" w:hAnsi="Times New Roman" w:cs="Times New Roman"/>
          <w:color w:val="000000"/>
          <w:sz w:val="28"/>
          <w:szCs w:val="28"/>
          <w:lang w:eastAsia="ar-SA"/>
        </w:rPr>
        <w:t>е</w:t>
      </w:r>
      <w:r w:rsidRPr="002D3CF4">
        <w:rPr>
          <w:rFonts w:ascii="Times New Roman" w:eastAsia="Times New Roman" w:hAnsi="Times New Roman" w:cs="Times New Roman"/>
          <w:color w:val="000000"/>
          <w:sz w:val="28"/>
          <w:szCs w:val="28"/>
          <w:lang w:eastAsia="ar-SA"/>
        </w:rPr>
        <w:t xml:space="preserve">ского воздействия не дали результата и дальнейшее его пребывание в </w:t>
      </w:r>
      <w:r w:rsidRPr="002D3CF4">
        <w:rPr>
          <w:rFonts w:ascii="Times New Roman" w:eastAsia="Times New Roman" w:hAnsi="Times New Roman" w:cs="Times New Roman"/>
          <w:sz w:val="28"/>
          <w:szCs w:val="28"/>
          <w:lang w:eastAsia="ar-SA"/>
        </w:rPr>
        <w:t>Школе</w:t>
      </w:r>
      <w:r w:rsidRPr="002D3CF4">
        <w:rPr>
          <w:rFonts w:ascii="Times New Roman" w:eastAsia="Times New Roman" w:hAnsi="Times New Roman" w:cs="Times New Roman"/>
          <w:color w:val="000000"/>
          <w:sz w:val="28"/>
          <w:szCs w:val="28"/>
          <w:lang w:eastAsia="ar-SA"/>
        </w:rPr>
        <w:t xml:space="preserve"> оказывает отрицательное влияние на других обучающихся, нарушает их права и права работников Школы, а также нормальное функционирование</w:t>
      </w:r>
      <w:r w:rsidRPr="002D3CF4">
        <w:rPr>
          <w:rFonts w:ascii="Times New Roman" w:eastAsia="Times New Roman" w:hAnsi="Times New Roman" w:cs="Times New Roman"/>
          <w:sz w:val="28"/>
          <w:szCs w:val="28"/>
          <w:lang w:eastAsia="ar-SA"/>
        </w:rPr>
        <w:t xml:space="preserve"> Школы</w:t>
      </w:r>
      <w:r w:rsidRPr="002D3CF4">
        <w:rPr>
          <w:rFonts w:ascii="Times New Roman" w:eastAsia="Times New Roman" w:hAnsi="Times New Roman" w:cs="Times New Roman"/>
          <w:color w:val="000000"/>
          <w:sz w:val="28"/>
          <w:szCs w:val="28"/>
          <w:lang w:eastAsia="ar-SA"/>
        </w:rPr>
        <w:t>.</w:t>
      </w:r>
    </w:p>
    <w:p w:rsidR="002C77D3" w:rsidRPr="00BE7F1F" w:rsidRDefault="002D3CF4" w:rsidP="002D3CF4">
      <w:pPr>
        <w:autoSpaceDE w:val="0"/>
        <w:autoSpaceDN w:val="0"/>
        <w:adjustRightInd w:val="0"/>
        <w:spacing w:after="0" w:line="240" w:lineRule="auto"/>
        <w:ind w:firstLine="698"/>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color w:val="000000"/>
          <w:sz w:val="28"/>
          <w:szCs w:val="28"/>
          <w:lang w:eastAsia="ar-SA"/>
        </w:rPr>
        <w:t>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w:t>
      </w:r>
      <w:r w:rsidRPr="002D3CF4">
        <w:rPr>
          <w:rFonts w:ascii="Times New Roman" w:eastAsia="Times New Roman" w:hAnsi="Times New Roman" w:cs="Times New Roman"/>
          <w:color w:val="000000"/>
          <w:sz w:val="28"/>
          <w:szCs w:val="28"/>
          <w:lang w:eastAsia="ar-SA"/>
        </w:rPr>
        <w:t>т</w:t>
      </w:r>
      <w:r w:rsidRPr="002D3CF4">
        <w:rPr>
          <w:rFonts w:ascii="Times New Roman" w:eastAsia="Times New Roman" w:hAnsi="Times New Roman" w:cs="Times New Roman"/>
          <w:color w:val="000000"/>
          <w:sz w:val="28"/>
          <w:szCs w:val="28"/>
          <w:lang w:eastAsia="ar-SA"/>
        </w:rPr>
        <w:t xml:space="preserve">них и защите их прав. Решение об отчислении детей-сирот и детей, оставшихся </w:t>
      </w:r>
    </w:p>
    <w:p w:rsidR="002D3CF4" w:rsidRPr="002D3CF4" w:rsidRDefault="002D3CF4" w:rsidP="002C77D3">
      <w:pPr>
        <w:autoSpaceDE w:val="0"/>
        <w:autoSpaceDN w:val="0"/>
        <w:adjustRightInd w:val="0"/>
        <w:spacing w:after="0" w:line="240" w:lineRule="auto"/>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color w:val="000000"/>
          <w:sz w:val="28"/>
          <w:szCs w:val="28"/>
          <w:lang w:eastAsia="ar-SA"/>
        </w:rPr>
        <w:t>без попечения родителей, принимается с согласия комиссии по делам несове</w:t>
      </w:r>
      <w:r w:rsidRPr="002D3CF4">
        <w:rPr>
          <w:rFonts w:ascii="Times New Roman" w:eastAsia="Times New Roman" w:hAnsi="Times New Roman" w:cs="Times New Roman"/>
          <w:color w:val="000000"/>
          <w:sz w:val="28"/>
          <w:szCs w:val="28"/>
          <w:lang w:eastAsia="ar-SA"/>
        </w:rPr>
        <w:t>р</w:t>
      </w:r>
      <w:r w:rsidRPr="002D3CF4">
        <w:rPr>
          <w:rFonts w:ascii="Times New Roman" w:eastAsia="Times New Roman" w:hAnsi="Times New Roman" w:cs="Times New Roman"/>
          <w:color w:val="000000"/>
          <w:sz w:val="28"/>
          <w:szCs w:val="28"/>
          <w:lang w:eastAsia="ar-SA"/>
        </w:rPr>
        <w:t>шеннолетних и защите их прав и органа опеки и попечительства.</w:t>
      </w:r>
    </w:p>
    <w:p w:rsidR="002D3CF4" w:rsidRPr="002D3CF4" w:rsidRDefault="002D3CF4" w:rsidP="002D3CF4">
      <w:pPr>
        <w:autoSpaceDE w:val="0"/>
        <w:autoSpaceDN w:val="0"/>
        <w:adjustRightInd w:val="0"/>
        <w:spacing w:after="0" w:line="240" w:lineRule="auto"/>
        <w:ind w:firstLine="698"/>
        <w:jc w:val="both"/>
        <w:rPr>
          <w:rFonts w:ascii="Arial" w:eastAsia="Times New Roman" w:hAnsi="Arial" w:cs="Arial"/>
          <w:color w:val="000000"/>
          <w:sz w:val="26"/>
          <w:szCs w:val="26"/>
          <w:lang w:eastAsia="ar-SA"/>
        </w:rPr>
      </w:pPr>
      <w:r w:rsidRPr="002D3CF4">
        <w:rPr>
          <w:rFonts w:ascii="Times New Roman" w:eastAsia="Times New Roman" w:hAnsi="Times New Roman" w:cs="Times New Roman"/>
          <w:sz w:val="28"/>
          <w:szCs w:val="28"/>
          <w:lang w:eastAsia="ar-SA"/>
        </w:rPr>
        <w:lastRenderedPageBreak/>
        <w:t>Школа</w:t>
      </w:r>
      <w:r w:rsidRPr="002D3CF4">
        <w:rPr>
          <w:rFonts w:ascii="Times New Roman" w:eastAsia="Times New Roman" w:hAnsi="Times New Roman" w:cs="Times New Roman"/>
          <w:color w:val="000000"/>
          <w:sz w:val="28"/>
          <w:szCs w:val="28"/>
          <w:lang w:eastAsia="ar-SA"/>
        </w:rPr>
        <w:t xml:space="preserve"> незамедлительно обязана проинформировать об отчислении нес</w:t>
      </w:r>
      <w:r w:rsidRPr="002D3CF4">
        <w:rPr>
          <w:rFonts w:ascii="Times New Roman" w:eastAsia="Times New Roman" w:hAnsi="Times New Roman" w:cs="Times New Roman"/>
          <w:color w:val="000000"/>
          <w:sz w:val="28"/>
          <w:szCs w:val="28"/>
          <w:lang w:eastAsia="ar-SA"/>
        </w:rPr>
        <w:t>о</w:t>
      </w:r>
      <w:r w:rsidRPr="002D3CF4">
        <w:rPr>
          <w:rFonts w:ascii="Times New Roman" w:eastAsia="Times New Roman" w:hAnsi="Times New Roman" w:cs="Times New Roman"/>
          <w:color w:val="000000"/>
          <w:sz w:val="28"/>
          <w:szCs w:val="28"/>
          <w:lang w:eastAsia="ar-SA"/>
        </w:rPr>
        <w:t>вершеннолетнего обучающегося в качестве меры дисциплинарного взыскания управление образования и молодежной политики Администрации города См</w:t>
      </w:r>
      <w:r w:rsidRPr="002D3CF4">
        <w:rPr>
          <w:rFonts w:ascii="Times New Roman" w:eastAsia="Times New Roman" w:hAnsi="Times New Roman" w:cs="Times New Roman"/>
          <w:color w:val="000000"/>
          <w:sz w:val="28"/>
          <w:szCs w:val="28"/>
          <w:lang w:eastAsia="ar-SA"/>
        </w:rPr>
        <w:t>о</w:t>
      </w:r>
      <w:r w:rsidRPr="002D3CF4">
        <w:rPr>
          <w:rFonts w:ascii="Times New Roman" w:eastAsia="Times New Roman" w:hAnsi="Times New Roman" w:cs="Times New Roman"/>
          <w:color w:val="000000"/>
          <w:sz w:val="28"/>
          <w:szCs w:val="28"/>
          <w:lang w:eastAsia="ar-SA"/>
        </w:rPr>
        <w:t>ленска. Управление образования и молодежной политики Администрации г</w:t>
      </w:r>
      <w:r w:rsidRPr="002D3CF4">
        <w:rPr>
          <w:rFonts w:ascii="Times New Roman" w:eastAsia="Times New Roman" w:hAnsi="Times New Roman" w:cs="Times New Roman"/>
          <w:color w:val="000000"/>
          <w:sz w:val="28"/>
          <w:szCs w:val="28"/>
          <w:lang w:eastAsia="ar-SA"/>
        </w:rPr>
        <w:t>о</w:t>
      </w:r>
      <w:r w:rsidRPr="002D3CF4">
        <w:rPr>
          <w:rFonts w:ascii="Times New Roman" w:eastAsia="Times New Roman" w:hAnsi="Times New Roman" w:cs="Times New Roman"/>
          <w:color w:val="000000"/>
          <w:sz w:val="28"/>
          <w:szCs w:val="28"/>
          <w:lang w:eastAsia="ar-SA"/>
        </w:rPr>
        <w:t xml:space="preserve">рода Смоленска и родители (законные представители) несовершеннолетнего обучающегося, отчисленного из </w:t>
      </w:r>
      <w:r w:rsidRPr="002D3CF4">
        <w:rPr>
          <w:rFonts w:ascii="Times New Roman" w:eastAsia="Times New Roman" w:hAnsi="Times New Roman" w:cs="Times New Roman"/>
          <w:sz w:val="28"/>
          <w:szCs w:val="28"/>
          <w:lang w:eastAsia="ar-SA"/>
        </w:rPr>
        <w:t>Школы</w:t>
      </w:r>
      <w:r w:rsidRPr="002D3CF4">
        <w:rPr>
          <w:rFonts w:ascii="Times New Roman" w:eastAsia="Times New Roman" w:hAnsi="Times New Roman" w:cs="Times New Roman"/>
          <w:color w:val="000000"/>
          <w:sz w:val="28"/>
          <w:szCs w:val="28"/>
          <w:lang w:eastAsia="ar-SA"/>
        </w:rPr>
        <w:t>, не позднее чем в месячный срок пр</w:t>
      </w:r>
      <w:r w:rsidRPr="002D3CF4">
        <w:rPr>
          <w:rFonts w:ascii="Times New Roman" w:eastAsia="Times New Roman" w:hAnsi="Times New Roman" w:cs="Times New Roman"/>
          <w:color w:val="000000"/>
          <w:sz w:val="28"/>
          <w:szCs w:val="28"/>
          <w:lang w:eastAsia="ar-SA"/>
        </w:rPr>
        <w:t>и</w:t>
      </w:r>
      <w:r w:rsidRPr="002D3CF4">
        <w:rPr>
          <w:rFonts w:ascii="Times New Roman" w:eastAsia="Times New Roman" w:hAnsi="Times New Roman" w:cs="Times New Roman"/>
          <w:color w:val="000000"/>
          <w:sz w:val="28"/>
          <w:szCs w:val="28"/>
          <w:lang w:eastAsia="ar-SA"/>
        </w:rPr>
        <w:t xml:space="preserve">нимают меры, обеспечивающие получение </w:t>
      </w:r>
      <w:proofErr w:type="gramStart"/>
      <w:r w:rsidRPr="002D3CF4">
        <w:rPr>
          <w:rFonts w:ascii="Times New Roman" w:eastAsia="Times New Roman" w:hAnsi="Times New Roman" w:cs="Times New Roman"/>
          <w:color w:val="000000"/>
          <w:sz w:val="28"/>
          <w:szCs w:val="28"/>
          <w:lang w:eastAsia="ar-SA"/>
        </w:rPr>
        <w:t>несовершеннолетним</w:t>
      </w:r>
      <w:proofErr w:type="gramEnd"/>
      <w:r w:rsidRPr="002D3CF4">
        <w:rPr>
          <w:rFonts w:ascii="Times New Roman" w:eastAsia="Times New Roman" w:hAnsi="Times New Roman" w:cs="Times New Roman"/>
          <w:color w:val="000000"/>
          <w:sz w:val="28"/>
          <w:szCs w:val="28"/>
          <w:lang w:eastAsia="ar-SA"/>
        </w:rPr>
        <w:t xml:space="preserve"> обучающимся общего образования.</w:t>
      </w:r>
    </w:p>
    <w:p w:rsidR="002D3CF4" w:rsidRPr="002D3CF4" w:rsidRDefault="002D3CF4" w:rsidP="002D3CF4">
      <w:pPr>
        <w:spacing w:after="0" w:line="240" w:lineRule="auto"/>
        <w:ind w:firstLine="698"/>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4.16. </w:t>
      </w:r>
      <w:proofErr w:type="gramStart"/>
      <w:r w:rsidRPr="002D3CF4">
        <w:rPr>
          <w:rFonts w:ascii="Times New Roman" w:eastAsia="Times New Roman" w:hAnsi="Times New Roman" w:cs="Times New Roman"/>
          <w:sz w:val="28"/>
          <w:szCs w:val="28"/>
          <w:lang w:eastAsia="ar-SA"/>
        </w:rPr>
        <w:t>Освоение образовательной программы, в том числе отдельной части или всего объема учебного предмета, курса, дисциплины (модуля) образов</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тельной программы, сопровождается промежуточной аттестацией обучающи</w:t>
      </w:r>
      <w:r w:rsidRPr="002D3CF4">
        <w:rPr>
          <w:rFonts w:ascii="Times New Roman" w:eastAsia="Times New Roman" w:hAnsi="Times New Roman" w:cs="Times New Roman"/>
          <w:sz w:val="28"/>
          <w:szCs w:val="28"/>
          <w:lang w:eastAsia="ar-SA"/>
        </w:rPr>
        <w:t>х</w:t>
      </w:r>
      <w:r w:rsidRPr="002D3CF4">
        <w:rPr>
          <w:rFonts w:ascii="Times New Roman" w:eastAsia="Times New Roman" w:hAnsi="Times New Roman" w:cs="Times New Roman"/>
          <w:sz w:val="28"/>
          <w:szCs w:val="28"/>
          <w:lang w:eastAsia="ar-SA"/>
        </w:rPr>
        <w:t>ся, проводимой в формах, определенных учебным планом, и в порядке, уст</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 xml:space="preserve">новленном Школой. </w:t>
      </w:r>
      <w:proofErr w:type="gramEnd"/>
    </w:p>
    <w:p w:rsidR="002D3CF4" w:rsidRPr="002D3CF4" w:rsidRDefault="002D3CF4" w:rsidP="002D3CF4">
      <w:pPr>
        <w:tabs>
          <w:tab w:val="left" w:pos="709"/>
          <w:tab w:val="left" w:pos="851"/>
          <w:tab w:val="left" w:pos="1134"/>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xml:space="preserve">Неудовлетворительные результаты промежуточной аттестации по одному или нескольким учебным предметам образовательной программы или </w:t>
      </w:r>
      <w:proofErr w:type="spellStart"/>
      <w:r w:rsidRPr="002D3CF4">
        <w:rPr>
          <w:rFonts w:ascii="Times New Roman" w:eastAsia="Times New Roman" w:hAnsi="Times New Roman" w:cs="Times New Roman"/>
          <w:sz w:val="28"/>
          <w:szCs w:val="28"/>
          <w:lang w:eastAsia="ar-SA"/>
        </w:rPr>
        <w:t>непр</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хождение</w:t>
      </w:r>
      <w:proofErr w:type="spellEnd"/>
      <w:r w:rsidRPr="002D3CF4">
        <w:rPr>
          <w:rFonts w:ascii="Times New Roman" w:eastAsia="Times New Roman" w:hAnsi="Times New Roman" w:cs="Times New Roman"/>
          <w:sz w:val="28"/>
          <w:szCs w:val="28"/>
          <w:lang w:eastAsia="ar-SA"/>
        </w:rPr>
        <w:t xml:space="preserve"> промежуточной аттестации при отсутствии уважительных причин признаются академической задолженностью.</w:t>
      </w:r>
    </w:p>
    <w:p w:rsidR="002D3CF4" w:rsidRPr="002D3CF4" w:rsidRDefault="002D3CF4" w:rsidP="002D3CF4">
      <w:pPr>
        <w:tabs>
          <w:tab w:val="left" w:pos="709"/>
          <w:tab w:val="left" w:pos="851"/>
          <w:tab w:val="left" w:pos="1134"/>
        </w:tabs>
        <w:spacing w:after="0" w:line="240" w:lineRule="auto"/>
        <w:ind w:firstLine="709"/>
        <w:jc w:val="both"/>
        <w:rPr>
          <w:rFonts w:ascii="Times New Roman" w:eastAsia="Times New Roman" w:hAnsi="Times New Roman" w:cs="Times New Roman"/>
          <w:sz w:val="28"/>
          <w:szCs w:val="28"/>
          <w:lang w:eastAsia="ar-SA"/>
        </w:rPr>
      </w:pPr>
      <w:proofErr w:type="gramStart"/>
      <w:r w:rsidRPr="002D3CF4">
        <w:rPr>
          <w:rFonts w:ascii="Times New Roman" w:eastAsia="Times New Roman" w:hAnsi="Times New Roman" w:cs="Times New Roman"/>
          <w:sz w:val="28"/>
          <w:szCs w:val="28"/>
          <w:lang w:eastAsia="ar-SA"/>
        </w:rPr>
        <w:t>Обучающиеся</w:t>
      </w:r>
      <w:proofErr w:type="gramEnd"/>
      <w:r w:rsidRPr="002D3CF4">
        <w:rPr>
          <w:rFonts w:ascii="Times New Roman" w:eastAsia="Times New Roman" w:hAnsi="Times New Roman" w:cs="Times New Roman"/>
          <w:sz w:val="28"/>
          <w:szCs w:val="28"/>
          <w:lang w:eastAsia="ar-SA"/>
        </w:rPr>
        <w:t xml:space="preserve"> обязаны ликвидировать академическую задолженность.</w:t>
      </w:r>
    </w:p>
    <w:p w:rsidR="002D3CF4" w:rsidRPr="002D3CF4" w:rsidRDefault="002D3CF4" w:rsidP="002D3CF4">
      <w:pPr>
        <w:tabs>
          <w:tab w:val="left" w:pos="709"/>
          <w:tab w:val="left" w:pos="851"/>
          <w:tab w:val="left" w:pos="1134"/>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Школа, родители (законные представители) несовершеннолетнего об</w:t>
      </w:r>
      <w:r w:rsidRPr="002D3CF4">
        <w:rPr>
          <w:rFonts w:ascii="Times New Roman" w:eastAsia="Times New Roman" w:hAnsi="Times New Roman" w:cs="Times New Roman"/>
          <w:sz w:val="28"/>
          <w:szCs w:val="28"/>
          <w:lang w:eastAsia="ar-SA"/>
        </w:rPr>
        <w:t>у</w:t>
      </w:r>
      <w:r w:rsidRPr="002D3CF4">
        <w:rPr>
          <w:rFonts w:ascii="Times New Roman" w:eastAsia="Times New Roman" w:hAnsi="Times New Roman" w:cs="Times New Roman"/>
          <w:sz w:val="28"/>
          <w:szCs w:val="28"/>
          <w:lang w:eastAsia="ar-SA"/>
        </w:rPr>
        <w:t xml:space="preserve">чающегося, обеспечивающие получение обучающимся общего образования в форме семейного образования, обязаны создать условия </w:t>
      </w:r>
      <w:proofErr w:type="gramStart"/>
      <w:r w:rsidRPr="002D3CF4">
        <w:rPr>
          <w:rFonts w:ascii="Times New Roman" w:eastAsia="Times New Roman" w:hAnsi="Times New Roman" w:cs="Times New Roman"/>
          <w:sz w:val="28"/>
          <w:szCs w:val="28"/>
          <w:lang w:eastAsia="ar-SA"/>
        </w:rPr>
        <w:t>обучающемуся</w:t>
      </w:r>
      <w:proofErr w:type="gramEnd"/>
      <w:r w:rsidRPr="002D3CF4">
        <w:rPr>
          <w:rFonts w:ascii="Times New Roman" w:eastAsia="Times New Roman" w:hAnsi="Times New Roman" w:cs="Times New Roman"/>
          <w:sz w:val="28"/>
          <w:szCs w:val="28"/>
          <w:lang w:eastAsia="ar-SA"/>
        </w:rPr>
        <w:t xml:space="preserve"> для л</w:t>
      </w:r>
      <w:r w:rsidRPr="002D3CF4">
        <w:rPr>
          <w:rFonts w:ascii="Times New Roman" w:eastAsia="Times New Roman" w:hAnsi="Times New Roman" w:cs="Times New Roman"/>
          <w:sz w:val="28"/>
          <w:szCs w:val="28"/>
          <w:lang w:eastAsia="ar-SA"/>
        </w:rPr>
        <w:t>и</w:t>
      </w:r>
      <w:r w:rsidRPr="002D3CF4">
        <w:rPr>
          <w:rFonts w:ascii="Times New Roman" w:eastAsia="Times New Roman" w:hAnsi="Times New Roman" w:cs="Times New Roman"/>
          <w:sz w:val="28"/>
          <w:szCs w:val="28"/>
          <w:lang w:eastAsia="ar-SA"/>
        </w:rPr>
        <w:t>квидации академической задолженности и обеспечить контроль за своевреме</w:t>
      </w:r>
      <w:r w:rsidRPr="002D3CF4">
        <w:rPr>
          <w:rFonts w:ascii="Times New Roman" w:eastAsia="Times New Roman" w:hAnsi="Times New Roman" w:cs="Times New Roman"/>
          <w:sz w:val="28"/>
          <w:szCs w:val="28"/>
          <w:lang w:eastAsia="ar-SA"/>
        </w:rPr>
        <w:t>н</w:t>
      </w:r>
      <w:r w:rsidRPr="002D3CF4">
        <w:rPr>
          <w:rFonts w:ascii="Times New Roman" w:eastAsia="Times New Roman" w:hAnsi="Times New Roman" w:cs="Times New Roman"/>
          <w:sz w:val="28"/>
          <w:szCs w:val="28"/>
          <w:lang w:eastAsia="ar-SA"/>
        </w:rPr>
        <w:t>ностью ее ликвидации.</w:t>
      </w:r>
    </w:p>
    <w:p w:rsidR="002D3CF4" w:rsidRPr="002D3CF4" w:rsidRDefault="002D3CF4" w:rsidP="002D3CF4">
      <w:pPr>
        <w:tabs>
          <w:tab w:val="left" w:pos="709"/>
          <w:tab w:val="left" w:pos="851"/>
          <w:tab w:val="left" w:pos="1134"/>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Обучающиеся, имеющие академическую задолженность, вправе пройти промежуточную аттестацию по соответствующему учебному предмету, курсу, дисциплине (модулю) не более двух раз в сроки, определяемые Школой, в пр</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 xml:space="preserve">делах  одного  года  с  момента  образования академической задолженности. </w:t>
      </w:r>
    </w:p>
    <w:p w:rsidR="002D3CF4" w:rsidRPr="002D3CF4" w:rsidRDefault="002D3CF4" w:rsidP="002D3CF4">
      <w:pPr>
        <w:tabs>
          <w:tab w:val="left" w:pos="709"/>
          <w:tab w:val="left" w:pos="851"/>
          <w:tab w:val="left" w:pos="1134"/>
        </w:tabs>
        <w:spacing w:after="0" w:line="240" w:lineRule="auto"/>
        <w:jc w:val="both"/>
        <w:rPr>
          <w:rFonts w:ascii="Times New Roman" w:eastAsia="Times New Roman" w:hAnsi="Times New Roman" w:cs="Times New Roman"/>
          <w:sz w:val="20"/>
          <w:szCs w:val="20"/>
          <w:lang w:eastAsia="ar-SA"/>
        </w:rPr>
      </w:pPr>
      <w:r w:rsidRPr="002D3CF4">
        <w:rPr>
          <w:rFonts w:ascii="Times New Roman" w:eastAsia="Times New Roman" w:hAnsi="Times New Roman" w:cs="Times New Roman"/>
          <w:sz w:val="28"/>
          <w:szCs w:val="28"/>
          <w:lang w:eastAsia="ar-SA"/>
        </w:rPr>
        <w:t xml:space="preserve">В указанный период не включается время болезни </w:t>
      </w:r>
      <w:proofErr w:type="gramStart"/>
      <w:r w:rsidRPr="002D3CF4">
        <w:rPr>
          <w:rFonts w:ascii="Times New Roman" w:eastAsia="Times New Roman" w:hAnsi="Times New Roman" w:cs="Times New Roman"/>
          <w:sz w:val="28"/>
          <w:szCs w:val="28"/>
          <w:lang w:eastAsia="ar-SA"/>
        </w:rPr>
        <w:t>обучающегося</w:t>
      </w:r>
      <w:proofErr w:type="gramEnd"/>
      <w:r w:rsidRPr="002D3CF4">
        <w:rPr>
          <w:rFonts w:ascii="Times New Roman" w:eastAsia="Times New Roman" w:hAnsi="Times New Roman" w:cs="Times New Roman"/>
          <w:sz w:val="20"/>
          <w:szCs w:val="20"/>
          <w:lang w:eastAsia="ar-SA"/>
        </w:rPr>
        <w:t>.</w:t>
      </w:r>
    </w:p>
    <w:p w:rsidR="002D3CF4" w:rsidRPr="002D3CF4" w:rsidRDefault="002D3CF4" w:rsidP="002D3CF4">
      <w:pPr>
        <w:tabs>
          <w:tab w:val="left" w:pos="709"/>
          <w:tab w:val="left" w:pos="851"/>
          <w:tab w:val="left" w:pos="1134"/>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Для проведения промежуточной аттестации во второй раз Школой созд</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ется комиссия.</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Взимание платы с </w:t>
      </w:r>
      <w:proofErr w:type="gramStart"/>
      <w:r w:rsidRPr="002D3CF4">
        <w:rPr>
          <w:rFonts w:ascii="Times New Roman" w:eastAsia="Times New Roman" w:hAnsi="Times New Roman" w:cs="Times New Roman"/>
          <w:sz w:val="28"/>
          <w:szCs w:val="28"/>
          <w:lang w:eastAsia="ru-RU"/>
        </w:rPr>
        <w:t>обучающихся</w:t>
      </w:r>
      <w:proofErr w:type="gramEnd"/>
      <w:r w:rsidRPr="002D3CF4">
        <w:rPr>
          <w:rFonts w:ascii="Times New Roman" w:eastAsia="Times New Roman" w:hAnsi="Times New Roman" w:cs="Times New Roman"/>
          <w:sz w:val="28"/>
          <w:szCs w:val="28"/>
          <w:lang w:eastAsia="ru-RU"/>
        </w:rPr>
        <w:t xml:space="preserve"> за прохождение промежуточной аттест</w:t>
      </w:r>
      <w:r w:rsidRPr="002D3CF4">
        <w:rPr>
          <w:rFonts w:ascii="Times New Roman" w:eastAsia="Times New Roman" w:hAnsi="Times New Roman" w:cs="Times New Roman"/>
          <w:sz w:val="28"/>
          <w:szCs w:val="28"/>
          <w:lang w:eastAsia="ru-RU"/>
        </w:rPr>
        <w:t>а</w:t>
      </w:r>
      <w:r w:rsidRPr="002D3CF4">
        <w:rPr>
          <w:rFonts w:ascii="Times New Roman" w:eastAsia="Times New Roman" w:hAnsi="Times New Roman" w:cs="Times New Roman"/>
          <w:sz w:val="28"/>
          <w:szCs w:val="28"/>
          <w:lang w:eastAsia="ru-RU"/>
        </w:rPr>
        <w:t>ции не допускается.</w:t>
      </w:r>
    </w:p>
    <w:p w:rsidR="002D3CF4" w:rsidRPr="002D3CF4" w:rsidRDefault="002D3CF4" w:rsidP="002D3CF4">
      <w:pPr>
        <w:tabs>
          <w:tab w:val="left" w:pos="709"/>
          <w:tab w:val="left" w:pos="851"/>
          <w:tab w:val="left" w:pos="1134"/>
        </w:tabs>
        <w:spacing w:after="0" w:line="240" w:lineRule="auto"/>
        <w:ind w:firstLine="709"/>
        <w:jc w:val="both"/>
        <w:rPr>
          <w:rFonts w:ascii="Times New Roman" w:eastAsia="Times New Roman" w:hAnsi="Times New Roman" w:cs="Times New Roman"/>
          <w:sz w:val="28"/>
          <w:szCs w:val="28"/>
          <w:lang w:eastAsia="ar-SA"/>
        </w:rPr>
      </w:pPr>
      <w:proofErr w:type="gramStart"/>
      <w:r w:rsidRPr="002D3CF4">
        <w:rPr>
          <w:rFonts w:ascii="Times New Roman" w:eastAsia="Times New Roman" w:hAnsi="Times New Roman" w:cs="Times New Roman"/>
          <w:sz w:val="28"/>
          <w:szCs w:val="28"/>
          <w:lang w:eastAsia="ar-SA"/>
        </w:rPr>
        <w:t>Обучающиеся, не прошедшие промежуточной аттестации по уважител</w:t>
      </w:r>
      <w:r w:rsidRPr="002D3CF4">
        <w:rPr>
          <w:rFonts w:ascii="Times New Roman" w:eastAsia="Times New Roman" w:hAnsi="Times New Roman" w:cs="Times New Roman"/>
          <w:sz w:val="28"/>
          <w:szCs w:val="28"/>
          <w:lang w:eastAsia="ar-SA"/>
        </w:rPr>
        <w:t>ь</w:t>
      </w:r>
      <w:r w:rsidRPr="002D3CF4">
        <w:rPr>
          <w:rFonts w:ascii="Times New Roman" w:eastAsia="Times New Roman" w:hAnsi="Times New Roman" w:cs="Times New Roman"/>
          <w:sz w:val="28"/>
          <w:szCs w:val="28"/>
          <w:lang w:eastAsia="ar-SA"/>
        </w:rPr>
        <w:t>ным причинам или имеющие академическую задолженность, переводятся в следующий класс условно.</w:t>
      </w:r>
      <w:proofErr w:type="gramEnd"/>
    </w:p>
    <w:p w:rsidR="002D3CF4" w:rsidRPr="002D3CF4" w:rsidRDefault="002D3CF4" w:rsidP="002D3CF4">
      <w:pPr>
        <w:tabs>
          <w:tab w:val="left" w:pos="709"/>
          <w:tab w:val="left" w:pos="851"/>
          <w:tab w:val="left" w:pos="1134"/>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Обучающиеся, не ликвидировавшие в установленные сроки академич</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скую задолженность с момента ее образования, по усмотрению родителей (з</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 xml:space="preserve">конных представителей) оставляются на повторное обучение, переводятся на </w:t>
      </w:r>
      <w:proofErr w:type="gramStart"/>
      <w:r w:rsidRPr="002D3CF4">
        <w:rPr>
          <w:rFonts w:ascii="Times New Roman" w:eastAsia="Times New Roman" w:hAnsi="Times New Roman" w:cs="Times New Roman"/>
          <w:sz w:val="28"/>
          <w:szCs w:val="28"/>
          <w:lang w:eastAsia="ar-SA"/>
        </w:rPr>
        <w:t>обучение</w:t>
      </w:r>
      <w:proofErr w:type="gramEnd"/>
      <w:r w:rsidRPr="002D3CF4">
        <w:rPr>
          <w:rFonts w:ascii="Times New Roman" w:eastAsia="Times New Roman" w:hAnsi="Times New Roman" w:cs="Times New Roman"/>
          <w:sz w:val="28"/>
          <w:szCs w:val="28"/>
          <w:lang w:eastAsia="ar-SA"/>
        </w:rPr>
        <w:t xml:space="preserve">  по адаптированным образовательным программам в соответствии с рекомендациями психолого-медико-педагогической комиссии либо на обуч</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ние по индивидуальному учебному плану.</w:t>
      </w:r>
    </w:p>
    <w:p w:rsidR="00274851" w:rsidRDefault="00274851" w:rsidP="002D3CF4">
      <w:pPr>
        <w:tabs>
          <w:tab w:val="left" w:pos="709"/>
          <w:tab w:val="left" w:pos="851"/>
          <w:tab w:val="left" w:pos="1134"/>
        </w:tabs>
        <w:spacing w:after="0" w:line="240" w:lineRule="auto"/>
        <w:ind w:firstLine="709"/>
        <w:jc w:val="both"/>
        <w:rPr>
          <w:rFonts w:ascii="Times New Roman" w:eastAsia="Times New Roman" w:hAnsi="Times New Roman" w:cs="Times New Roman"/>
          <w:sz w:val="28"/>
          <w:szCs w:val="28"/>
          <w:lang w:eastAsia="ar-SA"/>
        </w:rPr>
      </w:pPr>
    </w:p>
    <w:p w:rsidR="00274851" w:rsidRDefault="00274851" w:rsidP="002D3CF4">
      <w:pPr>
        <w:tabs>
          <w:tab w:val="left" w:pos="709"/>
          <w:tab w:val="left" w:pos="851"/>
          <w:tab w:val="left" w:pos="1134"/>
        </w:tabs>
        <w:spacing w:after="0" w:line="240" w:lineRule="auto"/>
        <w:ind w:firstLine="709"/>
        <w:jc w:val="both"/>
        <w:rPr>
          <w:rFonts w:ascii="Times New Roman" w:eastAsia="Times New Roman" w:hAnsi="Times New Roman" w:cs="Times New Roman"/>
          <w:sz w:val="28"/>
          <w:szCs w:val="28"/>
          <w:lang w:eastAsia="ar-SA"/>
        </w:rPr>
      </w:pPr>
    </w:p>
    <w:p w:rsidR="002D3CF4" w:rsidRPr="002D3CF4" w:rsidRDefault="002D3CF4" w:rsidP="002D3CF4">
      <w:pPr>
        <w:tabs>
          <w:tab w:val="left" w:pos="709"/>
          <w:tab w:val="left" w:pos="851"/>
          <w:tab w:val="left" w:pos="1134"/>
        </w:tabs>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lastRenderedPageBreak/>
        <w:t>Обучающиеся по образовательным программам  основного общего и среднего общего образования в форме семейного образования, не ликвидир</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вавшие в установленные сроки академическую задолженность,  продолжают получать образование в Школе.</w:t>
      </w:r>
    </w:p>
    <w:p w:rsidR="002D3CF4" w:rsidRPr="002D3CF4" w:rsidRDefault="002D3CF4" w:rsidP="002D3CF4">
      <w:pPr>
        <w:tabs>
          <w:tab w:val="left" w:pos="709"/>
        </w:tabs>
        <w:spacing w:after="0" w:line="240" w:lineRule="auto"/>
        <w:jc w:val="both"/>
        <w:rPr>
          <w:rFonts w:ascii="Times New Roman" w:eastAsia="Times New Roman" w:hAnsi="Times New Roman" w:cs="Times New Roman"/>
          <w:sz w:val="28"/>
          <w:szCs w:val="28"/>
          <w:lang w:eastAsia="ar-SA"/>
        </w:rPr>
      </w:pPr>
      <w:r w:rsidRPr="002D3CF4">
        <w:rPr>
          <w:rFonts w:ascii="Times New Roman" w:eastAsia="SimSun" w:hAnsi="Times New Roman" w:cs="Mangal"/>
          <w:i/>
          <w:kern w:val="1"/>
          <w:sz w:val="28"/>
          <w:szCs w:val="28"/>
          <w:lang w:eastAsia="hi-IN" w:bidi="hi-IN"/>
        </w:rPr>
        <w:t xml:space="preserve">          </w:t>
      </w:r>
      <w:r w:rsidRPr="002D3CF4">
        <w:rPr>
          <w:rFonts w:ascii="Times New Roman" w:eastAsia="Times New Roman" w:hAnsi="Times New Roman" w:cs="Times New Roman"/>
          <w:sz w:val="28"/>
          <w:szCs w:val="28"/>
          <w:lang w:eastAsia="ar-SA"/>
        </w:rPr>
        <w:t xml:space="preserve">Формы и порядок проведения текущего контроля успеваемости </w:t>
      </w:r>
      <w:proofErr w:type="gramStart"/>
      <w:r w:rsidRPr="002D3CF4">
        <w:rPr>
          <w:rFonts w:ascii="Times New Roman" w:eastAsia="Times New Roman" w:hAnsi="Times New Roman" w:cs="Times New Roman"/>
          <w:sz w:val="28"/>
          <w:szCs w:val="28"/>
          <w:lang w:eastAsia="ar-SA"/>
        </w:rPr>
        <w:t>обуча</w:t>
      </w:r>
      <w:r w:rsidRPr="002D3CF4">
        <w:rPr>
          <w:rFonts w:ascii="Times New Roman" w:eastAsia="Times New Roman" w:hAnsi="Times New Roman" w:cs="Times New Roman"/>
          <w:sz w:val="28"/>
          <w:szCs w:val="28"/>
          <w:lang w:eastAsia="ar-SA"/>
        </w:rPr>
        <w:t>ю</w:t>
      </w:r>
      <w:r w:rsidRPr="002D3CF4">
        <w:rPr>
          <w:rFonts w:ascii="Times New Roman" w:eastAsia="Times New Roman" w:hAnsi="Times New Roman" w:cs="Times New Roman"/>
          <w:sz w:val="28"/>
          <w:szCs w:val="28"/>
          <w:lang w:eastAsia="ar-SA"/>
        </w:rPr>
        <w:t>щихся</w:t>
      </w:r>
      <w:proofErr w:type="gramEnd"/>
      <w:r w:rsidRPr="002D3CF4">
        <w:rPr>
          <w:rFonts w:ascii="Times New Roman" w:eastAsia="Times New Roman" w:hAnsi="Times New Roman" w:cs="Times New Roman"/>
          <w:sz w:val="28"/>
          <w:szCs w:val="28"/>
          <w:lang w:eastAsia="ar-SA"/>
        </w:rPr>
        <w:t xml:space="preserve"> определяются соответствующим локальным нормативным актом Шк</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лы.</w:t>
      </w:r>
    </w:p>
    <w:p w:rsidR="002D3CF4" w:rsidRPr="002D3CF4" w:rsidRDefault="002D3CF4" w:rsidP="002D3CF4">
      <w:pPr>
        <w:tabs>
          <w:tab w:val="left" w:pos="5795"/>
        </w:tabs>
        <w:spacing w:after="0" w:line="240" w:lineRule="auto"/>
        <w:ind w:firstLine="698"/>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color w:val="000000"/>
          <w:sz w:val="28"/>
          <w:szCs w:val="28"/>
          <w:lang w:eastAsia="ar-SA"/>
        </w:rPr>
        <w:t>4.17. Итоговая аттестация, завершающая освоение основных образов</w:t>
      </w:r>
      <w:r w:rsidRPr="002D3CF4">
        <w:rPr>
          <w:rFonts w:ascii="Times New Roman" w:eastAsia="Times New Roman" w:hAnsi="Times New Roman" w:cs="Times New Roman"/>
          <w:color w:val="000000"/>
          <w:sz w:val="28"/>
          <w:szCs w:val="28"/>
          <w:lang w:eastAsia="ar-SA"/>
        </w:rPr>
        <w:t>а</w:t>
      </w:r>
      <w:r w:rsidRPr="002D3CF4">
        <w:rPr>
          <w:rFonts w:ascii="Times New Roman" w:eastAsia="Times New Roman" w:hAnsi="Times New Roman" w:cs="Times New Roman"/>
          <w:color w:val="000000"/>
          <w:sz w:val="28"/>
          <w:szCs w:val="28"/>
          <w:lang w:eastAsia="ar-SA"/>
        </w:rPr>
        <w:t>тельных программ основного общего и среднего общего образования, является обязательной и проводится в порядке и форме, которые установлены Школой.</w:t>
      </w:r>
    </w:p>
    <w:p w:rsidR="002D3CF4" w:rsidRPr="002D3CF4" w:rsidRDefault="002D3CF4" w:rsidP="002D3CF4">
      <w:pPr>
        <w:autoSpaceDE w:val="0"/>
        <w:autoSpaceDN w:val="0"/>
        <w:adjustRightInd w:val="0"/>
        <w:spacing w:after="0" w:line="240" w:lineRule="auto"/>
        <w:ind w:firstLine="698"/>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color w:val="000000"/>
          <w:sz w:val="28"/>
          <w:szCs w:val="28"/>
          <w:lang w:eastAsia="ar-SA"/>
        </w:rPr>
        <w:t>Итоговая аттестация, завершающая освоение имеющих государственную аккредитацию основных образовательных программ, является государственной итоговой аттестацией. Государственная итоговая аттестация проводится гос</w:t>
      </w:r>
      <w:r w:rsidRPr="002D3CF4">
        <w:rPr>
          <w:rFonts w:ascii="Times New Roman" w:eastAsia="Times New Roman" w:hAnsi="Times New Roman" w:cs="Times New Roman"/>
          <w:color w:val="000000"/>
          <w:sz w:val="28"/>
          <w:szCs w:val="28"/>
          <w:lang w:eastAsia="ar-SA"/>
        </w:rPr>
        <w:t>у</w:t>
      </w:r>
      <w:r w:rsidRPr="002D3CF4">
        <w:rPr>
          <w:rFonts w:ascii="Times New Roman" w:eastAsia="Times New Roman" w:hAnsi="Times New Roman" w:cs="Times New Roman"/>
          <w:color w:val="000000"/>
          <w:sz w:val="28"/>
          <w:szCs w:val="28"/>
          <w:lang w:eastAsia="ar-SA"/>
        </w:rPr>
        <w:t>дарственными экзаменационными комиссиями в целях определения соответс</w:t>
      </w:r>
      <w:r w:rsidRPr="002D3CF4">
        <w:rPr>
          <w:rFonts w:ascii="Times New Roman" w:eastAsia="Times New Roman" w:hAnsi="Times New Roman" w:cs="Times New Roman"/>
          <w:color w:val="000000"/>
          <w:sz w:val="28"/>
          <w:szCs w:val="28"/>
          <w:lang w:eastAsia="ar-SA"/>
        </w:rPr>
        <w:t>т</w:t>
      </w:r>
      <w:r w:rsidRPr="002D3CF4">
        <w:rPr>
          <w:rFonts w:ascii="Times New Roman" w:eastAsia="Times New Roman" w:hAnsi="Times New Roman" w:cs="Times New Roman"/>
          <w:color w:val="000000"/>
          <w:sz w:val="28"/>
          <w:szCs w:val="28"/>
          <w:lang w:eastAsia="ar-SA"/>
        </w:rPr>
        <w:t xml:space="preserve">вия результатов освоения обучающимися основных образовательных программ соответствующим требованиям </w:t>
      </w:r>
      <w:hyperlink r:id="rId15" w:history="1">
        <w:r w:rsidRPr="002D3CF4">
          <w:rPr>
            <w:rFonts w:ascii="Times New Roman" w:eastAsia="Times New Roman" w:hAnsi="Times New Roman" w:cs="Times New Roman"/>
            <w:color w:val="000000"/>
            <w:sz w:val="28"/>
            <w:szCs w:val="28"/>
            <w:lang w:eastAsia="ar-SA"/>
          </w:rPr>
          <w:t>федерального государственного образовател</w:t>
        </w:r>
        <w:r w:rsidRPr="002D3CF4">
          <w:rPr>
            <w:rFonts w:ascii="Times New Roman" w:eastAsia="Times New Roman" w:hAnsi="Times New Roman" w:cs="Times New Roman"/>
            <w:color w:val="000000"/>
            <w:sz w:val="28"/>
            <w:szCs w:val="28"/>
            <w:lang w:eastAsia="ar-SA"/>
          </w:rPr>
          <w:t>ь</w:t>
        </w:r>
        <w:r w:rsidRPr="002D3CF4">
          <w:rPr>
            <w:rFonts w:ascii="Times New Roman" w:eastAsia="Times New Roman" w:hAnsi="Times New Roman" w:cs="Times New Roman"/>
            <w:color w:val="000000"/>
            <w:sz w:val="28"/>
            <w:szCs w:val="28"/>
            <w:lang w:eastAsia="ar-SA"/>
          </w:rPr>
          <w:t>ного стандарта</w:t>
        </w:r>
      </w:hyperlink>
      <w:r w:rsidRPr="002D3CF4">
        <w:rPr>
          <w:rFonts w:ascii="Times New Roman" w:eastAsia="Times New Roman" w:hAnsi="Times New Roman" w:cs="Times New Roman"/>
          <w:color w:val="000000"/>
          <w:sz w:val="28"/>
          <w:szCs w:val="28"/>
          <w:lang w:eastAsia="ar-SA"/>
        </w:rPr>
        <w:t xml:space="preserve"> или образовательного стандарта.</w:t>
      </w:r>
    </w:p>
    <w:p w:rsidR="002D3CF4" w:rsidRPr="002D3CF4" w:rsidRDefault="002D3CF4" w:rsidP="002D3CF4">
      <w:pPr>
        <w:autoSpaceDE w:val="0"/>
        <w:autoSpaceDN w:val="0"/>
        <w:adjustRightInd w:val="0"/>
        <w:spacing w:after="0" w:line="240" w:lineRule="auto"/>
        <w:ind w:firstLine="675"/>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color w:val="000000"/>
          <w:sz w:val="28"/>
          <w:szCs w:val="28"/>
          <w:lang w:eastAsia="ar-SA"/>
        </w:rPr>
        <w:t>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w:t>
      </w:r>
    </w:p>
    <w:p w:rsidR="002D3CF4" w:rsidRPr="002D3CF4" w:rsidRDefault="002D3CF4" w:rsidP="002D3CF4">
      <w:pPr>
        <w:autoSpaceDE w:val="0"/>
        <w:autoSpaceDN w:val="0"/>
        <w:adjustRightInd w:val="0"/>
        <w:spacing w:after="0" w:line="240" w:lineRule="auto"/>
        <w:ind w:firstLine="675"/>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color w:val="000000"/>
          <w:sz w:val="28"/>
          <w:szCs w:val="28"/>
          <w:lang w:eastAsia="ar-SA"/>
        </w:rPr>
        <w:t>Обучающиеся, не прошедшие государственную итоговую аттестацию или получившие на государственной итоговой аттестации неудовлетворительные результаты, вправе пройти государственную итоговую аттестацию в сроки, о</w:t>
      </w:r>
      <w:r w:rsidRPr="002D3CF4">
        <w:rPr>
          <w:rFonts w:ascii="Times New Roman" w:eastAsia="Times New Roman" w:hAnsi="Times New Roman" w:cs="Times New Roman"/>
          <w:color w:val="000000"/>
          <w:sz w:val="28"/>
          <w:szCs w:val="28"/>
          <w:lang w:eastAsia="ar-SA"/>
        </w:rPr>
        <w:t>п</w:t>
      </w:r>
      <w:r w:rsidRPr="002D3CF4">
        <w:rPr>
          <w:rFonts w:ascii="Times New Roman" w:eastAsia="Times New Roman" w:hAnsi="Times New Roman" w:cs="Times New Roman"/>
          <w:color w:val="000000"/>
          <w:sz w:val="28"/>
          <w:szCs w:val="28"/>
          <w:lang w:eastAsia="ar-SA"/>
        </w:rPr>
        <w:t>ределяемые порядком проведения государственной итоговой аттестации по с</w:t>
      </w:r>
      <w:r w:rsidRPr="002D3CF4">
        <w:rPr>
          <w:rFonts w:ascii="Times New Roman" w:eastAsia="Times New Roman" w:hAnsi="Times New Roman" w:cs="Times New Roman"/>
          <w:color w:val="000000"/>
          <w:sz w:val="28"/>
          <w:szCs w:val="28"/>
          <w:lang w:eastAsia="ar-SA"/>
        </w:rPr>
        <w:t>о</w:t>
      </w:r>
      <w:r w:rsidRPr="002D3CF4">
        <w:rPr>
          <w:rFonts w:ascii="Times New Roman" w:eastAsia="Times New Roman" w:hAnsi="Times New Roman" w:cs="Times New Roman"/>
          <w:color w:val="000000"/>
          <w:sz w:val="28"/>
          <w:szCs w:val="28"/>
          <w:lang w:eastAsia="ar-SA"/>
        </w:rPr>
        <w:t>ответствующим образовательным программам.</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Взимание платы с </w:t>
      </w:r>
      <w:proofErr w:type="gramStart"/>
      <w:r w:rsidRPr="002D3CF4">
        <w:rPr>
          <w:rFonts w:ascii="Times New Roman" w:eastAsia="Times New Roman" w:hAnsi="Times New Roman" w:cs="Times New Roman"/>
          <w:sz w:val="28"/>
          <w:szCs w:val="28"/>
          <w:lang w:eastAsia="ru-RU"/>
        </w:rPr>
        <w:t>обучающихся</w:t>
      </w:r>
      <w:proofErr w:type="gramEnd"/>
      <w:r w:rsidRPr="002D3CF4">
        <w:rPr>
          <w:rFonts w:ascii="Times New Roman" w:eastAsia="Times New Roman" w:hAnsi="Times New Roman" w:cs="Times New Roman"/>
          <w:sz w:val="28"/>
          <w:szCs w:val="28"/>
          <w:lang w:eastAsia="ru-RU"/>
        </w:rPr>
        <w:t xml:space="preserve"> за прохождение государственной итог</w:t>
      </w:r>
      <w:r w:rsidRPr="002D3CF4">
        <w:rPr>
          <w:rFonts w:ascii="Times New Roman" w:eastAsia="Times New Roman" w:hAnsi="Times New Roman" w:cs="Times New Roman"/>
          <w:sz w:val="28"/>
          <w:szCs w:val="28"/>
          <w:lang w:eastAsia="ru-RU"/>
        </w:rPr>
        <w:t>о</w:t>
      </w:r>
      <w:r w:rsidRPr="002D3CF4">
        <w:rPr>
          <w:rFonts w:ascii="Times New Roman" w:eastAsia="Times New Roman" w:hAnsi="Times New Roman" w:cs="Times New Roman"/>
          <w:sz w:val="28"/>
          <w:szCs w:val="28"/>
          <w:lang w:eastAsia="ru-RU"/>
        </w:rPr>
        <w:t>вой аттестации не допускается.</w:t>
      </w:r>
    </w:p>
    <w:p w:rsidR="002D3CF4" w:rsidRPr="002D3CF4" w:rsidRDefault="002D3CF4" w:rsidP="002D3CF4">
      <w:pPr>
        <w:autoSpaceDE w:val="0"/>
        <w:autoSpaceDN w:val="0"/>
        <w:adjustRightInd w:val="0"/>
        <w:spacing w:after="0" w:line="240" w:lineRule="auto"/>
        <w:ind w:firstLine="698"/>
        <w:jc w:val="both"/>
        <w:rPr>
          <w:rFonts w:ascii="Times New Roman" w:eastAsia="Calibri" w:hAnsi="Times New Roman" w:cs="Times New Roman"/>
          <w:sz w:val="28"/>
          <w:szCs w:val="28"/>
        </w:rPr>
      </w:pPr>
      <w:r w:rsidRPr="002D3CF4">
        <w:rPr>
          <w:rFonts w:ascii="Times New Roman" w:eastAsia="Times New Roman" w:hAnsi="Times New Roman" w:cs="Times New Roman"/>
          <w:color w:val="000000"/>
          <w:sz w:val="28"/>
          <w:szCs w:val="28"/>
          <w:lang w:eastAsia="ar-SA"/>
        </w:rPr>
        <w:t>Лица, осваивающие основную образовательную программу в форме с</w:t>
      </w:r>
      <w:r w:rsidRPr="002D3CF4">
        <w:rPr>
          <w:rFonts w:ascii="Times New Roman" w:eastAsia="Times New Roman" w:hAnsi="Times New Roman" w:cs="Times New Roman"/>
          <w:color w:val="000000"/>
          <w:sz w:val="28"/>
          <w:szCs w:val="28"/>
          <w:lang w:eastAsia="ar-SA"/>
        </w:rPr>
        <w:t>а</w:t>
      </w:r>
      <w:r w:rsidRPr="002D3CF4">
        <w:rPr>
          <w:rFonts w:ascii="Times New Roman" w:eastAsia="Times New Roman" w:hAnsi="Times New Roman" w:cs="Times New Roman"/>
          <w:color w:val="000000"/>
          <w:sz w:val="28"/>
          <w:szCs w:val="28"/>
          <w:lang w:eastAsia="ar-SA"/>
        </w:rPr>
        <w:t>мообразования или семейного образования либо обучавшиеся по не имеющей государственной аккредитации образовательной программе, вправе пройти эк</w:t>
      </w:r>
      <w:r w:rsidRPr="002D3CF4">
        <w:rPr>
          <w:rFonts w:ascii="Times New Roman" w:eastAsia="Times New Roman" w:hAnsi="Times New Roman" w:cs="Times New Roman"/>
          <w:color w:val="000000"/>
          <w:sz w:val="28"/>
          <w:szCs w:val="28"/>
          <w:lang w:eastAsia="ar-SA"/>
        </w:rPr>
        <w:t>с</w:t>
      </w:r>
      <w:r w:rsidRPr="002D3CF4">
        <w:rPr>
          <w:rFonts w:ascii="Times New Roman" w:eastAsia="Times New Roman" w:hAnsi="Times New Roman" w:cs="Times New Roman"/>
          <w:color w:val="000000"/>
          <w:sz w:val="28"/>
          <w:szCs w:val="28"/>
          <w:lang w:eastAsia="ar-SA"/>
        </w:rPr>
        <w:t xml:space="preserve">терном промежуточную и государственную итоговую аттестацию в Школе. </w:t>
      </w:r>
      <w:proofErr w:type="gramStart"/>
      <w:r w:rsidRPr="002D3CF4">
        <w:rPr>
          <w:rFonts w:ascii="Times New Roman" w:eastAsia="Calibri" w:hAnsi="Times New Roman" w:cs="Times New Roman"/>
          <w:sz w:val="28"/>
          <w:szCs w:val="28"/>
        </w:rPr>
        <w:t>Указанные лица, не имеющие основного общего или среднего общего образ</w:t>
      </w:r>
      <w:r w:rsidRPr="002D3CF4">
        <w:rPr>
          <w:rFonts w:ascii="Times New Roman" w:eastAsia="Calibri" w:hAnsi="Times New Roman" w:cs="Times New Roman"/>
          <w:sz w:val="28"/>
          <w:szCs w:val="28"/>
        </w:rPr>
        <w:t>о</w:t>
      </w:r>
      <w:r w:rsidRPr="002D3CF4">
        <w:rPr>
          <w:rFonts w:ascii="Times New Roman" w:eastAsia="Calibri" w:hAnsi="Times New Roman" w:cs="Times New Roman"/>
          <w:sz w:val="28"/>
          <w:szCs w:val="28"/>
        </w:rPr>
        <w:t>вания,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основной общео</w:t>
      </w:r>
      <w:r w:rsidRPr="002D3CF4">
        <w:rPr>
          <w:rFonts w:ascii="Times New Roman" w:eastAsia="Calibri" w:hAnsi="Times New Roman" w:cs="Times New Roman"/>
          <w:sz w:val="28"/>
          <w:szCs w:val="28"/>
        </w:rPr>
        <w:t>б</w:t>
      </w:r>
      <w:r w:rsidRPr="002D3CF4">
        <w:rPr>
          <w:rFonts w:ascii="Times New Roman" w:eastAsia="Calibri" w:hAnsi="Times New Roman" w:cs="Times New Roman"/>
          <w:sz w:val="28"/>
          <w:szCs w:val="28"/>
        </w:rPr>
        <w:t>разовательной программе, бесплатно.</w:t>
      </w:r>
      <w:proofErr w:type="gramEnd"/>
      <w:r w:rsidRPr="002D3CF4">
        <w:rPr>
          <w:rFonts w:ascii="Times New Roman" w:eastAsia="Calibri" w:hAnsi="Times New Roman" w:cs="Times New Roman"/>
          <w:sz w:val="28"/>
          <w:szCs w:val="28"/>
        </w:rPr>
        <w:t xml:space="preserve"> При прохождении аттестации экстерны пользуются академическими правами </w:t>
      </w:r>
      <w:proofErr w:type="gramStart"/>
      <w:r w:rsidRPr="002D3CF4">
        <w:rPr>
          <w:rFonts w:ascii="Times New Roman" w:eastAsia="Calibri" w:hAnsi="Times New Roman" w:cs="Times New Roman"/>
          <w:sz w:val="28"/>
          <w:szCs w:val="28"/>
        </w:rPr>
        <w:t>обучающихся</w:t>
      </w:r>
      <w:proofErr w:type="gramEnd"/>
      <w:r w:rsidRPr="002D3CF4">
        <w:rPr>
          <w:rFonts w:ascii="Times New Roman" w:eastAsia="Calibri" w:hAnsi="Times New Roman" w:cs="Times New Roman"/>
          <w:sz w:val="28"/>
          <w:szCs w:val="28"/>
        </w:rPr>
        <w:t xml:space="preserve"> по соответствующей обр</w:t>
      </w:r>
      <w:r w:rsidRPr="002D3CF4">
        <w:rPr>
          <w:rFonts w:ascii="Times New Roman" w:eastAsia="Calibri" w:hAnsi="Times New Roman" w:cs="Times New Roman"/>
          <w:sz w:val="28"/>
          <w:szCs w:val="28"/>
        </w:rPr>
        <w:t>а</w:t>
      </w:r>
      <w:r w:rsidRPr="002D3CF4">
        <w:rPr>
          <w:rFonts w:ascii="Times New Roman" w:eastAsia="Calibri" w:hAnsi="Times New Roman" w:cs="Times New Roman"/>
          <w:sz w:val="28"/>
          <w:szCs w:val="28"/>
        </w:rPr>
        <w:t>зовательной программе.</w:t>
      </w:r>
    </w:p>
    <w:p w:rsidR="002D3CF4" w:rsidRPr="002D3CF4" w:rsidRDefault="002D3CF4" w:rsidP="002D3CF4">
      <w:pPr>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4.18. Лицам, успешно прошедшим государственную итоговую аттест</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цию по образовательным программам основного общего и среднего общего о</w:t>
      </w:r>
      <w:r w:rsidRPr="002D3CF4">
        <w:rPr>
          <w:rFonts w:ascii="Times New Roman" w:eastAsia="Times New Roman" w:hAnsi="Times New Roman" w:cs="Times New Roman"/>
          <w:sz w:val="28"/>
          <w:szCs w:val="28"/>
          <w:lang w:eastAsia="ar-SA"/>
        </w:rPr>
        <w:t>б</w:t>
      </w:r>
      <w:r w:rsidRPr="002D3CF4">
        <w:rPr>
          <w:rFonts w:ascii="Times New Roman" w:eastAsia="Times New Roman" w:hAnsi="Times New Roman" w:cs="Times New Roman"/>
          <w:sz w:val="28"/>
          <w:szCs w:val="28"/>
          <w:lang w:eastAsia="ar-SA"/>
        </w:rPr>
        <w:t>разования, выдаются документы государственного образца об основном общем или среднем общем образовании, подтверждающие получение общего образ</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вания соответствующего уровня.</w:t>
      </w:r>
    </w:p>
    <w:p w:rsidR="002D3CF4" w:rsidRPr="002D3CF4" w:rsidRDefault="002D3CF4" w:rsidP="002D3CF4">
      <w:pPr>
        <w:spacing w:after="0" w:line="240" w:lineRule="auto"/>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lastRenderedPageBreak/>
        <w:t xml:space="preserve">          4.19. Лицам, не прошедшим итоговой аттестации или получившим на итоговой аттестации неудовлетворительные результаты, а также лицам, осв</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 xml:space="preserve">ившим часть образовательной программы основного общего и среднего общего образования и (или) отчисленным из Школы, выдается справка об обучении или о периоде </w:t>
      </w:r>
      <w:proofErr w:type="gramStart"/>
      <w:r w:rsidRPr="002D3CF4">
        <w:rPr>
          <w:rFonts w:ascii="Times New Roman" w:eastAsia="Times New Roman" w:hAnsi="Times New Roman" w:cs="Times New Roman"/>
          <w:sz w:val="28"/>
          <w:szCs w:val="28"/>
          <w:lang w:eastAsia="ar-SA"/>
        </w:rPr>
        <w:t>обучения по образцу</w:t>
      </w:r>
      <w:proofErr w:type="gramEnd"/>
      <w:r w:rsidRPr="002D3CF4">
        <w:rPr>
          <w:rFonts w:ascii="Times New Roman" w:eastAsia="Times New Roman" w:hAnsi="Times New Roman" w:cs="Times New Roman"/>
          <w:sz w:val="28"/>
          <w:szCs w:val="28"/>
          <w:lang w:eastAsia="ar-SA"/>
        </w:rPr>
        <w:t>, самостоятельно устанавливаемому Шк</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лой.</w:t>
      </w:r>
    </w:p>
    <w:p w:rsidR="002D3CF4" w:rsidRPr="002D3CF4" w:rsidRDefault="002D3CF4" w:rsidP="002D3CF4">
      <w:pPr>
        <w:widowControl w:val="0"/>
        <w:tabs>
          <w:tab w:val="left" w:pos="1477"/>
        </w:tabs>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4.20. Для обучающихся первых классов, в соответствии с санитарно-гигиеническими требованиями, в течение всего учебного года, и в течение I четверти для обучающихся вторых классов устанавливается словесная отметка «освои</w:t>
      </w:r>
      <w:proofErr w:type="gramStart"/>
      <w:r w:rsidRPr="002D3CF4">
        <w:rPr>
          <w:rFonts w:ascii="Times New Roman" w:eastAsia="Times New Roman" w:hAnsi="Times New Roman" w:cs="Times New Roman"/>
          <w:sz w:val="28"/>
          <w:szCs w:val="20"/>
          <w:lang w:eastAsia="ar-SA"/>
        </w:rPr>
        <w:t>л(</w:t>
      </w:r>
      <w:proofErr w:type="gramEnd"/>
      <w:r w:rsidRPr="002D3CF4">
        <w:rPr>
          <w:rFonts w:ascii="Times New Roman" w:eastAsia="Times New Roman" w:hAnsi="Times New Roman" w:cs="Times New Roman"/>
          <w:sz w:val="28"/>
          <w:szCs w:val="20"/>
          <w:lang w:eastAsia="ar-SA"/>
        </w:rPr>
        <w:t xml:space="preserve">а)» или «не освоил(а)», </w:t>
      </w:r>
      <w:r w:rsidRPr="002D3CF4">
        <w:rPr>
          <w:rFonts w:ascii="Times New Roman" w:eastAsia="Arial CYR" w:hAnsi="Times New Roman" w:cs="Arial CYR"/>
          <w:sz w:val="28"/>
          <w:szCs w:val="28"/>
          <w:lang w:eastAsia="ar-SA"/>
        </w:rPr>
        <w:t>обучение проводится без балльного оценив</w:t>
      </w:r>
      <w:r w:rsidRPr="002D3CF4">
        <w:rPr>
          <w:rFonts w:ascii="Times New Roman" w:eastAsia="Arial CYR" w:hAnsi="Times New Roman" w:cs="Arial CYR"/>
          <w:sz w:val="28"/>
          <w:szCs w:val="28"/>
          <w:lang w:eastAsia="ar-SA"/>
        </w:rPr>
        <w:t>а</w:t>
      </w:r>
      <w:r w:rsidRPr="002D3CF4">
        <w:rPr>
          <w:rFonts w:ascii="Times New Roman" w:eastAsia="Arial CYR" w:hAnsi="Times New Roman" w:cs="Arial CYR"/>
          <w:sz w:val="28"/>
          <w:szCs w:val="28"/>
          <w:lang w:eastAsia="ar-SA"/>
        </w:rPr>
        <w:t>ния знаний обучающихся.</w:t>
      </w:r>
      <w:r w:rsidRPr="002D3CF4">
        <w:rPr>
          <w:rFonts w:ascii="Times New Roman" w:eastAsia="Times New Roman" w:hAnsi="Times New Roman" w:cs="Times New Roman"/>
          <w:sz w:val="28"/>
          <w:szCs w:val="20"/>
          <w:lang w:eastAsia="ar-SA"/>
        </w:rPr>
        <w:t xml:space="preserve"> Со   второго класса и по четвёртый класс вводится </w:t>
      </w:r>
      <w:proofErr w:type="spellStart"/>
      <w:r w:rsidRPr="002D3CF4">
        <w:rPr>
          <w:rFonts w:ascii="Times New Roman" w:eastAsia="Times New Roman" w:hAnsi="Times New Roman" w:cs="Times New Roman"/>
          <w:sz w:val="28"/>
          <w:szCs w:val="20"/>
          <w:lang w:eastAsia="ar-SA"/>
        </w:rPr>
        <w:t>четырехбалльная</w:t>
      </w:r>
      <w:proofErr w:type="spellEnd"/>
      <w:r w:rsidRPr="002D3CF4">
        <w:rPr>
          <w:rFonts w:ascii="Times New Roman" w:eastAsia="Times New Roman" w:hAnsi="Times New Roman" w:cs="Times New Roman"/>
          <w:sz w:val="28"/>
          <w:szCs w:val="20"/>
          <w:lang w:eastAsia="ar-SA"/>
        </w:rPr>
        <w:t xml:space="preserve">  система оценивания знаний обучающихся (нет оценки «очень плохо», т.е. отметки «1»), для обучающихся 5-11 классов применяется пят</w:t>
      </w:r>
      <w:r w:rsidRPr="002D3CF4">
        <w:rPr>
          <w:rFonts w:ascii="Times New Roman" w:eastAsia="Times New Roman" w:hAnsi="Times New Roman" w:cs="Times New Roman"/>
          <w:sz w:val="28"/>
          <w:szCs w:val="20"/>
          <w:lang w:eastAsia="ar-SA"/>
        </w:rPr>
        <w:t>и</w:t>
      </w:r>
      <w:r w:rsidRPr="002D3CF4">
        <w:rPr>
          <w:rFonts w:ascii="Times New Roman" w:eastAsia="Times New Roman" w:hAnsi="Times New Roman" w:cs="Times New Roman"/>
          <w:sz w:val="28"/>
          <w:szCs w:val="20"/>
          <w:lang w:eastAsia="ar-SA"/>
        </w:rPr>
        <w:t>балльная система оценки знаний. Учитель, проверяя и оценивая работы (в том числе контрольные), устные ответы обучающихся, достигнутые ими навыки и умения, выставляет отметку в классный журнал и в дневник обучающегося: «5»-отлично, «4»-хорошо, «3»-удовлетворительно, «2»- неудовлетворительно, «1» – очень плохо.</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Обучение в 1 классе проводится без домашнего задания.</w:t>
      </w:r>
    </w:p>
    <w:p w:rsidR="002D3CF4" w:rsidRPr="002D3CF4" w:rsidRDefault="002D3CF4" w:rsidP="002D3CF4">
      <w:pPr>
        <w:widowControl w:val="0"/>
        <w:tabs>
          <w:tab w:val="left" w:pos="709"/>
        </w:tabs>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shd w:val="clear" w:color="auto" w:fill="FFFFFF"/>
          <w:lang w:eastAsia="ar-SA"/>
        </w:rPr>
        <w:t xml:space="preserve">4.21. По результатам  обучения в первой,  второй, третьей и четвертой четверти промежуточные </w:t>
      </w:r>
      <w:r w:rsidRPr="002D3CF4">
        <w:rPr>
          <w:rFonts w:ascii="Times New Roman" w:eastAsia="Times New Roman" w:hAnsi="Times New Roman" w:cs="Times New Roman"/>
          <w:sz w:val="28"/>
          <w:szCs w:val="20"/>
          <w:lang w:eastAsia="ar-SA"/>
        </w:rPr>
        <w:t>отметки в баллах выставляются на  уровнях начал</w:t>
      </w:r>
      <w:r w:rsidRPr="002D3CF4">
        <w:rPr>
          <w:rFonts w:ascii="Times New Roman" w:eastAsia="Times New Roman" w:hAnsi="Times New Roman" w:cs="Times New Roman"/>
          <w:sz w:val="28"/>
          <w:szCs w:val="20"/>
          <w:lang w:eastAsia="ar-SA"/>
        </w:rPr>
        <w:t>ь</w:t>
      </w:r>
      <w:r w:rsidRPr="002D3CF4">
        <w:rPr>
          <w:rFonts w:ascii="Times New Roman" w:eastAsia="Times New Roman" w:hAnsi="Times New Roman" w:cs="Times New Roman"/>
          <w:sz w:val="28"/>
          <w:szCs w:val="20"/>
          <w:lang w:eastAsia="ar-SA"/>
        </w:rPr>
        <w:t>ного общего и основного общего образования, на уровне среднего общего обр</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зования  - по результатам  первого полугодия в соответствии с Положением о промежуточной  аттестации.</w:t>
      </w:r>
    </w:p>
    <w:p w:rsidR="002D3CF4" w:rsidRPr="002D3CF4" w:rsidRDefault="002D3CF4" w:rsidP="002D3CF4">
      <w:pPr>
        <w:widowControl w:val="0"/>
        <w:tabs>
          <w:tab w:val="left" w:pos="709"/>
        </w:tabs>
        <w:spacing w:after="0" w:line="240" w:lineRule="auto"/>
        <w:ind w:firstLine="709"/>
        <w:jc w:val="both"/>
        <w:rPr>
          <w:rFonts w:ascii="Times New Roman" w:eastAsia="Times New Roman" w:hAnsi="Times New Roman" w:cs="Times New Roman"/>
          <w:b/>
          <w:sz w:val="28"/>
          <w:szCs w:val="20"/>
          <w:lang w:eastAsia="ar-SA"/>
        </w:rPr>
      </w:pPr>
      <w:proofErr w:type="gramStart"/>
      <w:r w:rsidRPr="002D3CF4">
        <w:rPr>
          <w:rFonts w:ascii="Times New Roman" w:eastAsia="Times New Roman" w:hAnsi="Times New Roman" w:cs="Times New Roman"/>
          <w:sz w:val="28"/>
          <w:szCs w:val="20"/>
          <w:lang w:eastAsia="ar-SA"/>
        </w:rPr>
        <w:t xml:space="preserve">По окончании  </w:t>
      </w:r>
      <w:r w:rsidRPr="002D3CF4">
        <w:rPr>
          <w:rFonts w:ascii="Times New Roman" w:eastAsia="Times New Roman" w:hAnsi="Times New Roman" w:cs="Times New Roman"/>
          <w:sz w:val="28"/>
          <w:szCs w:val="20"/>
          <w:lang w:val="en-US" w:eastAsia="ar-SA"/>
        </w:rPr>
        <w:t>IV</w:t>
      </w:r>
      <w:r w:rsidRPr="002D3CF4">
        <w:rPr>
          <w:rFonts w:ascii="Times New Roman" w:eastAsia="Times New Roman" w:hAnsi="Times New Roman" w:cs="Times New Roman"/>
          <w:sz w:val="28"/>
          <w:szCs w:val="20"/>
          <w:lang w:eastAsia="ar-SA"/>
        </w:rPr>
        <w:t xml:space="preserve"> четверти  во втором – восьмом  классах и II полугодия в десятых классах на основании промежуточных отметок за I-</w:t>
      </w:r>
      <w:r w:rsidRPr="002D3CF4">
        <w:rPr>
          <w:rFonts w:ascii="Times New Roman" w:eastAsia="Times New Roman" w:hAnsi="Times New Roman" w:cs="Times New Roman"/>
          <w:sz w:val="28"/>
          <w:szCs w:val="20"/>
          <w:lang w:val="en-US" w:eastAsia="ar-SA"/>
        </w:rPr>
        <w:t>IV</w:t>
      </w:r>
      <w:r w:rsidRPr="002D3CF4">
        <w:rPr>
          <w:rFonts w:ascii="Times New Roman" w:eastAsia="Times New Roman" w:hAnsi="Times New Roman" w:cs="Times New Roman"/>
          <w:sz w:val="28"/>
          <w:szCs w:val="20"/>
          <w:lang w:eastAsia="ar-SA"/>
        </w:rPr>
        <w:t xml:space="preserve"> четверти и за </w:t>
      </w:r>
      <w:r w:rsidRPr="002D3CF4">
        <w:rPr>
          <w:rFonts w:ascii="Times New Roman" w:eastAsia="Times New Roman" w:hAnsi="Times New Roman" w:cs="Times New Roman"/>
          <w:sz w:val="28"/>
          <w:szCs w:val="20"/>
          <w:lang w:val="en-US" w:eastAsia="ar-SA"/>
        </w:rPr>
        <w:t>I</w:t>
      </w:r>
      <w:r w:rsidRPr="002D3CF4">
        <w:rPr>
          <w:rFonts w:ascii="Times New Roman" w:eastAsia="Times New Roman" w:hAnsi="Times New Roman" w:cs="Times New Roman"/>
          <w:sz w:val="28"/>
          <w:szCs w:val="20"/>
          <w:lang w:eastAsia="ar-SA"/>
        </w:rPr>
        <w:t>,</w:t>
      </w:r>
      <w:r w:rsidRPr="002D3CF4">
        <w:rPr>
          <w:rFonts w:ascii="Times New Roman" w:eastAsia="Times New Roman" w:hAnsi="Times New Roman" w:cs="Times New Roman"/>
          <w:sz w:val="28"/>
          <w:szCs w:val="20"/>
          <w:lang w:val="en-US" w:eastAsia="ar-SA"/>
        </w:rPr>
        <w:t>II</w:t>
      </w:r>
      <w:r w:rsidRPr="002D3CF4">
        <w:rPr>
          <w:rFonts w:ascii="Times New Roman" w:eastAsia="Times New Roman" w:hAnsi="Times New Roman" w:cs="Times New Roman"/>
          <w:sz w:val="28"/>
          <w:szCs w:val="20"/>
          <w:lang w:eastAsia="ar-SA"/>
        </w:rPr>
        <w:t xml:space="preserve"> полугодие соответственно выставляются годовые и итоговые отметки в с</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 xml:space="preserve">ответствии с Положением о </w:t>
      </w:r>
      <w:r w:rsidRPr="002D3CF4">
        <w:rPr>
          <w:rFonts w:ascii="Times New Roman" w:eastAsia="Times New Roman" w:hAnsi="Times New Roman" w:cs="Times New Roman"/>
          <w:sz w:val="28"/>
          <w:szCs w:val="20"/>
          <w:shd w:val="clear" w:color="auto" w:fill="FFFFFF"/>
          <w:lang w:eastAsia="ar-SA"/>
        </w:rPr>
        <w:t>формах, периодичности и порядке текущего ко</w:t>
      </w:r>
      <w:r w:rsidRPr="002D3CF4">
        <w:rPr>
          <w:rFonts w:ascii="Times New Roman" w:eastAsia="Times New Roman" w:hAnsi="Times New Roman" w:cs="Times New Roman"/>
          <w:sz w:val="28"/>
          <w:szCs w:val="20"/>
          <w:shd w:val="clear" w:color="auto" w:fill="FFFFFF"/>
          <w:lang w:eastAsia="ar-SA"/>
        </w:rPr>
        <w:t>н</w:t>
      </w:r>
      <w:r w:rsidRPr="002D3CF4">
        <w:rPr>
          <w:rFonts w:ascii="Times New Roman" w:eastAsia="Times New Roman" w:hAnsi="Times New Roman" w:cs="Times New Roman"/>
          <w:sz w:val="28"/>
          <w:szCs w:val="20"/>
          <w:shd w:val="clear" w:color="auto" w:fill="FFFFFF"/>
          <w:lang w:eastAsia="ar-SA"/>
        </w:rPr>
        <w:t>троля успеваемости и промежуточной аттестации обучающихс</w:t>
      </w:r>
      <w:r w:rsidRPr="002D3CF4">
        <w:rPr>
          <w:rFonts w:ascii="Times New Roman" w:eastAsia="Times New Roman" w:hAnsi="Times New Roman" w:cs="Times New Roman"/>
          <w:sz w:val="28"/>
          <w:szCs w:val="20"/>
          <w:lang w:eastAsia="ar-SA"/>
        </w:rPr>
        <w:t>я, утвержденным локальным нормативным актом Школы</w:t>
      </w:r>
      <w:r w:rsidR="00C7070B">
        <w:rPr>
          <w:rFonts w:ascii="Times New Roman" w:eastAsia="Times New Roman" w:hAnsi="Times New Roman" w:cs="Times New Roman"/>
          <w:sz w:val="28"/>
          <w:szCs w:val="20"/>
          <w:lang w:eastAsia="ar-SA"/>
        </w:rPr>
        <w:t>,</w:t>
      </w:r>
      <w:r w:rsidRPr="002D3CF4">
        <w:rPr>
          <w:rFonts w:ascii="Times New Roman" w:eastAsia="Times New Roman" w:hAnsi="Times New Roman" w:cs="Times New Roman"/>
          <w:sz w:val="28"/>
          <w:szCs w:val="20"/>
          <w:lang w:eastAsia="ar-SA"/>
        </w:rPr>
        <w:t xml:space="preserve"> а в выпускных классах итоговые о</w:t>
      </w:r>
      <w:r w:rsidRPr="002D3CF4">
        <w:rPr>
          <w:rFonts w:ascii="Times New Roman" w:eastAsia="Times New Roman" w:hAnsi="Times New Roman" w:cs="Times New Roman"/>
          <w:sz w:val="28"/>
          <w:szCs w:val="20"/>
          <w:lang w:eastAsia="ar-SA"/>
        </w:rPr>
        <w:t>т</w:t>
      </w:r>
      <w:r w:rsidRPr="002D3CF4">
        <w:rPr>
          <w:rFonts w:ascii="Times New Roman" w:eastAsia="Times New Roman" w:hAnsi="Times New Roman" w:cs="Times New Roman"/>
          <w:sz w:val="28"/>
          <w:szCs w:val="20"/>
          <w:lang w:eastAsia="ar-SA"/>
        </w:rPr>
        <w:t>метки выставляются</w:t>
      </w:r>
      <w:proofErr w:type="gramEnd"/>
      <w:r w:rsidRPr="002D3CF4">
        <w:rPr>
          <w:rFonts w:ascii="Times New Roman" w:eastAsia="Times New Roman" w:hAnsi="Times New Roman" w:cs="Times New Roman"/>
          <w:sz w:val="28"/>
          <w:szCs w:val="20"/>
          <w:lang w:eastAsia="ar-SA"/>
        </w:rPr>
        <w:t xml:space="preserve"> по завершении государственной итоговой аттестации в с</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ответствии с Порядком заполнения, учета и выдачи аттестатов об основном общем образовании и среднем общем образовании.</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0"/>
          <w:lang w:eastAsia="ar-SA"/>
        </w:rPr>
        <w:t>4.22.  В случае несогласия обучающегося, его родителей (законных пре</w:t>
      </w:r>
      <w:r w:rsidRPr="002D3CF4">
        <w:rPr>
          <w:rFonts w:ascii="Times New Roman" w:eastAsia="Times New Roman" w:hAnsi="Times New Roman" w:cs="Times New Roman"/>
          <w:sz w:val="28"/>
          <w:szCs w:val="20"/>
          <w:lang w:eastAsia="ar-SA"/>
        </w:rPr>
        <w:t>д</w:t>
      </w:r>
      <w:r w:rsidRPr="002D3CF4">
        <w:rPr>
          <w:rFonts w:ascii="Times New Roman" w:eastAsia="Times New Roman" w:hAnsi="Times New Roman" w:cs="Times New Roman"/>
          <w:sz w:val="28"/>
          <w:szCs w:val="20"/>
          <w:lang w:eastAsia="ar-SA"/>
        </w:rPr>
        <w:t>ставителей) с выставленной годовой отметкой, им предоставляется возмо</w:t>
      </w:r>
      <w:r w:rsidRPr="002D3CF4">
        <w:rPr>
          <w:rFonts w:ascii="Times New Roman" w:eastAsia="Times New Roman" w:hAnsi="Times New Roman" w:cs="Times New Roman"/>
          <w:sz w:val="28"/>
          <w:szCs w:val="20"/>
          <w:lang w:eastAsia="ar-SA"/>
        </w:rPr>
        <w:t>ж</w:t>
      </w:r>
      <w:r w:rsidRPr="002D3CF4">
        <w:rPr>
          <w:rFonts w:ascii="Times New Roman" w:eastAsia="Times New Roman" w:hAnsi="Times New Roman" w:cs="Times New Roman"/>
          <w:sz w:val="28"/>
          <w:szCs w:val="20"/>
          <w:lang w:eastAsia="ar-SA"/>
        </w:rPr>
        <w:t xml:space="preserve">ность обратиться в комиссию </w:t>
      </w:r>
      <w:r w:rsidRPr="002D3CF4">
        <w:rPr>
          <w:rFonts w:ascii="Times New Roman" w:eastAsia="Times New Roman" w:hAnsi="Times New Roman" w:cs="Times New Roman"/>
          <w:sz w:val="28"/>
          <w:szCs w:val="28"/>
          <w:lang w:eastAsia="ru-RU"/>
        </w:rPr>
        <w:t xml:space="preserve"> по урегулированию споров между участниками образовательных отношений.</w:t>
      </w:r>
    </w:p>
    <w:p w:rsidR="002D3CF4" w:rsidRPr="002D3CF4" w:rsidRDefault="002D3CF4" w:rsidP="002D3CF4">
      <w:pPr>
        <w:widowControl w:val="0"/>
        <w:tabs>
          <w:tab w:val="left" w:pos="709"/>
          <w:tab w:val="center" w:pos="1418"/>
        </w:tabs>
        <w:spacing w:after="0" w:line="240" w:lineRule="auto"/>
        <w:jc w:val="both"/>
        <w:rPr>
          <w:rFonts w:ascii="Times New Roman" w:eastAsia="Times New Roman" w:hAnsi="Times New Roman" w:cs="Times New Roman"/>
          <w:sz w:val="28"/>
          <w:szCs w:val="20"/>
          <w:lang w:eastAsia="ar-SA"/>
        </w:rPr>
      </w:pPr>
      <w:r w:rsidRPr="002D3CF4">
        <w:rPr>
          <w:rFonts w:ascii="Times New Roman" w:eastAsia="Arial CYR" w:hAnsi="Times New Roman" w:cs="Arial CYR"/>
          <w:sz w:val="28"/>
          <w:szCs w:val="28"/>
          <w:lang w:eastAsia="ar-SA"/>
        </w:rPr>
        <w:t xml:space="preserve">          4</w:t>
      </w:r>
      <w:r w:rsidRPr="002D3CF4">
        <w:rPr>
          <w:rFonts w:ascii="Times New Roman" w:eastAsia="Times New Roman" w:hAnsi="Times New Roman" w:cs="Times New Roman"/>
          <w:sz w:val="28"/>
          <w:szCs w:val="20"/>
          <w:lang w:eastAsia="ar-SA"/>
        </w:rPr>
        <w:t>.23. Обучающиеся, освоившие в полном объеме образовательные пр</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 xml:space="preserve">граммы, переводятся в следующий класс. </w:t>
      </w:r>
    </w:p>
    <w:p w:rsidR="002D3CF4" w:rsidRPr="002D3CF4" w:rsidRDefault="002D3CF4" w:rsidP="002D3CF4">
      <w:pPr>
        <w:widowControl w:val="0"/>
        <w:tabs>
          <w:tab w:val="left" w:pos="709"/>
          <w:tab w:val="center" w:pos="1418"/>
        </w:tabs>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8"/>
          <w:lang w:eastAsia="ar-SA"/>
        </w:rPr>
        <w:t>Перевод обучающегося в следующий класс осуществляется по решению педагогического совета Школы в соответствии с его компетенцией.</w:t>
      </w:r>
    </w:p>
    <w:p w:rsidR="002D3CF4" w:rsidRPr="002D3CF4" w:rsidRDefault="002D3CF4" w:rsidP="002D3CF4">
      <w:pPr>
        <w:widowControl w:val="0"/>
        <w:tabs>
          <w:tab w:val="left" w:pos="709"/>
          <w:tab w:val="center" w:pos="1418"/>
        </w:tabs>
        <w:spacing w:after="0" w:line="240" w:lineRule="auto"/>
        <w:ind w:firstLine="709"/>
        <w:jc w:val="both"/>
        <w:rPr>
          <w:rFonts w:ascii="Times New Roman" w:eastAsia="Times New Roman" w:hAnsi="Times New Roman" w:cs="Times New Roman"/>
          <w:sz w:val="28"/>
          <w:lang w:eastAsia="ar-SA"/>
        </w:rPr>
      </w:pPr>
      <w:r w:rsidRPr="002D3CF4">
        <w:rPr>
          <w:rFonts w:ascii="Times New Roman" w:eastAsia="Times New Roman" w:hAnsi="Times New Roman" w:cs="Times New Roman"/>
          <w:sz w:val="28"/>
          <w:szCs w:val="28"/>
          <w:lang w:eastAsia="ar-SA"/>
        </w:rPr>
        <w:t>4.24.</w:t>
      </w:r>
      <w:r w:rsidRPr="002D3CF4">
        <w:rPr>
          <w:rFonts w:ascii="Times New Roman" w:eastAsia="Arial CYR" w:hAnsi="Times New Roman" w:cs="Times New Roman"/>
          <w:sz w:val="28"/>
          <w:szCs w:val="28"/>
          <w:lang w:eastAsia="ar-SA"/>
        </w:rPr>
        <w:t xml:space="preserve"> </w:t>
      </w:r>
      <w:r w:rsidRPr="002D3CF4">
        <w:rPr>
          <w:rFonts w:ascii="Times New Roman" w:eastAsia="Times New Roman" w:hAnsi="Times New Roman" w:cs="Times New Roman"/>
          <w:sz w:val="28"/>
          <w:szCs w:val="28"/>
          <w:lang w:eastAsia="ru-RU"/>
        </w:rPr>
        <w:t>Обучающиеся,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w:t>
      </w:r>
    </w:p>
    <w:p w:rsidR="002D3CF4" w:rsidRPr="002D3CF4" w:rsidRDefault="002D3CF4" w:rsidP="002D3CF4">
      <w:pPr>
        <w:autoSpaceDE w:val="0"/>
        <w:autoSpaceDN w:val="0"/>
        <w:adjustRightInd w:val="0"/>
        <w:spacing w:after="0" w:line="240" w:lineRule="auto"/>
        <w:ind w:firstLine="540"/>
        <w:jc w:val="both"/>
        <w:rPr>
          <w:rFonts w:ascii="Times New Roman" w:eastAsia="Calibri" w:hAnsi="Times New Roman" w:cs="Times New Roman"/>
          <w:sz w:val="28"/>
          <w:szCs w:val="28"/>
          <w:lang w:eastAsia="ar-SA"/>
        </w:rPr>
      </w:pPr>
      <w:r w:rsidRPr="002D3CF4">
        <w:rPr>
          <w:rFonts w:ascii="Times New Roman" w:eastAsia="Times New Roman" w:hAnsi="Times New Roman" w:cs="Times New Roman"/>
          <w:sz w:val="28"/>
          <w:szCs w:val="28"/>
          <w:lang w:eastAsia="ar-SA"/>
        </w:rPr>
        <w:lastRenderedPageBreak/>
        <w:t xml:space="preserve">   4.25. </w:t>
      </w:r>
      <w:r w:rsidRPr="002D3CF4">
        <w:rPr>
          <w:rFonts w:ascii="Times New Roman" w:eastAsia="Times New Roman" w:hAnsi="Times New Roman" w:cs="Times New Roman"/>
          <w:color w:val="000000"/>
          <w:sz w:val="28"/>
          <w:szCs w:val="28"/>
          <w:lang w:eastAsia="ar-SA"/>
        </w:rPr>
        <w:t xml:space="preserve"> </w:t>
      </w:r>
      <w:r w:rsidRPr="002D3CF4">
        <w:rPr>
          <w:rFonts w:ascii="Times New Roman" w:eastAsia="Calibri" w:hAnsi="Times New Roman" w:cs="Times New Roman"/>
          <w:sz w:val="28"/>
          <w:szCs w:val="28"/>
          <w:lang w:eastAsia="ar-SA"/>
        </w:rPr>
        <w:t>Лицам, завершившим освоение образовательных программ средн</w:t>
      </w:r>
      <w:r w:rsidRPr="002D3CF4">
        <w:rPr>
          <w:rFonts w:ascii="Times New Roman" w:eastAsia="Calibri" w:hAnsi="Times New Roman" w:cs="Times New Roman"/>
          <w:sz w:val="28"/>
          <w:szCs w:val="28"/>
          <w:lang w:eastAsia="ar-SA"/>
        </w:rPr>
        <w:t>е</w:t>
      </w:r>
      <w:r w:rsidRPr="002D3CF4">
        <w:rPr>
          <w:rFonts w:ascii="Times New Roman" w:eastAsia="Calibri" w:hAnsi="Times New Roman" w:cs="Times New Roman"/>
          <w:sz w:val="28"/>
          <w:szCs w:val="28"/>
          <w:lang w:eastAsia="ar-SA"/>
        </w:rPr>
        <w:t>го общего образования, успешно прошедшим государственную итоговую атт</w:t>
      </w:r>
      <w:r w:rsidRPr="002D3CF4">
        <w:rPr>
          <w:rFonts w:ascii="Times New Roman" w:eastAsia="Calibri" w:hAnsi="Times New Roman" w:cs="Times New Roman"/>
          <w:sz w:val="28"/>
          <w:szCs w:val="28"/>
          <w:lang w:eastAsia="ar-SA"/>
        </w:rPr>
        <w:t>е</w:t>
      </w:r>
      <w:r w:rsidRPr="002D3CF4">
        <w:rPr>
          <w:rFonts w:ascii="Times New Roman" w:eastAsia="Calibri" w:hAnsi="Times New Roman" w:cs="Times New Roman"/>
          <w:sz w:val="28"/>
          <w:szCs w:val="28"/>
          <w:lang w:eastAsia="ar-SA"/>
        </w:rPr>
        <w:t>стацию и имеющим итоговые оценки успеваемости «отлично» по всем учебным предметам, изучавшимся в соответствии с учебным планом,  одновременно с выдачей соответствующего документа об образовании вручается медаль «За особые успехи в учении».</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Виды и условия поощрения  </w:t>
      </w:r>
      <w:proofErr w:type="gramStart"/>
      <w:r w:rsidRPr="002D3CF4">
        <w:rPr>
          <w:rFonts w:ascii="Times New Roman" w:eastAsia="Times New Roman" w:hAnsi="Times New Roman" w:cs="Times New Roman"/>
          <w:sz w:val="28"/>
          <w:szCs w:val="28"/>
          <w:lang w:eastAsia="ru-RU"/>
        </w:rPr>
        <w:t>обучающихся</w:t>
      </w:r>
      <w:proofErr w:type="gramEnd"/>
      <w:r w:rsidRPr="002D3CF4">
        <w:rPr>
          <w:rFonts w:ascii="Times New Roman" w:eastAsia="Times New Roman" w:hAnsi="Times New Roman" w:cs="Times New Roman"/>
          <w:sz w:val="28"/>
          <w:szCs w:val="28"/>
          <w:lang w:eastAsia="ru-RU"/>
        </w:rPr>
        <w:t xml:space="preserve"> за успехи в учебной, физкул</w:t>
      </w:r>
      <w:r w:rsidRPr="002D3CF4">
        <w:rPr>
          <w:rFonts w:ascii="Times New Roman" w:eastAsia="Times New Roman" w:hAnsi="Times New Roman" w:cs="Times New Roman"/>
          <w:sz w:val="28"/>
          <w:szCs w:val="28"/>
          <w:lang w:eastAsia="ru-RU"/>
        </w:rPr>
        <w:t>ь</w:t>
      </w:r>
      <w:r w:rsidRPr="002D3CF4">
        <w:rPr>
          <w:rFonts w:ascii="Times New Roman" w:eastAsia="Times New Roman" w:hAnsi="Times New Roman" w:cs="Times New Roman"/>
          <w:sz w:val="28"/>
          <w:szCs w:val="28"/>
          <w:lang w:eastAsia="ru-RU"/>
        </w:rPr>
        <w:t>турной, спортивной, общественной, научной, научно-технической, творческой, экспериментальной и инновационной деятельности, если иное не установлено  законодательством, устанавливаются Школой.</w:t>
      </w:r>
    </w:p>
    <w:p w:rsidR="002D3CF4" w:rsidRPr="002D3CF4" w:rsidRDefault="002D3CF4" w:rsidP="002D3CF4">
      <w:pPr>
        <w:tabs>
          <w:tab w:val="left" w:pos="709"/>
        </w:tabs>
        <w:autoSpaceDE w:val="0"/>
        <w:autoSpaceDN w:val="0"/>
        <w:adjustRightInd w:val="0"/>
        <w:spacing w:after="0" w:line="240" w:lineRule="auto"/>
        <w:jc w:val="both"/>
        <w:rPr>
          <w:rFonts w:ascii="Times New Roman" w:eastAsia="Calibri" w:hAnsi="Times New Roman" w:cs="Times New Roman"/>
          <w:sz w:val="28"/>
          <w:szCs w:val="28"/>
        </w:rPr>
      </w:pPr>
      <w:r w:rsidRPr="002D3CF4">
        <w:rPr>
          <w:rFonts w:ascii="Times New Roman" w:eastAsia="SimSun" w:hAnsi="Times New Roman" w:cs="Mangal"/>
          <w:kern w:val="1"/>
          <w:sz w:val="28"/>
          <w:szCs w:val="28"/>
          <w:lang w:eastAsia="hi-IN" w:bidi="hi-IN"/>
        </w:rPr>
        <w:t xml:space="preserve">          </w:t>
      </w:r>
      <w:r w:rsidRPr="002D3CF4">
        <w:rPr>
          <w:rFonts w:ascii="Times New Roman" w:eastAsia="Arial CYR" w:hAnsi="Times New Roman" w:cs="Arial CYR"/>
          <w:sz w:val="28"/>
          <w:szCs w:val="20"/>
          <w:lang w:eastAsia="ar-SA"/>
        </w:rPr>
        <w:t xml:space="preserve">4.26.  </w:t>
      </w:r>
      <w:r w:rsidRPr="002D3CF4">
        <w:rPr>
          <w:rFonts w:ascii="Times New Roman" w:eastAsia="Arial CYR" w:hAnsi="Times New Roman" w:cs="Arial CYR"/>
          <w:sz w:val="28"/>
          <w:szCs w:val="28"/>
          <w:lang w:eastAsia="ar-SA"/>
        </w:rPr>
        <w:t xml:space="preserve">Школа осуществляет индивидуальный учет результатов освоения </w:t>
      </w:r>
      <w:proofErr w:type="gramStart"/>
      <w:r w:rsidRPr="002D3CF4">
        <w:rPr>
          <w:rFonts w:ascii="Times New Roman" w:eastAsia="Arial CYR" w:hAnsi="Times New Roman" w:cs="Arial CYR"/>
          <w:sz w:val="28"/>
          <w:szCs w:val="28"/>
          <w:lang w:eastAsia="ar-SA"/>
        </w:rPr>
        <w:t>обучающимися</w:t>
      </w:r>
      <w:proofErr w:type="gramEnd"/>
      <w:r w:rsidRPr="002D3CF4">
        <w:rPr>
          <w:rFonts w:ascii="Times New Roman" w:eastAsia="Arial CYR" w:hAnsi="Times New Roman" w:cs="Arial CYR"/>
          <w:sz w:val="28"/>
          <w:szCs w:val="28"/>
          <w:lang w:eastAsia="ar-SA"/>
        </w:rPr>
        <w:t xml:space="preserve"> образовательных программ </w:t>
      </w:r>
      <w:r w:rsidRPr="002D3CF4">
        <w:rPr>
          <w:rFonts w:ascii="Times New Roman" w:eastAsia="Times New Roman" w:hAnsi="Times New Roman" w:cs="Times New Roman"/>
          <w:sz w:val="28"/>
          <w:szCs w:val="28"/>
          <w:lang w:eastAsia="ru-RU"/>
        </w:rPr>
        <w:t xml:space="preserve"> и поощрений обучающихся, а та</w:t>
      </w:r>
      <w:r w:rsidRPr="002D3CF4">
        <w:rPr>
          <w:rFonts w:ascii="Times New Roman" w:eastAsia="Times New Roman" w:hAnsi="Times New Roman" w:cs="Times New Roman"/>
          <w:sz w:val="28"/>
          <w:szCs w:val="28"/>
          <w:lang w:eastAsia="ru-RU"/>
        </w:rPr>
        <w:t>к</w:t>
      </w:r>
      <w:r w:rsidRPr="002D3CF4">
        <w:rPr>
          <w:rFonts w:ascii="Times New Roman" w:eastAsia="Times New Roman" w:hAnsi="Times New Roman" w:cs="Times New Roman"/>
          <w:sz w:val="28"/>
          <w:szCs w:val="28"/>
          <w:lang w:eastAsia="ru-RU"/>
        </w:rPr>
        <w:t>же хранение в архивах информации об этих результатах и поощрениях</w:t>
      </w:r>
      <w:r w:rsidRPr="002D3CF4">
        <w:rPr>
          <w:rFonts w:ascii="Times New Roman" w:eastAsia="Arial CYR" w:hAnsi="Times New Roman" w:cs="Arial CYR"/>
          <w:sz w:val="28"/>
          <w:szCs w:val="28"/>
          <w:lang w:eastAsia="ar-SA"/>
        </w:rPr>
        <w:t xml:space="preserve">  на б</w:t>
      </w:r>
      <w:r w:rsidRPr="002D3CF4">
        <w:rPr>
          <w:rFonts w:ascii="Times New Roman" w:eastAsia="Arial CYR" w:hAnsi="Times New Roman" w:cs="Arial CYR"/>
          <w:sz w:val="28"/>
          <w:szCs w:val="28"/>
          <w:lang w:eastAsia="ar-SA"/>
        </w:rPr>
        <w:t>у</w:t>
      </w:r>
      <w:r w:rsidRPr="002D3CF4">
        <w:rPr>
          <w:rFonts w:ascii="Times New Roman" w:eastAsia="Arial CYR" w:hAnsi="Times New Roman" w:cs="Arial CYR"/>
          <w:sz w:val="28"/>
          <w:szCs w:val="28"/>
          <w:lang w:eastAsia="ar-SA"/>
        </w:rPr>
        <w:t>мажных и (или) электронных носителях.</w:t>
      </w:r>
    </w:p>
    <w:p w:rsidR="00C7070B" w:rsidRPr="00AA2889" w:rsidRDefault="00C7070B" w:rsidP="00D86DC8">
      <w:pPr>
        <w:widowControl w:val="0"/>
        <w:spacing w:after="0" w:line="240" w:lineRule="auto"/>
        <w:rPr>
          <w:rFonts w:ascii="Times New Roman" w:eastAsia="Times New Roman" w:hAnsi="Times New Roman" w:cs="Times New Roman"/>
          <w:b/>
          <w:sz w:val="28"/>
          <w:szCs w:val="28"/>
          <w:lang w:eastAsia="ar-SA"/>
        </w:rPr>
      </w:pPr>
    </w:p>
    <w:p w:rsidR="002D3CF4" w:rsidRPr="00FF0756" w:rsidRDefault="002D3CF4" w:rsidP="002D3CF4">
      <w:pPr>
        <w:widowControl w:val="0"/>
        <w:spacing w:after="0" w:line="240" w:lineRule="auto"/>
        <w:ind w:left="142" w:firstLine="567"/>
        <w:jc w:val="center"/>
        <w:rPr>
          <w:rFonts w:ascii="Times New Roman" w:eastAsia="Times New Roman" w:hAnsi="Times New Roman" w:cs="Times New Roman"/>
          <w:b/>
          <w:sz w:val="28"/>
          <w:szCs w:val="28"/>
          <w:lang w:eastAsia="ar-SA"/>
        </w:rPr>
      </w:pPr>
      <w:r w:rsidRPr="00FF0756">
        <w:rPr>
          <w:rFonts w:ascii="Times New Roman" w:eastAsia="Times New Roman" w:hAnsi="Times New Roman" w:cs="Times New Roman"/>
          <w:b/>
          <w:sz w:val="28"/>
          <w:szCs w:val="28"/>
          <w:lang w:eastAsia="ar-SA"/>
        </w:rPr>
        <w:t>5. Участники образовательного процесса</w:t>
      </w:r>
    </w:p>
    <w:p w:rsidR="002D3CF4" w:rsidRPr="00FF0756" w:rsidRDefault="002D3CF4" w:rsidP="002D3CF4">
      <w:pPr>
        <w:widowControl w:val="0"/>
        <w:spacing w:after="0" w:line="240" w:lineRule="auto"/>
        <w:ind w:left="142" w:firstLine="567"/>
        <w:jc w:val="center"/>
        <w:rPr>
          <w:rFonts w:ascii="Times New Roman" w:eastAsia="Times New Roman" w:hAnsi="Times New Roman" w:cs="Times New Roman"/>
          <w:b/>
          <w:sz w:val="28"/>
          <w:szCs w:val="28"/>
          <w:lang w:eastAsia="ar-SA"/>
        </w:rPr>
      </w:pPr>
    </w:p>
    <w:p w:rsidR="002D3CF4" w:rsidRPr="002D3CF4" w:rsidRDefault="002D3CF4" w:rsidP="002D3CF4">
      <w:pPr>
        <w:widowControl w:val="0"/>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32"/>
          <w:szCs w:val="20"/>
          <w:lang w:eastAsia="ar-SA"/>
        </w:rPr>
        <w:tab/>
      </w:r>
      <w:r w:rsidRPr="002D3CF4">
        <w:rPr>
          <w:rFonts w:ascii="Times New Roman" w:eastAsia="Times New Roman" w:hAnsi="Times New Roman" w:cs="Times New Roman"/>
          <w:sz w:val="28"/>
          <w:szCs w:val="28"/>
          <w:lang w:eastAsia="ar-SA"/>
        </w:rPr>
        <w:t xml:space="preserve">5.1. </w:t>
      </w:r>
      <w:r w:rsidRPr="002D3CF4">
        <w:rPr>
          <w:rFonts w:ascii="Times New Roman" w:eastAsia="Times New Roman" w:hAnsi="Times New Roman" w:cs="Times New Roman"/>
          <w:sz w:val="28"/>
          <w:szCs w:val="20"/>
          <w:lang w:eastAsia="ar-SA"/>
        </w:rPr>
        <w:t>Участниками образовательного процесса являются обучающиеся, их родители (законные представители), педагогические работники Школы.</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ab/>
        <w:t>5.2. Права и обязанности участников образовательного процесса опред</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ляются настоящим Уставом и локальными нормативными актами Школы. О</w:t>
      </w:r>
      <w:r w:rsidRPr="002D3CF4">
        <w:rPr>
          <w:rFonts w:ascii="Times New Roman" w:eastAsia="Times New Roman" w:hAnsi="Times New Roman" w:cs="Times New Roman"/>
          <w:sz w:val="28"/>
          <w:szCs w:val="28"/>
          <w:lang w:eastAsia="ar-SA"/>
        </w:rPr>
        <w:t>т</w:t>
      </w:r>
      <w:r w:rsidRPr="002D3CF4">
        <w:rPr>
          <w:rFonts w:ascii="Times New Roman" w:eastAsia="Times New Roman" w:hAnsi="Times New Roman" w:cs="Times New Roman"/>
          <w:sz w:val="28"/>
          <w:szCs w:val="28"/>
          <w:lang w:eastAsia="ar-SA"/>
        </w:rPr>
        <w:t>ношения педагогов и обучающихся строятся на основе сотрудничества, уваж</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ния личности обучающегося, предоставления ему свободы развития в соотве</w:t>
      </w:r>
      <w:r w:rsidRPr="002D3CF4">
        <w:rPr>
          <w:rFonts w:ascii="Times New Roman" w:eastAsia="Times New Roman" w:hAnsi="Times New Roman" w:cs="Times New Roman"/>
          <w:sz w:val="28"/>
          <w:szCs w:val="28"/>
          <w:lang w:eastAsia="ar-SA"/>
        </w:rPr>
        <w:t>т</w:t>
      </w:r>
      <w:r w:rsidRPr="002D3CF4">
        <w:rPr>
          <w:rFonts w:ascii="Times New Roman" w:eastAsia="Times New Roman" w:hAnsi="Times New Roman" w:cs="Times New Roman"/>
          <w:sz w:val="28"/>
          <w:szCs w:val="28"/>
          <w:lang w:eastAsia="ar-SA"/>
        </w:rPr>
        <w:t>ствии с индивидуальными способностями и интересами.</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8"/>
          <w:lang w:eastAsia="ar-SA"/>
        </w:rPr>
        <w:t xml:space="preserve">5.3.  </w:t>
      </w:r>
      <w:proofErr w:type="gramStart"/>
      <w:r w:rsidRPr="002D3CF4">
        <w:rPr>
          <w:rFonts w:ascii="Times New Roman" w:eastAsia="Times New Roman" w:hAnsi="Times New Roman" w:cs="Times New Roman"/>
          <w:sz w:val="28"/>
          <w:szCs w:val="20"/>
          <w:lang w:eastAsia="ar-SA"/>
        </w:rPr>
        <w:t>Обучающиеся</w:t>
      </w:r>
      <w:proofErr w:type="gramEnd"/>
      <w:r w:rsidRPr="002D3CF4">
        <w:rPr>
          <w:rFonts w:ascii="Times New Roman" w:eastAsia="Times New Roman" w:hAnsi="Times New Roman" w:cs="Times New Roman"/>
          <w:sz w:val="28"/>
          <w:szCs w:val="20"/>
          <w:lang w:eastAsia="ar-SA"/>
        </w:rPr>
        <w:t xml:space="preserve"> в Школе имеют право на:</w:t>
      </w:r>
    </w:p>
    <w:p w:rsidR="002D3CF4" w:rsidRPr="002D3CF4" w:rsidRDefault="002D3CF4" w:rsidP="002D3CF4">
      <w:pPr>
        <w:widowControl w:val="0"/>
        <w:tabs>
          <w:tab w:val="left" w:pos="1134"/>
        </w:tabs>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получение бесплатного общего образования (</w:t>
      </w:r>
      <w:r w:rsidR="00D96322">
        <w:rPr>
          <w:rFonts w:ascii="Times New Roman" w:eastAsia="Times New Roman" w:hAnsi="Times New Roman" w:cs="Times New Roman"/>
          <w:sz w:val="28"/>
          <w:szCs w:val="20"/>
          <w:lang w:eastAsia="ar-SA"/>
        </w:rPr>
        <w:t>начального, основного, среднего</w:t>
      </w:r>
      <w:r w:rsidR="005C7D8D">
        <w:rPr>
          <w:rFonts w:ascii="Times New Roman" w:eastAsia="Times New Roman" w:hAnsi="Times New Roman" w:cs="Times New Roman"/>
          <w:sz w:val="28"/>
          <w:szCs w:val="20"/>
          <w:lang w:eastAsia="ar-SA"/>
        </w:rPr>
        <w:t>)</w:t>
      </w:r>
      <w:r w:rsidRPr="002D3CF4">
        <w:rPr>
          <w:rFonts w:ascii="Times New Roman" w:eastAsia="Times New Roman" w:hAnsi="Times New Roman" w:cs="Times New Roman"/>
          <w:sz w:val="28"/>
          <w:szCs w:val="20"/>
          <w:lang w:eastAsia="ar-SA"/>
        </w:rPr>
        <w:t xml:space="preserve"> </w:t>
      </w:r>
      <w:r w:rsidR="00D96322" w:rsidRPr="00D96322">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0"/>
          <w:lang w:eastAsia="ar-SA"/>
        </w:rPr>
        <w:t xml:space="preserve">в </w:t>
      </w:r>
      <w:r w:rsidR="00D96322" w:rsidRPr="00D96322">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0"/>
          <w:lang w:eastAsia="ar-SA"/>
        </w:rPr>
        <w:t>соответствии с федеральными государственными образовател</w:t>
      </w:r>
      <w:r w:rsidRPr="002D3CF4">
        <w:rPr>
          <w:rFonts w:ascii="Times New Roman" w:eastAsia="Times New Roman" w:hAnsi="Times New Roman" w:cs="Times New Roman"/>
          <w:sz w:val="28"/>
          <w:szCs w:val="20"/>
          <w:lang w:eastAsia="ar-SA"/>
        </w:rPr>
        <w:t>ь</w:t>
      </w:r>
      <w:r w:rsidRPr="002D3CF4">
        <w:rPr>
          <w:rFonts w:ascii="Times New Roman" w:eastAsia="Times New Roman" w:hAnsi="Times New Roman" w:cs="Times New Roman"/>
          <w:sz w:val="28"/>
          <w:szCs w:val="20"/>
          <w:lang w:eastAsia="ar-SA"/>
        </w:rPr>
        <w:t>ными стандартами;</w:t>
      </w:r>
    </w:p>
    <w:p w:rsidR="002D3CF4" w:rsidRPr="002D3CF4" w:rsidRDefault="002D3CF4" w:rsidP="002D3C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0"/>
          <w:lang w:eastAsia="ar-SA"/>
        </w:rPr>
        <w:t xml:space="preserve">  - </w:t>
      </w:r>
      <w:proofErr w:type="gramStart"/>
      <w:r w:rsidRPr="002D3CF4">
        <w:rPr>
          <w:rFonts w:ascii="Times New Roman" w:eastAsia="Times New Roman" w:hAnsi="Times New Roman" w:cs="Times New Roman"/>
          <w:sz w:val="28"/>
          <w:szCs w:val="28"/>
          <w:lang w:eastAsia="ru-RU"/>
        </w:rPr>
        <w:t>обучение</w:t>
      </w:r>
      <w:proofErr w:type="gramEnd"/>
      <w:r w:rsidRPr="002D3CF4">
        <w:rPr>
          <w:rFonts w:ascii="Times New Roman" w:eastAsia="Times New Roman" w:hAnsi="Times New Roman" w:cs="Times New Roman"/>
          <w:sz w:val="28"/>
          <w:szCs w:val="28"/>
          <w:lang w:eastAsia="ru-RU"/>
        </w:rPr>
        <w:t xml:space="preserve"> по индивидуальному учебному плану, в том числе ускоренное обучение, в пределах осваиваемой образовательной программы в порядке, у</w:t>
      </w:r>
      <w:r w:rsidRPr="002D3CF4">
        <w:rPr>
          <w:rFonts w:ascii="Times New Roman" w:eastAsia="Times New Roman" w:hAnsi="Times New Roman" w:cs="Times New Roman"/>
          <w:sz w:val="28"/>
          <w:szCs w:val="28"/>
          <w:lang w:eastAsia="ru-RU"/>
        </w:rPr>
        <w:t>с</w:t>
      </w:r>
      <w:r w:rsidRPr="002D3CF4">
        <w:rPr>
          <w:rFonts w:ascii="Times New Roman" w:eastAsia="Times New Roman" w:hAnsi="Times New Roman" w:cs="Times New Roman"/>
          <w:sz w:val="28"/>
          <w:szCs w:val="28"/>
          <w:lang w:eastAsia="ru-RU"/>
        </w:rPr>
        <w:t>тановленном локальными нормативными актами;</w:t>
      </w:r>
    </w:p>
    <w:p w:rsidR="002D3CF4" w:rsidRPr="002D3CF4" w:rsidRDefault="002D3CF4" w:rsidP="002D3CF4">
      <w:pPr>
        <w:widowControl w:val="0"/>
        <w:tabs>
          <w:tab w:val="left" w:pos="1134"/>
        </w:tabs>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бесплатное пользование библиотечно-информационными ресурсами (библиотекой) Школы;</w:t>
      </w:r>
    </w:p>
    <w:p w:rsidR="002D3CF4" w:rsidRPr="002D3CF4" w:rsidRDefault="002D3CF4" w:rsidP="002D3CF4">
      <w:pPr>
        <w:autoSpaceDE w:val="0"/>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 перевод в другую образовательную организацию, реализующую образ</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вательную программу соответствующего уровня, в порядке, предусмотренном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участие в управлении Школой в порядке, предусмотренном настоящим Уставом; </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свободу совести, информации, свободное выражение собственных взглядов и убеждений;</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свободное посещение мероприятий, не предусмотренных учебным пл</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ном;</w:t>
      </w:r>
    </w:p>
    <w:p w:rsidR="002D3CF4" w:rsidRPr="002D3CF4" w:rsidRDefault="002D3CF4" w:rsidP="002D3CF4">
      <w:pPr>
        <w:widowControl w:val="0"/>
        <w:spacing w:after="0" w:line="240" w:lineRule="auto"/>
        <w:ind w:firstLine="567"/>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lastRenderedPageBreak/>
        <w:t xml:space="preserve">  - участие во всероссийских и иных олимпиадах школьников;</w:t>
      </w:r>
    </w:p>
    <w:p w:rsidR="002D3CF4" w:rsidRPr="002D3CF4" w:rsidRDefault="002D3CF4" w:rsidP="002D3CF4">
      <w:pPr>
        <w:autoSpaceDE w:val="0"/>
        <w:spacing w:after="0" w:line="240" w:lineRule="auto"/>
        <w:ind w:firstLine="540"/>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sz w:val="28"/>
          <w:szCs w:val="28"/>
          <w:lang w:eastAsia="ar-SA"/>
        </w:rPr>
        <w:t xml:space="preserve">   - иные академические права, предусмотренные  Федеральным законом</w:t>
      </w:r>
      <w:r w:rsidRPr="002D3CF4">
        <w:rPr>
          <w:rFonts w:ascii="Times New Roman" w:eastAsia="Times New Roman" w:hAnsi="Times New Roman" w:cs="Times New Roman"/>
          <w:color w:val="000000"/>
          <w:sz w:val="28"/>
          <w:szCs w:val="28"/>
          <w:lang w:eastAsia="ar-SA"/>
        </w:rPr>
        <w:t xml:space="preserve"> от 29.12.2012 № 273-ФЗ «Об образовании в Российской Федерации»</w:t>
      </w:r>
      <w:r w:rsidRPr="002D3CF4">
        <w:rPr>
          <w:rFonts w:ascii="Times New Roman" w:eastAsia="Times New Roman" w:hAnsi="Times New Roman" w:cs="Times New Roman"/>
          <w:sz w:val="28"/>
          <w:szCs w:val="28"/>
          <w:lang w:eastAsia="ar-SA"/>
        </w:rPr>
        <w:t>, иными но</w:t>
      </w:r>
      <w:r w:rsidRPr="002D3CF4">
        <w:rPr>
          <w:rFonts w:ascii="Times New Roman" w:eastAsia="Times New Roman" w:hAnsi="Times New Roman" w:cs="Times New Roman"/>
          <w:sz w:val="28"/>
          <w:szCs w:val="28"/>
          <w:lang w:eastAsia="ar-SA"/>
        </w:rPr>
        <w:t>р</w:t>
      </w:r>
      <w:r w:rsidRPr="002D3CF4">
        <w:rPr>
          <w:rFonts w:ascii="Times New Roman" w:eastAsia="Times New Roman" w:hAnsi="Times New Roman" w:cs="Times New Roman"/>
          <w:sz w:val="28"/>
          <w:szCs w:val="28"/>
          <w:lang w:eastAsia="ar-SA"/>
        </w:rPr>
        <w:t>мативными правовыми актами Российской Федерации, локальными нормати</w:t>
      </w:r>
      <w:r w:rsidRPr="002D3CF4">
        <w:rPr>
          <w:rFonts w:ascii="Times New Roman" w:eastAsia="Times New Roman" w:hAnsi="Times New Roman" w:cs="Times New Roman"/>
          <w:sz w:val="28"/>
          <w:szCs w:val="28"/>
          <w:lang w:eastAsia="ar-SA"/>
        </w:rPr>
        <w:t>в</w:t>
      </w:r>
      <w:r w:rsidRPr="002D3CF4">
        <w:rPr>
          <w:rFonts w:ascii="Times New Roman" w:eastAsia="Times New Roman" w:hAnsi="Times New Roman" w:cs="Times New Roman"/>
          <w:sz w:val="28"/>
          <w:szCs w:val="28"/>
          <w:lang w:eastAsia="ar-SA"/>
        </w:rPr>
        <w:t>ными актами.</w:t>
      </w:r>
      <w:r w:rsidRPr="002D3CF4">
        <w:rPr>
          <w:rFonts w:ascii="Times New Roman" w:eastAsia="Times New Roman" w:hAnsi="Times New Roman" w:cs="Times New Roman"/>
          <w:color w:val="000000"/>
          <w:sz w:val="28"/>
          <w:szCs w:val="28"/>
          <w:lang w:eastAsia="ar-SA"/>
        </w:rPr>
        <w:t xml:space="preserve">  </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5.4. </w:t>
      </w:r>
      <w:proofErr w:type="gramStart"/>
      <w:r w:rsidRPr="002D3CF4">
        <w:rPr>
          <w:rFonts w:ascii="Times New Roman" w:eastAsia="Times New Roman" w:hAnsi="Times New Roman" w:cs="Times New Roman"/>
          <w:sz w:val="28"/>
          <w:szCs w:val="20"/>
          <w:lang w:eastAsia="ar-SA"/>
        </w:rPr>
        <w:t>Обучающиеся</w:t>
      </w:r>
      <w:proofErr w:type="gramEnd"/>
      <w:r w:rsidRPr="002D3CF4">
        <w:rPr>
          <w:rFonts w:ascii="Times New Roman" w:eastAsia="Times New Roman" w:hAnsi="Times New Roman" w:cs="Times New Roman"/>
          <w:sz w:val="28"/>
          <w:szCs w:val="20"/>
          <w:lang w:eastAsia="ar-SA"/>
        </w:rPr>
        <w:t xml:space="preserve"> в Школе обязаны:</w:t>
      </w:r>
    </w:p>
    <w:p w:rsidR="002D3CF4" w:rsidRPr="002D3CF4" w:rsidRDefault="002D3CF4" w:rsidP="002D3CF4">
      <w:pPr>
        <w:tabs>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ar-SA"/>
        </w:rPr>
        <w:t xml:space="preserve">  - </w:t>
      </w:r>
      <w:r w:rsidRPr="002D3CF4">
        <w:rPr>
          <w:rFonts w:ascii="Times New Roman" w:eastAsia="Times New Roman" w:hAnsi="Times New Roman" w:cs="Times New Roman"/>
          <w:sz w:val="28"/>
          <w:szCs w:val="28"/>
          <w:lang w:eastAsia="ru-RU"/>
        </w:rPr>
        <w:t>добросовестно осваивать образовательную программу, выполнять инд</w:t>
      </w:r>
      <w:r w:rsidRPr="002D3CF4">
        <w:rPr>
          <w:rFonts w:ascii="Times New Roman" w:eastAsia="Times New Roman" w:hAnsi="Times New Roman" w:cs="Times New Roman"/>
          <w:sz w:val="28"/>
          <w:szCs w:val="28"/>
          <w:lang w:eastAsia="ru-RU"/>
        </w:rPr>
        <w:t>и</w:t>
      </w:r>
      <w:r w:rsidRPr="002D3CF4">
        <w:rPr>
          <w:rFonts w:ascii="Times New Roman" w:eastAsia="Times New Roman" w:hAnsi="Times New Roman" w:cs="Times New Roman"/>
          <w:sz w:val="28"/>
          <w:szCs w:val="28"/>
          <w:lang w:eastAsia="ru-RU"/>
        </w:rPr>
        <w:t>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w:t>
      </w:r>
      <w:r w:rsidRPr="002D3CF4">
        <w:rPr>
          <w:rFonts w:ascii="Times New Roman" w:eastAsia="Times New Roman" w:hAnsi="Times New Roman" w:cs="Times New Roman"/>
          <w:sz w:val="28"/>
          <w:szCs w:val="28"/>
          <w:lang w:eastAsia="ru-RU"/>
        </w:rPr>
        <w:t>и</w:t>
      </w:r>
      <w:r w:rsidRPr="002D3CF4">
        <w:rPr>
          <w:rFonts w:ascii="Times New Roman" w:eastAsia="Times New Roman" w:hAnsi="Times New Roman" w:cs="Times New Roman"/>
          <w:sz w:val="28"/>
          <w:szCs w:val="28"/>
          <w:lang w:eastAsia="ru-RU"/>
        </w:rPr>
        <w:t>ческими работниками в рамках образовательной программы;</w:t>
      </w:r>
    </w:p>
    <w:p w:rsidR="002D3CF4" w:rsidRPr="002D3CF4" w:rsidRDefault="002D3CF4" w:rsidP="002D3CF4">
      <w:pPr>
        <w:tabs>
          <w:tab w:val="left" w:pos="709"/>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ar-SA"/>
        </w:rPr>
        <w:t xml:space="preserve">  - </w:t>
      </w:r>
      <w:r w:rsidRPr="002D3CF4">
        <w:rPr>
          <w:rFonts w:ascii="Times New Roman" w:eastAsia="Times New Roman" w:hAnsi="Times New Roman" w:cs="Times New Roman"/>
          <w:sz w:val="28"/>
          <w:szCs w:val="20"/>
          <w:lang w:eastAsia="ar-SA"/>
        </w:rPr>
        <w:t xml:space="preserve">выполнять требования Устава Школы,  правила внутреннего распорядка для обучающихся и </w:t>
      </w:r>
      <w:r w:rsidRPr="002D3CF4">
        <w:rPr>
          <w:rFonts w:ascii="Times New Roman" w:eastAsia="Times New Roman" w:hAnsi="Times New Roman" w:cs="Times New Roman"/>
          <w:sz w:val="28"/>
          <w:szCs w:val="28"/>
          <w:lang w:eastAsia="ru-RU"/>
        </w:rPr>
        <w:t xml:space="preserve"> иных локальных нормативных актов по вопросам орган</w:t>
      </w:r>
      <w:r w:rsidRPr="002D3CF4">
        <w:rPr>
          <w:rFonts w:ascii="Times New Roman" w:eastAsia="Times New Roman" w:hAnsi="Times New Roman" w:cs="Times New Roman"/>
          <w:sz w:val="28"/>
          <w:szCs w:val="28"/>
          <w:lang w:eastAsia="ru-RU"/>
        </w:rPr>
        <w:t>и</w:t>
      </w:r>
      <w:r w:rsidRPr="002D3CF4">
        <w:rPr>
          <w:rFonts w:ascii="Times New Roman" w:eastAsia="Times New Roman" w:hAnsi="Times New Roman" w:cs="Times New Roman"/>
          <w:sz w:val="28"/>
          <w:szCs w:val="28"/>
          <w:lang w:eastAsia="ru-RU"/>
        </w:rPr>
        <w:t>зации и осуществления образовательной деятельности;</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заботиться о сохранении и об укреплении своего здоровья, стремиться к нравственному, духовному и физическому развитию и самосовершенствов</w:t>
      </w:r>
      <w:r w:rsidRPr="002D3CF4">
        <w:rPr>
          <w:rFonts w:ascii="Times New Roman" w:eastAsia="Times New Roman" w:hAnsi="Times New Roman" w:cs="Times New Roman"/>
          <w:sz w:val="28"/>
          <w:szCs w:val="28"/>
          <w:lang w:eastAsia="ru-RU"/>
        </w:rPr>
        <w:t>а</w:t>
      </w:r>
      <w:r w:rsidRPr="002D3CF4">
        <w:rPr>
          <w:rFonts w:ascii="Times New Roman" w:eastAsia="Times New Roman" w:hAnsi="Times New Roman" w:cs="Times New Roman"/>
          <w:sz w:val="28"/>
          <w:szCs w:val="28"/>
          <w:lang w:eastAsia="ru-RU"/>
        </w:rPr>
        <w:t>нию;</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 уважать честь и достоинство других обучающихся и работников Шк</w:t>
      </w:r>
      <w:r w:rsidRPr="002D3CF4">
        <w:rPr>
          <w:rFonts w:ascii="Times New Roman" w:eastAsia="Times New Roman" w:hAnsi="Times New Roman" w:cs="Times New Roman"/>
          <w:sz w:val="28"/>
          <w:szCs w:val="28"/>
          <w:lang w:eastAsia="ru-RU"/>
        </w:rPr>
        <w:t>о</w:t>
      </w:r>
      <w:r w:rsidRPr="002D3CF4">
        <w:rPr>
          <w:rFonts w:ascii="Times New Roman" w:eastAsia="Times New Roman" w:hAnsi="Times New Roman" w:cs="Times New Roman"/>
          <w:sz w:val="28"/>
          <w:szCs w:val="28"/>
          <w:lang w:eastAsia="ru-RU"/>
        </w:rPr>
        <w:t>лы,  не создавать препятствий для получения образования другими обучающ</w:t>
      </w:r>
      <w:r w:rsidRPr="002D3CF4">
        <w:rPr>
          <w:rFonts w:ascii="Times New Roman" w:eastAsia="Times New Roman" w:hAnsi="Times New Roman" w:cs="Times New Roman"/>
          <w:sz w:val="28"/>
          <w:szCs w:val="28"/>
          <w:lang w:eastAsia="ru-RU"/>
        </w:rPr>
        <w:t>и</w:t>
      </w:r>
      <w:r w:rsidRPr="002D3CF4">
        <w:rPr>
          <w:rFonts w:ascii="Times New Roman" w:eastAsia="Times New Roman" w:hAnsi="Times New Roman" w:cs="Times New Roman"/>
          <w:sz w:val="28"/>
          <w:szCs w:val="28"/>
          <w:lang w:eastAsia="ru-RU"/>
        </w:rPr>
        <w:t>мися;</w:t>
      </w:r>
    </w:p>
    <w:p w:rsidR="002D3CF4" w:rsidRPr="002D3CF4" w:rsidRDefault="002D3CF4" w:rsidP="002D3CF4">
      <w:pPr>
        <w:widowControl w:val="0"/>
        <w:tabs>
          <w:tab w:val="left" w:pos="993"/>
        </w:tabs>
        <w:spacing w:after="0" w:line="240" w:lineRule="auto"/>
        <w:ind w:left="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8"/>
          <w:lang w:eastAsia="ar-SA"/>
        </w:rPr>
        <w:t xml:space="preserve"> - </w:t>
      </w:r>
      <w:r w:rsidRPr="002D3CF4">
        <w:rPr>
          <w:rFonts w:ascii="Times New Roman" w:eastAsia="Times New Roman" w:hAnsi="Times New Roman" w:cs="Times New Roman"/>
          <w:sz w:val="28"/>
          <w:szCs w:val="20"/>
          <w:lang w:eastAsia="ar-SA"/>
        </w:rPr>
        <w:t>бережно относиться к имуществу Школы.</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5.5. Дисциплина в Школе поддерживается на основе уважения человеч</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 xml:space="preserve">ского достоинства обучающихся и педагогических работников. Применение методов физического и психического воздействия по отношению к </w:t>
      </w:r>
      <w:proofErr w:type="gramStart"/>
      <w:r w:rsidRPr="002D3CF4">
        <w:rPr>
          <w:rFonts w:ascii="Times New Roman" w:eastAsia="Times New Roman" w:hAnsi="Times New Roman" w:cs="Times New Roman"/>
          <w:sz w:val="28"/>
          <w:szCs w:val="20"/>
          <w:lang w:eastAsia="ar-SA"/>
        </w:rPr>
        <w:t>обуча</w:t>
      </w:r>
      <w:r w:rsidRPr="002D3CF4">
        <w:rPr>
          <w:rFonts w:ascii="Times New Roman" w:eastAsia="Times New Roman" w:hAnsi="Times New Roman" w:cs="Times New Roman"/>
          <w:sz w:val="28"/>
          <w:szCs w:val="20"/>
          <w:lang w:eastAsia="ar-SA"/>
        </w:rPr>
        <w:t>ю</w:t>
      </w:r>
      <w:r w:rsidRPr="002D3CF4">
        <w:rPr>
          <w:rFonts w:ascii="Times New Roman" w:eastAsia="Times New Roman" w:hAnsi="Times New Roman" w:cs="Times New Roman"/>
          <w:sz w:val="28"/>
          <w:szCs w:val="20"/>
          <w:lang w:eastAsia="ar-SA"/>
        </w:rPr>
        <w:t>щимся</w:t>
      </w:r>
      <w:proofErr w:type="gramEnd"/>
      <w:r w:rsidRPr="002D3CF4">
        <w:rPr>
          <w:rFonts w:ascii="Times New Roman" w:eastAsia="Times New Roman" w:hAnsi="Times New Roman" w:cs="Times New Roman"/>
          <w:sz w:val="28"/>
          <w:szCs w:val="20"/>
          <w:lang w:eastAsia="ar-SA"/>
        </w:rPr>
        <w:t xml:space="preserve"> не допускается.</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5.6. </w:t>
      </w:r>
      <w:proofErr w:type="gramStart"/>
      <w:r w:rsidRPr="002D3CF4">
        <w:rPr>
          <w:rFonts w:ascii="Times New Roman" w:eastAsia="Times New Roman" w:hAnsi="Times New Roman" w:cs="Times New Roman"/>
          <w:sz w:val="28"/>
          <w:szCs w:val="20"/>
          <w:lang w:eastAsia="ar-SA"/>
        </w:rPr>
        <w:t>Обучающимся</w:t>
      </w:r>
      <w:proofErr w:type="gramEnd"/>
      <w:r w:rsidRPr="002D3CF4">
        <w:rPr>
          <w:rFonts w:ascii="Times New Roman" w:eastAsia="Times New Roman" w:hAnsi="Times New Roman" w:cs="Times New Roman"/>
          <w:sz w:val="28"/>
          <w:szCs w:val="20"/>
          <w:lang w:eastAsia="ar-SA"/>
        </w:rPr>
        <w:t xml:space="preserve"> Школы запрещается:</w:t>
      </w:r>
    </w:p>
    <w:p w:rsidR="002D3CF4" w:rsidRPr="002D3CF4" w:rsidRDefault="002D3CF4" w:rsidP="002D3CF4">
      <w:pPr>
        <w:widowControl w:val="0"/>
        <w:tabs>
          <w:tab w:val="left" w:pos="993"/>
        </w:tabs>
        <w:spacing w:after="0" w:line="240" w:lineRule="auto"/>
        <w:ind w:left="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8"/>
          <w:lang w:eastAsia="ar-SA"/>
        </w:rPr>
        <w:t xml:space="preserve">- </w:t>
      </w:r>
      <w:r w:rsidRPr="002D3CF4">
        <w:rPr>
          <w:rFonts w:ascii="Times New Roman" w:eastAsia="Times New Roman" w:hAnsi="Times New Roman" w:cs="Times New Roman"/>
          <w:sz w:val="28"/>
          <w:szCs w:val="20"/>
          <w:lang w:eastAsia="ar-SA"/>
        </w:rPr>
        <w:t>пропускать учебные занятия без уважительной причины;</w:t>
      </w:r>
    </w:p>
    <w:p w:rsidR="002D3CF4" w:rsidRPr="002D3CF4" w:rsidRDefault="002D3CF4" w:rsidP="002D3CF4">
      <w:pPr>
        <w:widowControl w:val="0"/>
        <w:tabs>
          <w:tab w:val="left" w:pos="993"/>
        </w:tabs>
        <w:spacing w:after="0" w:line="240" w:lineRule="auto"/>
        <w:ind w:left="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8"/>
          <w:lang w:eastAsia="ar-SA"/>
        </w:rPr>
        <w:t xml:space="preserve">- </w:t>
      </w:r>
      <w:r w:rsidRPr="002D3CF4">
        <w:rPr>
          <w:rFonts w:ascii="Times New Roman" w:eastAsia="Times New Roman" w:hAnsi="Times New Roman" w:cs="Times New Roman"/>
          <w:sz w:val="28"/>
          <w:szCs w:val="20"/>
          <w:lang w:eastAsia="ar-SA"/>
        </w:rPr>
        <w:t>нарушать дисциплину;</w:t>
      </w:r>
    </w:p>
    <w:p w:rsidR="002D3CF4" w:rsidRPr="002D3CF4" w:rsidRDefault="002D3CF4" w:rsidP="002D3CF4">
      <w:pPr>
        <w:widowControl w:val="0"/>
        <w:tabs>
          <w:tab w:val="left" w:pos="709"/>
        </w:tabs>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8"/>
          <w:lang w:eastAsia="ar-SA"/>
        </w:rPr>
        <w:t xml:space="preserve">- </w:t>
      </w:r>
      <w:r w:rsidRPr="002D3CF4">
        <w:rPr>
          <w:rFonts w:ascii="Times New Roman" w:eastAsia="Times New Roman" w:hAnsi="Times New Roman" w:cs="Times New Roman"/>
          <w:sz w:val="28"/>
          <w:szCs w:val="20"/>
          <w:lang w:eastAsia="ar-SA"/>
        </w:rPr>
        <w:t>применять физическую силу для выяснения отношений, запугивание и вымогательство;</w:t>
      </w:r>
    </w:p>
    <w:p w:rsidR="002D3CF4" w:rsidRPr="002D3CF4" w:rsidRDefault="002D3CF4" w:rsidP="002D3CF4">
      <w:pPr>
        <w:widowControl w:val="0"/>
        <w:tabs>
          <w:tab w:val="left" w:pos="709"/>
        </w:tabs>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8"/>
          <w:lang w:eastAsia="ar-SA"/>
        </w:rPr>
        <w:t xml:space="preserve">          - </w:t>
      </w:r>
      <w:r w:rsidRPr="002D3CF4">
        <w:rPr>
          <w:rFonts w:ascii="Times New Roman" w:eastAsia="Times New Roman" w:hAnsi="Times New Roman" w:cs="Times New Roman"/>
          <w:sz w:val="28"/>
          <w:szCs w:val="20"/>
          <w:lang w:eastAsia="ar-SA"/>
        </w:rPr>
        <w:t>приносить, передавать или использовать оружие, спиртные напитки, т</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бачные изделия, токсические и психотропные вещества, наркотические средс</w:t>
      </w:r>
      <w:r w:rsidRPr="002D3CF4">
        <w:rPr>
          <w:rFonts w:ascii="Times New Roman" w:eastAsia="Times New Roman" w:hAnsi="Times New Roman" w:cs="Times New Roman"/>
          <w:sz w:val="28"/>
          <w:szCs w:val="20"/>
          <w:lang w:eastAsia="ar-SA"/>
        </w:rPr>
        <w:t>т</w:t>
      </w:r>
      <w:r w:rsidRPr="002D3CF4">
        <w:rPr>
          <w:rFonts w:ascii="Times New Roman" w:eastAsia="Times New Roman" w:hAnsi="Times New Roman" w:cs="Times New Roman"/>
          <w:sz w:val="28"/>
          <w:szCs w:val="20"/>
          <w:lang w:eastAsia="ar-SA"/>
        </w:rPr>
        <w:t>ва;</w:t>
      </w:r>
    </w:p>
    <w:p w:rsidR="002D3CF4" w:rsidRPr="002D3CF4" w:rsidRDefault="002D3CF4" w:rsidP="002D3CF4">
      <w:pPr>
        <w:widowControl w:val="0"/>
        <w:tabs>
          <w:tab w:val="left" w:pos="709"/>
        </w:tabs>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8"/>
          <w:lang w:eastAsia="ar-SA"/>
        </w:rPr>
        <w:t xml:space="preserve">          - </w:t>
      </w:r>
      <w:r w:rsidRPr="002D3CF4">
        <w:rPr>
          <w:rFonts w:ascii="Times New Roman" w:eastAsia="Times New Roman" w:hAnsi="Times New Roman" w:cs="Times New Roman"/>
          <w:sz w:val="28"/>
          <w:szCs w:val="20"/>
          <w:lang w:eastAsia="ar-SA"/>
        </w:rPr>
        <w:t>использовать любые средства и вещества, которые могут привести к взрывам и пожарам;</w:t>
      </w:r>
    </w:p>
    <w:p w:rsidR="002D3CF4" w:rsidRPr="002D3CF4" w:rsidRDefault="002D3CF4" w:rsidP="002D3CF4">
      <w:pPr>
        <w:widowControl w:val="0"/>
        <w:tabs>
          <w:tab w:val="left" w:pos="709"/>
        </w:tabs>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8"/>
          <w:lang w:eastAsia="ar-SA"/>
        </w:rPr>
        <w:t xml:space="preserve">           - </w:t>
      </w:r>
      <w:r w:rsidRPr="002D3CF4">
        <w:rPr>
          <w:rFonts w:ascii="Times New Roman" w:eastAsia="Times New Roman" w:hAnsi="Times New Roman" w:cs="Times New Roman"/>
          <w:sz w:val="28"/>
          <w:szCs w:val="20"/>
          <w:lang w:eastAsia="ar-SA"/>
        </w:rPr>
        <w:t>производить любые действия, влекущие за собой негативные последс</w:t>
      </w:r>
      <w:r w:rsidRPr="002D3CF4">
        <w:rPr>
          <w:rFonts w:ascii="Times New Roman" w:eastAsia="Times New Roman" w:hAnsi="Times New Roman" w:cs="Times New Roman"/>
          <w:sz w:val="28"/>
          <w:szCs w:val="20"/>
          <w:lang w:eastAsia="ar-SA"/>
        </w:rPr>
        <w:t>т</w:t>
      </w:r>
      <w:r w:rsidRPr="002D3CF4">
        <w:rPr>
          <w:rFonts w:ascii="Times New Roman" w:eastAsia="Times New Roman" w:hAnsi="Times New Roman" w:cs="Times New Roman"/>
          <w:sz w:val="28"/>
          <w:szCs w:val="20"/>
          <w:lang w:eastAsia="ar-SA"/>
        </w:rPr>
        <w:t>вия для окружающих;</w:t>
      </w:r>
    </w:p>
    <w:p w:rsidR="002D3CF4" w:rsidRPr="002D3CF4" w:rsidRDefault="002D3CF4" w:rsidP="002D3CF4">
      <w:pPr>
        <w:widowControl w:val="0"/>
        <w:tabs>
          <w:tab w:val="left" w:pos="709"/>
        </w:tabs>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8"/>
          <w:lang w:eastAsia="ar-SA"/>
        </w:rPr>
        <w:t xml:space="preserve">          - </w:t>
      </w:r>
      <w:r w:rsidRPr="002D3CF4">
        <w:rPr>
          <w:rFonts w:ascii="Times New Roman" w:eastAsia="Times New Roman" w:hAnsi="Times New Roman" w:cs="Times New Roman"/>
          <w:sz w:val="28"/>
          <w:szCs w:val="20"/>
          <w:lang w:eastAsia="ar-SA"/>
        </w:rPr>
        <w:t>срывать учебные занятия;</w:t>
      </w:r>
    </w:p>
    <w:p w:rsidR="002D3CF4" w:rsidRPr="002D3CF4" w:rsidRDefault="002D3CF4" w:rsidP="002D3CF4">
      <w:pPr>
        <w:widowControl w:val="0"/>
        <w:tabs>
          <w:tab w:val="left" w:pos="709"/>
        </w:tabs>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8"/>
          <w:lang w:eastAsia="ar-SA"/>
        </w:rPr>
        <w:t xml:space="preserve">          - </w:t>
      </w:r>
      <w:r w:rsidRPr="002D3CF4">
        <w:rPr>
          <w:rFonts w:ascii="Times New Roman" w:eastAsia="Times New Roman" w:hAnsi="Times New Roman" w:cs="Times New Roman"/>
          <w:sz w:val="28"/>
          <w:szCs w:val="20"/>
          <w:lang w:eastAsia="ar-SA"/>
        </w:rPr>
        <w:t>совершать акты вандализма.</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5.7. Родители (законные представители)  несовершеннолетних обуча</w:t>
      </w:r>
      <w:r w:rsidRPr="002D3CF4">
        <w:rPr>
          <w:rFonts w:ascii="Times New Roman" w:eastAsia="Times New Roman" w:hAnsi="Times New Roman" w:cs="Times New Roman"/>
          <w:sz w:val="28"/>
          <w:szCs w:val="20"/>
          <w:lang w:eastAsia="ar-SA"/>
        </w:rPr>
        <w:t>ю</w:t>
      </w:r>
      <w:r w:rsidRPr="002D3CF4">
        <w:rPr>
          <w:rFonts w:ascii="Times New Roman" w:eastAsia="Times New Roman" w:hAnsi="Times New Roman" w:cs="Times New Roman"/>
          <w:sz w:val="28"/>
          <w:szCs w:val="20"/>
          <w:lang w:eastAsia="ar-SA"/>
        </w:rPr>
        <w:t>щихся имеют право:</w:t>
      </w:r>
    </w:p>
    <w:p w:rsidR="002D3CF4" w:rsidRPr="002D3CF4" w:rsidRDefault="002D3CF4" w:rsidP="002D3CF4">
      <w:pPr>
        <w:autoSpaceDE w:val="0"/>
        <w:spacing w:after="0" w:line="240" w:lineRule="auto"/>
        <w:ind w:firstLine="675"/>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sz w:val="28"/>
          <w:szCs w:val="20"/>
          <w:lang w:eastAsia="ar-SA"/>
        </w:rPr>
        <w:t>-</w:t>
      </w:r>
      <w:r w:rsidRPr="002D3CF4">
        <w:rPr>
          <w:rFonts w:ascii="Times New Roman" w:eastAsia="Times New Roman" w:hAnsi="Times New Roman" w:cs="Times New Roman"/>
          <w:color w:val="000000"/>
          <w:sz w:val="28"/>
          <w:szCs w:val="28"/>
          <w:lang w:eastAsia="ar-SA"/>
        </w:rPr>
        <w:t xml:space="preserve"> выбирать до завершения получения ребенком основного общего образ</w:t>
      </w:r>
      <w:r w:rsidRPr="002D3CF4">
        <w:rPr>
          <w:rFonts w:ascii="Times New Roman" w:eastAsia="Times New Roman" w:hAnsi="Times New Roman" w:cs="Times New Roman"/>
          <w:color w:val="000000"/>
          <w:sz w:val="28"/>
          <w:szCs w:val="28"/>
          <w:lang w:eastAsia="ar-SA"/>
        </w:rPr>
        <w:t>о</w:t>
      </w:r>
      <w:r w:rsidRPr="002D3CF4">
        <w:rPr>
          <w:rFonts w:ascii="Times New Roman" w:eastAsia="Times New Roman" w:hAnsi="Times New Roman" w:cs="Times New Roman"/>
          <w:color w:val="000000"/>
          <w:sz w:val="28"/>
          <w:szCs w:val="28"/>
          <w:lang w:eastAsia="ar-SA"/>
        </w:rPr>
        <w:t>вания с учетом мнения ребенка, а также с учетом рекомендаций психолого-медико-педагогической комиссии (при их наличии) формы получения образ</w:t>
      </w:r>
      <w:r w:rsidRPr="002D3CF4">
        <w:rPr>
          <w:rFonts w:ascii="Times New Roman" w:eastAsia="Times New Roman" w:hAnsi="Times New Roman" w:cs="Times New Roman"/>
          <w:color w:val="000000"/>
          <w:sz w:val="28"/>
          <w:szCs w:val="28"/>
          <w:lang w:eastAsia="ar-SA"/>
        </w:rPr>
        <w:t>о</w:t>
      </w:r>
      <w:r w:rsidRPr="002D3CF4">
        <w:rPr>
          <w:rFonts w:ascii="Times New Roman" w:eastAsia="Times New Roman" w:hAnsi="Times New Roman" w:cs="Times New Roman"/>
          <w:color w:val="000000"/>
          <w:sz w:val="28"/>
          <w:szCs w:val="28"/>
          <w:lang w:eastAsia="ar-SA"/>
        </w:rPr>
        <w:lastRenderedPageBreak/>
        <w:t>вания и формы обучения, организации, осуществляющие образовательную де</w:t>
      </w:r>
      <w:r w:rsidRPr="002D3CF4">
        <w:rPr>
          <w:rFonts w:ascii="Times New Roman" w:eastAsia="Times New Roman" w:hAnsi="Times New Roman" w:cs="Times New Roman"/>
          <w:color w:val="000000"/>
          <w:sz w:val="28"/>
          <w:szCs w:val="28"/>
          <w:lang w:eastAsia="ar-SA"/>
        </w:rPr>
        <w:t>я</w:t>
      </w:r>
      <w:r w:rsidRPr="002D3CF4">
        <w:rPr>
          <w:rFonts w:ascii="Times New Roman" w:eastAsia="Times New Roman" w:hAnsi="Times New Roman" w:cs="Times New Roman"/>
          <w:color w:val="000000"/>
          <w:sz w:val="28"/>
          <w:szCs w:val="28"/>
          <w:lang w:eastAsia="ar-SA"/>
        </w:rPr>
        <w:t>тельность, язык, языки образования, факультативные и элективные учебные предметы, курсы, дисциплины (модули) из перечня, предлагаемого Школой;</w:t>
      </w:r>
    </w:p>
    <w:p w:rsidR="002D3CF4" w:rsidRPr="002D3CF4" w:rsidRDefault="002D3CF4" w:rsidP="002D3CF4">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 знакомиться с уставом Школы, лицензией на осуществление образов</w:t>
      </w:r>
      <w:r w:rsidRPr="002D3CF4">
        <w:rPr>
          <w:rFonts w:ascii="Times New Roman" w:eastAsia="Times New Roman" w:hAnsi="Times New Roman" w:cs="Times New Roman"/>
          <w:sz w:val="28"/>
          <w:szCs w:val="28"/>
          <w:lang w:eastAsia="ru-RU"/>
        </w:rPr>
        <w:t>а</w:t>
      </w:r>
      <w:r w:rsidRPr="002D3CF4">
        <w:rPr>
          <w:rFonts w:ascii="Times New Roman" w:eastAsia="Times New Roman" w:hAnsi="Times New Roman" w:cs="Times New Roman"/>
          <w:sz w:val="28"/>
          <w:szCs w:val="28"/>
          <w:lang w:eastAsia="ru-RU"/>
        </w:rPr>
        <w:t>тельной деятельности, со свидетельством о государственной аккредитации, с учебно-программной документацией и другими документами, регламентиру</w:t>
      </w:r>
      <w:r w:rsidRPr="002D3CF4">
        <w:rPr>
          <w:rFonts w:ascii="Times New Roman" w:eastAsia="Times New Roman" w:hAnsi="Times New Roman" w:cs="Times New Roman"/>
          <w:sz w:val="28"/>
          <w:szCs w:val="28"/>
          <w:lang w:eastAsia="ru-RU"/>
        </w:rPr>
        <w:t>ю</w:t>
      </w:r>
      <w:r w:rsidRPr="002D3CF4">
        <w:rPr>
          <w:rFonts w:ascii="Times New Roman" w:eastAsia="Times New Roman" w:hAnsi="Times New Roman" w:cs="Times New Roman"/>
          <w:sz w:val="28"/>
          <w:szCs w:val="28"/>
          <w:lang w:eastAsia="ru-RU"/>
        </w:rPr>
        <w:t>щими организацию и осуществление образовательной деятельности;</w:t>
      </w:r>
    </w:p>
    <w:p w:rsidR="002D3CF4" w:rsidRPr="002D3CF4" w:rsidRDefault="002D3CF4" w:rsidP="002D3CF4">
      <w:pPr>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защищать права и законные интересы </w:t>
      </w:r>
      <w:proofErr w:type="gramStart"/>
      <w:r w:rsidRPr="002D3CF4">
        <w:rPr>
          <w:rFonts w:ascii="Times New Roman" w:eastAsia="Times New Roman" w:hAnsi="Times New Roman" w:cs="Times New Roman"/>
          <w:sz w:val="28"/>
          <w:szCs w:val="28"/>
          <w:lang w:eastAsia="ru-RU"/>
        </w:rPr>
        <w:t>обучающихся</w:t>
      </w:r>
      <w:proofErr w:type="gramEnd"/>
      <w:r w:rsidRPr="002D3CF4">
        <w:rPr>
          <w:rFonts w:ascii="Times New Roman" w:eastAsia="Times New Roman" w:hAnsi="Times New Roman" w:cs="Times New Roman"/>
          <w:sz w:val="28"/>
          <w:szCs w:val="28"/>
          <w:lang w:eastAsia="ru-RU"/>
        </w:rPr>
        <w:t>;</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w:t>
      </w:r>
      <w:r w:rsidR="00D86DC8">
        <w:rPr>
          <w:rFonts w:ascii="Times New Roman" w:eastAsia="Times New Roman" w:hAnsi="Times New Roman" w:cs="Times New Roman"/>
          <w:sz w:val="28"/>
          <w:szCs w:val="28"/>
          <w:lang w:eastAsia="ru-RU"/>
        </w:rPr>
        <w:t xml:space="preserve"> </w:t>
      </w:r>
      <w:r w:rsidRPr="002D3CF4">
        <w:rPr>
          <w:rFonts w:ascii="Times New Roman" w:eastAsia="Times New Roman" w:hAnsi="Times New Roman" w:cs="Times New Roman"/>
          <w:sz w:val="28"/>
          <w:szCs w:val="28"/>
          <w:lang w:eastAsia="ru-RU"/>
        </w:rPr>
        <w:t>получать информацию обо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w:t>
      </w:r>
      <w:r w:rsidRPr="002D3CF4">
        <w:rPr>
          <w:rFonts w:ascii="Times New Roman" w:eastAsia="Times New Roman" w:hAnsi="Times New Roman" w:cs="Times New Roman"/>
          <w:sz w:val="28"/>
          <w:szCs w:val="28"/>
          <w:lang w:eastAsia="ru-RU"/>
        </w:rPr>
        <w:t>а</w:t>
      </w:r>
      <w:r w:rsidRPr="002D3CF4">
        <w:rPr>
          <w:rFonts w:ascii="Times New Roman" w:eastAsia="Times New Roman" w:hAnsi="Times New Roman" w:cs="Times New Roman"/>
          <w:sz w:val="28"/>
          <w:szCs w:val="28"/>
          <w:lang w:eastAsia="ru-RU"/>
        </w:rPr>
        <w:t>заться от их проведения или участия в них, получать информацию о результ</w:t>
      </w:r>
      <w:r w:rsidRPr="002D3CF4">
        <w:rPr>
          <w:rFonts w:ascii="Times New Roman" w:eastAsia="Times New Roman" w:hAnsi="Times New Roman" w:cs="Times New Roman"/>
          <w:sz w:val="28"/>
          <w:szCs w:val="28"/>
          <w:lang w:eastAsia="ru-RU"/>
        </w:rPr>
        <w:t>а</w:t>
      </w:r>
      <w:r w:rsidRPr="002D3CF4">
        <w:rPr>
          <w:rFonts w:ascii="Times New Roman" w:eastAsia="Times New Roman" w:hAnsi="Times New Roman" w:cs="Times New Roman"/>
          <w:sz w:val="28"/>
          <w:szCs w:val="28"/>
          <w:lang w:eastAsia="ru-RU"/>
        </w:rPr>
        <w:t>тах проведенных обследований обучающихся;</w:t>
      </w:r>
    </w:p>
    <w:p w:rsidR="002D3CF4" w:rsidRPr="002D3CF4" w:rsidRDefault="002D3CF4" w:rsidP="00C7070B">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присутствовать </w:t>
      </w:r>
      <w:r w:rsidR="00C7070B">
        <w:rPr>
          <w:rFonts w:ascii="Times New Roman" w:eastAsia="Times New Roman" w:hAnsi="Times New Roman" w:cs="Times New Roman"/>
          <w:sz w:val="28"/>
          <w:szCs w:val="28"/>
          <w:lang w:eastAsia="ru-RU"/>
        </w:rPr>
        <w:t xml:space="preserve">  </w:t>
      </w:r>
      <w:r w:rsidRPr="002D3CF4">
        <w:rPr>
          <w:rFonts w:ascii="Times New Roman" w:eastAsia="Times New Roman" w:hAnsi="Times New Roman" w:cs="Times New Roman"/>
          <w:sz w:val="28"/>
          <w:szCs w:val="28"/>
          <w:lang w:eastAsia="ru-RU"/>
        </w:rPr>
        <w:t xml:space="preserve">при </w:t>
      </w:r>
      <w:r w:rsidR="00C7070B">
        <w:rPr>
          <w:rFonts w:ascii="Times New Roman" w:eastAsia="Times New Roman" w:hAnsi="Times New Roman" w:cs="Times New Roman"/>
          <w:sz w:val="28"/>
          <w:szCs w:val="28"/>
          <w:lang w:eastAsia="ru-RU"/>
        </w:rPr>
        <w:t xml:space="preserve"> </w:t>
      </w:r>
      <w:r w:rsidRPr="002D3CF4">
        <w:rPr>
          <w:rFonts w:ascii="Times New Roman" w:eastAsia="Times New Roman" w:hAnsi="Times New Roman" w:cs="Times New Roman"/>
          <w:sz w:val="28"/>
          <w:szCs w:val="28"/>
          <w:lang w:eastAsia="ru-RU"/>
        </w:rPr>
        <w:t xml:space="preserve">обследовании детей </w:t>
      </w:r>
      <w:proofErr w:type="spellStart"/>
      <w:r w:rsidRPr="002D3CF4">
        <w:rPr>
          <w:rFonts w:ascii="Times New Roman" w:eastAsia="Times New Roman" w:hAnsi="Times New Roman" w:cs="Times New Roman"/>
          <w:sz w:val="28"/>
          <w:szCs w:val="28"/>
          <w:lang w:eastAsia="ru-RU"/>
        </w:rPr>
        <w:t>психолого-медико-педагогической</w:t>
      </w:r>
      <w:proofErr w:type="spellEnd"/>
      <w:r w:rsidRPr="002D3CF4">
        <w:rPr>
          <w:rFonts w:ascii="Times New Roman" w:eastAsia="Times New Roman" w:hAnsi="Times New Roman" w:cs="Times New Roman"/>
          <w:sz w:val="28"/>
          <w:szCs w:val="28"/>
          <w:lang w:eastAsia="ru-RU"/>
        </w:rPr>
        <w:t xml:space="preserve"> </w:t>
      </w:r>
      <w:r w:rsidR="00676D50">
        <w:rPr>
          <w:rFonts w:ascii="Times New Roman" w:eastAsia="Times New Roman" w:hAnsi="Times New Roman" w:cs="Times New Roman"/>
          <w:sz w:val="28"/>
          <w:szCs w:val="28"/>
          <w:lang w:eastAsia="ru-RU"/>
        </w:rPr>
        <w:t xml:space="preserve"> </w:t>
      </w:r>
      <w:r w:rsidRPr="002D3CF4">
        <w:rPr>
          <w:rFonts w:ascii="Times New Roman" w:eastAsia="Times New Roman" w:hAnsi="Times New Roman" w:cs="Times New Roman"/>
          <w:sz w:val="28"/>
          <w:szCs w:val="28"/>
          <w:lang w:eastAsia="ru-RU"/>
        </w:rPr>
        <w:t>комиссией, обсуждении результатов обследования и рекоме</w:t>
      </w:r>
      <w:r w:rsidRPr="002D3CF4">
        <w:rPr>
          <w:rFonts w:ascii="Times New Roman" w:eastAsia="Times New Roman" w:hAnsi="Times New Roman" w:cs="Times New Roman"/>
          <w:sz w:val="28"/>
          <w:szCs w:val="28"/>
          <w:lang w:eastAsia="ru-RU"/>
        </w:rPr>
        <w:t>н</w:t>
      </w:r>
      <w:r w:rsidRPr="002D3CF4">
        <w:rPr>
          <w:rFonts w:ascii="Times New Roman" w:eastAsia="Times New Roman" w:hAnsi="Times New Roman" w:cs="Times New Roman"/>
          <w:sz w:val="28"/>
          <w:szCs w:val="28"/>
          <w:lang w:eastAsia="ru-RU"/>
        </w:rPr>
        <w:t>даций, полученных по результатам обследования, высказывать свое мнение о</w:t>
      </w:r>
      <w:r w:rsidRPr="002D3CF4">
        <w:rPr>
          <w:rFonts w:ascii="Times New Roman" w:eastAsia="Times New Roman" w:hAnsi="Times New Roman" w:cs="Times New Roman"/>
          <w:sz w:val="28"/>
          <w:szCs w:val="28"/>
          <w:lang w:eastAsia="ru-RU"/>
        </w:rPr>
        <w:t>т</w:t>
      </w:r>
      <w:r w:rsidRPr="002D3CF4">
        <w:rPr>
          <w:rFonts w:ascii="Times New Roman" w:eastAsia="Times New Roman" w:hAnsi="Times New Roman" w:cs="Times New Roman"/>
          <w:sz w:val="28"/>
          <w:szCs w:val="28"/>
          <w:lang w:eastAsia="ru-RU"/>
        </w:rPr>
        <w:t>носительно предлагаемых условий для организации обучения и воспитания д</w:t>
      </w:r>
      <w:r w:rsidRPr="002D3CF4">
        <w:rPr>
          <w:rFonts w:ascii="Times New Roman" w:eastAsia="Times New Roman" w:hAnsi="Times New Roman" w:cs="Times New Roman"/>
          <w:sz w:val="28"/>
          <w:szCs w:val="28"/>
          <w:lang w:eastAsia="ru-RU"/>
        </w:rPr>
        <w:t>е</w:t>
      </w:r>
      <w:r w:rsidRPr="002D3CF4">
        <w:rPr>
          <w:rFonts w:ascii="Times New Roman" w:eastAsia="Times New Roman" w:hAnsi="Times New Roman" w:cs="Times New Roman"/>
          <w:sz w:val="28"/>
          <w:szCs w:val="28"/>
          <w:lang w:eastAsia="ru-RU"/>
        </w:rPr>
        <w:t>тей;</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ab/>
        <w:t>- принимать участие в управлении Школой в форме, определяемой н</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стоящим Уставом;</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присутствовать на педагогических советах и принимать участие в обс</w:t>
      </w:r>
      <w:r w:rsidRPr="002D3CF4">
        <w:rPr>
          <w:rFonts w:ascii="Times New Roman" w:eastAsia="Times New Roman" w:hAnsi="Times New Roman" w:cs="Times New Roman"/>
          <w:sz w:val="28"/>
          <w:szCs w:val="20"/>
          <w:lang w:eastAsia="ar-SA"/>
        </w:rPr>
        <w:t>у</w:t>
      </w:r>
      <w:r w:rsidRPr="002D3CF4">
        <w:rPr>
          <w:rFonts w:ascii="Times New Roman" w:eastAsia="Times New Roman" w:hAnsi="Times New Roman" w:cs="Times New Roman"/>
          <w:sz w:val="28"/>
          <w:szCs w:val="20"/>
          <w:lang w:eastAsia="ar-SA"/>
        </w:rPr>
        <w:t>ждении в случае, когда разбирается вопрос об успеваемости и (или) поведении ребенка;</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color w:val="000000"/>
          <w:sz w:val="28"/>
          <w:szCs w:val="28"/>
          <w:lang w:eastAsia="ar-SA"/>
        </w:rPr>
        <w:t>дать ребенку начальное общее, основное общее, среднее общее образ</w:t>
      </w:r>
      <w:r w:rsidRPr="002D3CF4">
        <w:rPr>
          <w:rFonts w:ascii="Times New Roman" w:eastAsia="Times New Roman" w:hAnsi="Times New Roman" w:cs="Times New Roman"/>
          <w:color w:val="000000"/>
          <w:sz w:val="28"/>
          <w:szCs w:val="28"/>
          <w:lang w:eastAsia="ar-SA"/>
        </w:rPr>
        <w:t>о</w:t>
      </w:r>
      <w:r w:rsidRPr="002D3CF4">
        <w:rPr>
          <w:rFonts w:ascii="Times New Roman" w:eastAsia="Times New Roman" w:hAnsi="Times New Roman" w:cs="Times New Roman"/>
          <w:color w:val="000000"/>
          <w:sz w:val="28"/>
          <w:szCs w:val="28"/>
          <w:lang w:eastAsia="ar-SA"/>
        </w:rPr>
        <w:t>вание в семье. Ребенок, получающий образование в семье, по решению родит</w:t>
      </w:r>
      <w:r w:rsidRPr="002D3CF4">
        <w:rPr>
          <w:rFonts w:ascii="Times New Roman" w:eastAsia="Times New Roman" w:hAnsi="Times New Roman" w:cs="Times New Roman"/>
          <w:color w:val="000000"/>
          <w:sz w:val="28"/>
          <w:szCs w:val="28"/>
          <w:lang w:eastAsia="ar-SA"/>
        </w:rPr>
        <w:t>е</w:t>
      </w:r>
      <w:r w:rsidRPr="002D3CF4">
        <w:rPr>
          <w:rFonts w:ascii="Times New Roman" w:eastAsia="Times New Roman" w:hAnsi="Times New Roman" w:cs="Times New Roman"/>
          <w:color w:val="000000"/>
          <w:sz w:val="28"/>
          <w:szCs w:val="28"/>
          <w:lang w:eastAsia="ar-SA"/>
        </w:rPr>
        <w:t>лей (законных представителей) с учетом его мнения на любом этапе обучения вправе продолжить образование в Школе;</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посещать Школу и беседовать с педагогами до или после окончания у них  урока;</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принимать решение о необходимости охраны Школы.</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5.8. Родители (законные представители) несовершеннолетних обуча</w:t>
      </w:r>
      <w:r w:rsidRPr="002D3CF4">
        <w:rPr>
          <w:rFonts w:ascii="Times New Roman" w:eastAsia="Times New Roman" w:hAnsi="Times New Roman" w:cs="Times New Roman"/>
          <w:sz w:val="28"/>
          <w:szCs w:val="20"/>
          <w:lang w:eastAsia="ar-SA"/>
        </w:rPr>
        <w:t>ю</w:t>
      </w:r>
      <w:r w:rsidRPr="002D3CF4">
        <w:rPr>
          <w:rFonts w:ascii="Times New Roman" w:eastAsia="Times New Roman" w:hAnsi="Times New Roman" w:cs="Times New Roman"/>
          <w:sz w:val="28"/>
          <w:szCs w:val="20"/>
          <w:lang w:eastAsia="ar-SA"/>
        </w:rPr>
        <w:t>щихся обязаны:</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w:t>
      </w:r>
      <w:r w:rsidRPr="002D3CF4">
        <w:rPr>
          <w:rFonts w:ascii="Arial" w:eastAsia="Times New Roman" w:hAnsi="Arial" w:cs="Arial"/>
          <w:color w:val="000000"/>
          <w:sz w:val="26"/>
          <w:szCs w:val="26"/>
          <w:lang w:eastAsia="ar-SA"/>
        </w:rPr>
        <w:t xml:space="preserve"> </w:t>
      </w:r>
      <w:r w:rsidRPr="002D3CF4">
        <w:rPr>
          <w:rFonts w:ascii="Times New Roman" w:eastAsia="Times New Roman" w:hAnsi="Times New Roman" w:cs="Times New Roman"/>
          <w:color w:val="000000"/>
          <w:sz w:val="28"/>
          <w:szCs w:val="28"/>
          <w:lang w:eastAsia="ar-SA"/>
        </w:rPr>
        <w:t>обеспечить получение детьми общего образования</w:t>
      </w:r>
      <w:r w:rsidRPr="002D3CF4">
        <w:rPr>
          <w:rFonts w:ascii="Times New Roman" w:eastAsia="Times New Roman" w:hAnsi="Times New Roman" w:cs="Times New Roman"/>
          <w:sz w:val="28"/>
          <w:szCs w:val="20"/>
          <w:lang w:eastAsia="ar-SA"/>
        </w:rPr>
        <w:t>;</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0"/>
          <w:szCs w:val="20"/>
          <w:lang w:eastAsia="ar-SA"/>
        </w:rPr>
        <w:t xml:space="preserve"> </w:t>
      </w:r>
      <w:r w:rsidRPr="002D3CF4">
        <w:rPr>
          <w:rFonts w:ascii="Times New Roman" w:eastAsia="Times New Roman" w:hAnsi="Times New Roman" w:cs="Times New Roman"/>
          <w:sz w:val="28"/>
          <w:szCs w:val="28"/>
          <w:lang w:eastAsia="ar-SA"/>
        </w:rPr>
        <w:t xml:space="preserve">соблюдать </w:t>
      </w:r>
      <w:r w:rsidRPr="002D3CF4">
        <w:rPr>
          <w:rFonts w:ascii="Times New Roman" w:eastAsia="Times New Roman" w:hAnsi="Times New Roman" w:cs="Times New Roman"/>
          <w:sz w:val="28"/>
          <w:szCs w:val="20"/>
          <w:lang w:eastAsia="ar-SA"/>
        </w:rPr>
        <w:t>настоящий Устав Школы в части, касающейся их прав и об</w:t>
      </w:r>
      <w:r w:rsidRPr="002D3CF4">
        <w:rPr>
          <w:rFonts w:ascii="Times New Roman" w:eastAsia="Times New Roman" w:hAnsi="Times New Roman" w:cs="Times New Roman"/>
          <w:sz w:val="28"/>
          <w:szCs w:val="20"/>
          <w:lang w:eastAsia="ar-SA"/>
        </w:rPr>
        <w:t>я</w:t>
      </w:r>
      <w:r w:rsidRPr="002D3CF4">
        <w:rPr>
          <w:rFonts w:ascii="Times New Roman" w:eastAsia="Times New Roman" w:hAnsi="Times New Roman" w:cs="Times New Roman"/>
          <w:sz w:val="28"/>
          <w:szCs w:val="20"/>
          <w:lang w:eastAsia="ar-SA"/>
        </w:rPr>
        <w:t>занностей;</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8"/>
          <w:lang w:eastAsia="ru-RU"/>
        </w:rPr>
        <w:t>- уважать честь и достоинство обучающихся и работников Школы;</w:t>
      </w:r>
    </w:p>
    <w:p w:rsidR="002D3CF4" w:rsidRPr="002D3CF4" w:rsidRDefault="002D3CF4" w:rsidP="002D3CF4">
      <w:pPr>
        <w:autoSpaceDE w:val="0"/>
        <w:spacing w:after="0" w:line="240" w:lineRule="auto"/>
        <w:ind w:firstLine="698"/>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color w:val="000000"/>
          <w:sz w:val="28"/>
          <w:szCs w:val="28"/>
          <w:lang w:eastAsia="ar-SA"/>
        </w:rPr>
        <w:t xml:space="preserve">- соблюдать правила внутреннего распорядка  </w:t>
      </w:r>
      <w:r w:rsidRPr="002D3CF4">
        <w:rPr>
          <w:rFonts w:ascii="Times New Roman" w:eastAsia="Times New Roman" w:hAnsi="Times New Roman" w:cs="Times New Roman"/>
          <w:bCs/>
          <w:sz w:val="28"/>
          <w:szCs w:val="28"/>
          <w:lang w:eastAsia="ar-SA"/>
        </w:rPr>
        <w:t xml:space="preserve">Школы, </w:t>
      </w:r>
      <w:r w:rsidRPr="002D3CF4">
        <w:rPr>
          <w:rFonts w:ascii="Times New Roman" w:eastAsia="Times New Roman" w:hAnsi="Times New Roman" w:cs="Times New Roman"/>
          <w:color w:val="000000"/>
          <w:sz w:val="28"/>
          <w:szCs w:val="28"/>
          <w:lang w:eastAsia="ar-SA"/>
        </w:rPr>
        <w:t>требования л</w:t>
      </w:r>
      <w:r w:rsidRPr="002D3CF4">
        <w:rPr>
          <w:rFonts w:ascii="Times New Roman" w:eastAsia="Times New Roman" w:hAnsi="Times New Roman" w:cs="Times New Roman"/>
          <w:color w:val="000000"/>
          <w:sz w:val="28"/>
          <w:szCs w:val="28"/>
          <w:lang w:eastAsia="ar-SA"/>
        </w:rPr>
        <w:t>о</w:t>
      </w:r>
      <w:r w:rsidRPr="002D3CF4">
        <w:rPr>
          <w:rFonts w:ascii="Times New Roman" w:eastAsia="Times New Roman" w:hAnsi="Times New Roman" w:cs="Times New Roman"/>
          <w:color w:val="000000"/>
          <w:sz w:val="28"/>
          <w:szCs w:val="28"/>
          <w:lang w:eastAsia="ar-SA"/>
        </w:rPr>
        <w:t>кальных нормативных актов, которые устанавливают режим занятий обуча</w:t>
      </w:r>
      <w:r w:rsidRPr="002D3CF4">
        <w:rPr>
          <w:rFonts w:ascii="Times New Roman" w:eastAsia="Times New Roman" w:hAnsi="Times New Roman" w:cs="Times New Roman"/>
          <w:color w:val="000000"/>
          <w:sz w:val="28"/>
          <w:szCs w:val="28"/>
          <w:lang w:eastAsia="ar-SA"/>
        </w:rPr>
        <w:t>ю</w:t>
      </w:r>
      <w:r w:rsidRPr="002D3CF4">
        <w:rPr>
          <w:rFonts w:ascii="Times New Roman" w:eastAsia="Times New Roman" w:hAnsi="Times New Roman" w:cs="Times New Roman"/>
          <w:color w:val="000000"/>
          <w:sz w:val="28"/>
          <w:szCs w:val="28"/>
          <w:lang w:eastAsia="ar-SA"/>
        </w:rPr>
        <w:t>щихся, порядок регламентации образовательных отношений между Школой и обучающимися и (или) их родителями (законными представителями) и офор</w:t>
      </w:r>
      <w:r w:rsidRPr="002D3CF4">
        <w:rPr>
          <w:rFonts w:ascii="Times New Roman" w:eastAsia="Times New Roman" w:hAnsi="Times New Roman" w:cs="Times New Roman"/>
          <w:color w:val="000000"/>
          <w:sz w:val="28"/>
          <w:szCs w:val="28"/>
          <w:lang w:eastAsia="ar-SA"/>
        </w:rPr>
        <w:t>м</w:t>
      </w:r>
      <w:r w:rsidRPr="002D3CF4">
        <w:rPr>
          <w:rFonts w:ascii="Times New Roman" w:eastAsia="Times New Roman" w:hAnsi="Times New Roman" w:cs="Times New Roman"/>
          <w:color w:val="000000"/>
          <w:sz w:val="28"/>
          <w:szCs w:val="28"/>
          <w:lang w:eastAsia="ar-SA"/>
        </w:rPr>
        <w:t>ления возникновения, приостановления и прекращения этих отношений;</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lastRenderedPageBreak/>
        <w:t>- нести ответственность за неисполнение обязанностей, установленных законодательством Российской Федерации, Уставом Школы.</w:t>
      </w:r>
    </w:p>
    <w:p w:rsidR="002D3CF4" w:rsidRPr="002D3CF4" w:rsidRDefault="00E55179" w:rsidP="002D3CF4">
      <w:pPr>
        <w:autoSpaceDE w:val="0"/>
        <w:spacing w:after="0" w:line="240" w:lineRule="auto"/>
        <w:ind w:firstLine="709"/>
        <w:jc w:val="both"/>
        <w:rPr>
          <w:rFonts w:ascii="Times New Roman" w:eastAsia="Times New Roman" w:hAnsi="Times New Roman" w:cs="Times New Roman"/>
          <w:color w:val="000000"/>
          <w:sz w:val="28"/>
          <w:szCs w:val="28"/>
          <w:lang w:eastAsia="ar-SA"/>
        </w:rPr>
      </w:pPr>
      <w:r>
        <w:rPr>
          <w:rFonts w:ascii="Times New Roman" w:eastAsia="Times New Roman" w:hAnsi="Times New Roman" w:cs="Times New Roman"/>
          <w:sz w:val="28"/>
          <w:szCs w:val="28"/>
          <w:lang w:eastAsia="ar-SA"/>
        </w:rPr>
        <w:t>Ин</w:t>
      </w:r>
      <w:r w:rsidR="002D3CF4" w:rsidRPr="002D3CF4">
        <w:rPr>
          <w:rFonts w:ascii="Times New Roman" w:eastAsia="Times New Roman" w:hAnsi="Times New Roman" w:cs="Times New Roman"/>
          <w:sz w:val="28"/>
          <w:szCs w:val="28"/>
          <w:lang w:eastAsia="ar-SA"/>
        </w:rPr>
        <w:t>ые  права и обязанности родителей (законных представителей) нес</w:t>
      </w:r>
      <w:r w:rsidR="002D3CF4" w:rsidRPr="002D3CF4">
        <w:rPr>
          <w:rFonts w:ascii="Times New Roman" w:eastAsia="Times New Roman" w:hAnsi="Times New Roman" w:cs="Times New Roman"/>
          <w:sz w:val="28"/>
          <w:szCs w:val="28"/>
          <w:lang w:eastAsia="ar-SA"/>
        </w:rPr>
        <w:t>о</w:t>
      </w:r>
      <w:r w:rsidR="002D3CF4" w:rsidRPr="002D3CF4">
        <w:rPr>
          <w:rFonts w:ascii="Times New Roman" w:eastAsia="Times New Roman" w:hAnsi="Times New Roman" w:cs="Times New Roman"/>
          <w:sz w:val="28"/>
          <w:szCs w:val="28"/>
          <w:lang w:eastAsia="ar-SA"/>
        </w:rPr>
        <w:t>вер</w:t>
      </w:r>
      <w:r>
        <w:rPr>
          <w:rFonts w:ascii="Times New Roman" w:eastAsia="Times New Roman" w:hAnsi="Times New Roman" w:cs="Times New Roman"/>
          <w:sz w:val="28"/>
          <w:szCs w:val="28"/>
          <w:lang w:eastAsia="ar-SA"/>
        </w:rPr>
        <w:t>шеннолетних обучающихся</w:t>
      </w:r>
      <w:r w:rsidR="002D3CF4" w:rsidRPr="002D3CF4">
        <w:rPr>
          <w:rFonts w:ascii="Times New Roman" w:eastAsia="Times New Roman" w:hAnsi="Times New Roman" w:cs="Times New Roman"/>
          <w:sz w:val="28"/>
          <w:szCs w:val="28"/>
          <w:lang w:eastAsia="ar-SA"/>
        </w:rPr>
        <w:t xml:space="preserve"> устан</w:t>
      </w:r>
      <w:r>
        <w:rPr>
          <w:rFonts w:ascii="Times New Roman" w:eastAsia="Times New Roman" w:hAnsi="Times New Roman" w:cs="Times New Roman"/>
          <w:sz w:val="28"/>
          <w:szCs w:val="28"/>
          <w:lang w:eastAsia="ar-SA"/>
        </w:rPr>
        <w:t>авливаются</w:t>
      </w:r>
      <w:r w:rsidR="002D3CF4" w:rsidRPr="002D3CF4">
        <w:rPr>
          <w:rFonts w:ascii="Times New Roman" w:eastAsia="Times New Roman" w:hAnsi="Times New Roman" w:cs="Times New Roman"/>
          <w:sz w:val="28"/>
          <w:szCs w:val="28"/>
          <w:lang w:eastAsia="ar-SA"/>
        </w:rPr>
        <w:t xml:space="preserve">  Федеральным законом</w:t>
      </w:r>
      <w:r w:rsidR="002D3CF4" w:rsidRPr="002D3CF4">
        <w:rPr>
          <w:rFonts w:ascii="Times New Roman" w:eastAsia="Times New Roman" w:hAnsi="Times New Roman" w:cs="Times New Roman"/>
          <w:color w:val="000000"/>
          <w:sz w:val="28"/>
          <w:szCs w:val="28"/>
          <w:lang w:eastAsia="ar-SA"/>
        </w:rPr>
        <w:t xml:space="preserve"> от 29.12.2012 № 273-ФЗ «Об образовании в Российской Федерации»</w:t>
      </w:r>
      <w:r w:rsidR="002D3CF4" w:rsidRPr="002D3CF4">
        <w:rPr>
          <w:rFonts w:ascii="Times New Roman" w:eastAsia="Times New Roman" w:hAnsi="Times New Roman" w:cs="Times New Roman"/>
          <w:sz w:val="28"/>
          <w:szCs w:val="28"/>
          <w:lang w:eastAsia="ar-SA"/>
        </w:rPr>
        <w:t>, иными но</w:t>
      </w:r>
      <w:r w:rsidR="002D3CF4" w:rsidRPr="002D3CF4">
        <w:rPr>
          <w:rFonts w:ascii="Times New Roman" w:eastAsia="Times New Roman" w:hAnsi="Times New Roman" w:cs="Times New Roman"/>
          <w:sz w:val="28"/>
          <w:szCs w:val="28"/>
          <w:lang w:eastAsia="ar-SA"/>
        </w:rPr>
        <w:t>р</w:t>
      </w:r>
      <w:r w:rsidR="002D3CF4" w:rsidRPr="002D3CF4">
        <w:rPr>
          <w:rFonts w:ascii="Times New Roman" w:eastAsia="Times New Roman" w:hAnsi="Times New Roman" w:cs="Times New Roman"/>
          <w:sz w:val="28"/>
          <w:szCs w:val="28"/>
          <w:lang w:eastAsia="ar-SA"/>
        </w:rPr>
        <w:t>мативными правовыми актами Российской Федерации, локальными нормати</w:t>
      </w:r>
      <w:r w:rsidR="002D3CF4" w:rsidRPr="002D3CF4">
        <w:rPr>
          <w:rFonts w:ascii="Times New Roman" w:eastAsia="Times New Roman" w:hAnsi="Times New Roman" w:cs="Times New Roman"/>
          <w:sz w:val="28"/>
          <w:szCs w:val="28"/>
          <w:lang w:eastAsia="ar-SA"/>
        </w:rPr>
        <w:t>в</w:t>
      </w:r>
      <w:r w:rsidR="002D3CF4" w:rsidRPr="002D3CF4">
        <w:rPr>
          <w:rFonts w:ascii="Times New Roman" w:eastAsia="Times New Roman" w:hAnsi="Times New Roman" w:cs="Times New Roman"/>
          <w:sz w:val="28"/>
          <w:szCs w:val="28"/>
          <w:lang w:eastAsia="ar-SA"/>
        </w:rPr>
        <w:t>ными актами.</w:t>
      </w:r>
      <w:r w:rsidR="002D3CF4" w:rsidRPr="002D3CF4">
        <w:rPr>
          <w:rFonts w:ascii="Times New Roman" w:eastAsia="Times New Roman" w:hAnsi="Times New Roman" w:cs="Times New Roman"/>
          <w:color w:val="000000"/>
          <w:sz w:val="28"/>
          <w:szCs w:val="28"/>
          <w:lang w:eastAsia="ar-SA"/>
        </w:rPr>
        <w:t xml:space="preserve">  </w:t>
      </w:r>
    </w:p>
    <w:p w:rsidR="002D3CF4" w:rsidRPr="002D3CF4" w:rsidRDefault="002D3CF4" w:rsidP="002D3CF4">
      <w:pPr>
        <w:widowControl w:val="0"/>
        <w:tabs>
          <w:tab w:val="left" w:pos="709"/>
        </w:tabs>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ab/>
        <w:t>5.9.  Порядок комплектования Школы работниками регламентируется н</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стоящим Уставом. Для работников Школы работодателем  является Школа.</w:t>
      </w:r>
    </w:p>
    <w:p w:rsidR="002D3CF4" w:rsidRPr="002D3CF4" w:rsidRDefault="002D3CF4" w:rsidP="002D3CF4">
      <w:pPr>
        <w:widowControl w:val="0"/>
        <w:tabs>
          <w:tab w:val="left" w:pos="709"/>
        </w:tabs>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ab/>
        <w:t xml:space="preserve">5.10. </w:t>
      </w:r>
      <w:r w:rsidRPr="002D3CF4">
        <w:rPr>
          <w:rFonts w:ascii="Times New Roman" w:eastAsia="Times New Roman" w:hAnsi="Times New Roman" w:cs="Times New Roman"/>
          <w:sz w:val="28"/>
          <w:szCs w:val="28"/>
          <w:lang w:eastAsia="ru-RU"/>
        </w:rPr>
        <w:t>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w:t>
      </w:r>
      <w:r w:rsidRPr="002D3CF4">
        <w:rPr>
          <w:rFonts w:ascii="Times New Roman" w:eastAsia="Times New Roman" w:hAnsi="Times New Roman" w:cs="Times New Roman"/>
          <w:sz w:val="28"/>
          <w:szCs w:val="28"/>
          <w:lang w:eastAsia="ru-RU"/>
        </w:rPr>
        <w:t>и</w:t>
      </w:r>
      <w:r w:rsidRPr="002D3CF4">
        <w:rPr>
          <w:rFonts w:ascii="Times New Roman" w:eastAsia="Times New Roman" w:hAnsi="Times New Roman" w:cs="Times New Roman"/>
          <w:sz w:val="28"/>
          <w:szCs w:val="28"/>
          <w:lang w:eastAsia="ru-RU"/>
        </w:rPr>
        <w:t>ках, и (или) профессиональным стандартам.</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ab/>
        <w:t>5.11. К педагогической деятельности в Школе не допускаются лица:</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лишённые права заниматься педагогической деятельностью в соответс</w:t>
      </w:r>
      <w:r w:rsidRPr="002D3CF4">
        <w:rPr>
          <w:rFonts w:ascii="Times New Roman" w:eastAsia="Times New Roman" w:hAnsi="Times New Roman" w:cs="Times New Roman"/>
          <w:sz w:val="28"/>
          <w:szCs w:val="20"/>
          <w:lang w:eastAsia="ar-SA"/>
        </w:rPr>
        <w:t>т</w:t>
      </w:r>
      <w:r w:rsidRPr="002D3CF4">
        <w:rPr>
          <w:rFonts w:ascii="Times New Roman" w:eastAsia="Times New Roman" w:hAnsi="Times New Roman" w:cs="Times New Roman"/>
          <w:sz w:val="28"/>
          <w:szCs w:val="20"/>
          <w:lang w:eastAsia="ar-SA"/>
        </w:rPr>
        <w:t>вии со вступившим в законную силу приговором суда;</w:t>
      </w:r>
    </w:p>
    <w:p w:rsidR="002D3CF4" w:rsidRPr="002D3CF4" w:rsidRDefault="002D3CF4" w:rsidP="002D3CF4">
      <w:pPr>
        <w:widowControl w:val="0"/>
        <w:autoSpaceDE w:val="0"/>
        <w:spacing w:after="0" w:line="240" w:lineRule="auto"/>
        <w:ind w:firstLine="720"/>
        <w:jc w:val="both"/>
        <w:rPr>
          <w:rFonts w:ascii="Times New Roman" w:eastAsia="Times New Roman" w:hAnsi="Times New Roman" w:cs="Times New Roman"/>
          <w:sz w:val="28"/>
          <w:szCs w:val="28"/>
          <w:lang w:eastAsia="ar-SA"/>
        </w:rPr>
      </w:pPr>
      <w:proofErr w:type="gramStart"/>
      <w:r w:rsidRPr="002D3CF4">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8"/>
          <w:lang w:eastAsia="ar-SA"/>
        </w:rPr>
        <w:t>имеющие или имевшие судимость, подвергающиеся или подвергавши</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ся уголовному преследованию (за исключением лиц, уголовное преследование в отношении которых прекращено по реабилитирующим основаниям) за пр</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тив семьи и несовершеннолетних, здоровья населения и общественной нравс</w:t>
      </w:r>
      <w:r w:rsidRPr="002D3CF4">
        <w:rPr>
          <w:rFonts w:ascii="Times New Roman" w:eastAsia="Times New Roman" w:hAnsi="Times New Roman" w:cs="Times New Roman"/>
          <w:sz w:val="28"/>
          <w:szCs w:val="28"/>
          <w:lang w:eastAsia="ar-SA"/>
        </w:rPr>
        <w:t>т</w:t>
      </w:r>
      <w:r w:rsidRPr="002D3CF4">
        <w:rPr>
          <w:rFonts w:ascii="Times New Roman" w:eastAsia="Times New Roman" w:hAnsi="Times New Roman" w:cs="Times New Roman"/>
          <w:sz w:val="28"/>
          <w:szCs w:val="28"/>
          <w:lang w:eastAsia="ar-SA"/>
        </w:rPr>
        <w:t>венности, а также против</w:t>
      </w:r>
      <w:proofErr w:type="gramEnd"/>
      <w:r w:rsidRPr="002D3CF4">
        <w:rPr>
          <w:rFonts w:ascii="Times New Roman" w:eastAsia="Times New Roman" w:hAnsi="Times New Roman" w:cs="Times New Roman"/>
          <w:sz w:val="28"/>
          <w:szCs w:val="28"/>
          <w:lang w:eastAsia="ar-SA"/>
        </w:rPr>
        <w:t xml:space="preserve"> общественной безопасности;</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proofErr w:type="gramStart"/>
      <w:r w:rsidRPr="002D3CF4">
        <w:rPr>
          <w:rFonts w:ascii="Times New Roman" w:eastAsia="Times New Roman" w:hAnsi="Times New Roman" w:cs="Times New Roman"/>
          <w:sz w:val="28"/>
          <w:szCs w:val="20"/>
          <w:lang w:eastAsia="ar-SA"/>
        </w:rPr>
        <w:t>- имеющие неснятую или непогашенную судимость за умышленные тя</w:t>
      </w:r>
      <w:r w:rsidRPr="002D3CF4">
        <w:rPr>
          <w:rFonts w:ascii="Times New Roman" w:eastAsia="Times New Roman" w:hAnsi="Times New Roman" w:cs="Times New Roman"/>
          <w:sz w:val="28"/>
          <w:szCs w:val="20"/>
          <w:lang w:eastAsia="ar-SA"/>
        </w:rPr>
        <w:t>ж</w:t>
      </w:r>
      <w:r w:rsidRPr="002D3CF4">
        <w:rPr>
          <w:rFonts w:ascii="Times New Roman" w:eastAsia="Times New Roman" w:hAnsi="Times New Roman" w:cs="Times New Roman"/>
          <w:sz w:val="28"/>
          <w:szCs w:val="20"/>
          <w:lang w:eastAsia="ar-SA"/>
        </w:rPr>
        <w:t>кие и особо тяжкие преступления;</w:t>
      </w:r>
      <w:proofErr w:type="gramEnd"/>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w:t>
      </w:r>
      <w:proofErr w:type="gramStart"/>
      <w:r w:rsidRPr="002D3CF4">
        <w:rPr>
          <w:rFonts w:ascii="Times New Roman" w:eastAsia="Times New Roman" w:hAnsi="Times New Roman" w:cs="Times New Roman"/>
          <w:sz w:val="28"/>
          <w:szCs w:val="20"/>
          <w:lang w:eastAsia="ar-SA"/>
        </w:rPr>
        <w:t>признанные</w:t>
      </w:r>
      <w:proofErr w:type="gramEnd"/>
      <w:r w:rsidRPr="002D3CF4">
        <w:rPr>
          <w:rFonts w:ascii="Times New Roman" w:eastAsia="Times New Roman" w:hAnsi="Times New Roman" w:cs="Times New Roman"/>
          <w:sz w:val="28"/>
          <w:szCs w:val="20"/>
          <w:lang w:eastAsia="ar-SA"/>
        </w:rPr>
        <w:t xml:space="preserve"> недееспособными в установленном федеральным законом порядке;</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имеющие заболевания, предусмотренные перечнем, утверждённым ф</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деральным органом исполнительной власти, осуществляющим функции по в</w:t>
      </w:r>
      <w:r w:rsidRPr="002D3CF4">
        <w:rPr>
          <w:rFonts w:ascii="Times New Roman" w:eastAsia="Times New Roman" w:hAnsi="Times New Roman" w:cs="Times New Roman"/>
          <w:sz w:val="28"/>
          <w:szCs w:val="20"/>
          <w:lang w:eastAsia="ar-SA"/>
        </w:rPr>
        <w:t>ы</w:t>
      </w:r>
      <w:r w:rsidRPr="002D3CF4">
        <w:rPr>
          <w:rFonts w:ascii="Times New Roman" w:eastAsia="Times New Roman" w:hAnsi="Times New Roman" w:cs="Times New Roman"/>
          <w:sz w:val="28"/>
          <w:szCs w:val="20"/>
          <w:lang w:eastAsia="ar-SA"/>
        </w:rPr>
        <w:t>работке государственной политики и нормативно-правовому регулированию в области здравоохранения.</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ab/>
        <w:t>5.12. Трудовые отношения работника и Школы регулируются трудовым договором, условия которого не должны противоречить трудовому законод</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тельству Российской Федерации.</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ab/>
        <w:t>5.13. Комплектование штата работников Школы осуществляется на осн</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ве трудовых договоров, заключаемых на неопределённый срок. В случаях, пр</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дусмотренных трудовым законодательством Российской Федерации, могут з</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ключаться срочные трудовые договоры.</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ab/>
        <w:t xml:space="preserve">5.14. На педагогического работника с его согласия приказом директора Школы могут  возлагаться функции классного руководителя по организации и координации воспитательной работы с </w:t>
      </w:r>
      <w:proofErr w:type="gramStart"/>
      <w:r w:rsidRPr="002D3CF4">
        <w:rPr>
          <w:rFonts w:ascii="Times New Roman" w:eastAsia="Times New Roman" w:hAnsi="Times New Roman" w:cs="Times New Roman"/>
          <w:sz w:val="28"/>
          <w:szCs w:val="20"/>
          <w:lang w:eastAsia="ar-SA"/>
        </w:rPr>
        <w:t>обучающимися</w:t>
      </w:r>
      <w:proofErr w:type="gramEnd"/>
      <w:r w:rsidRPr="002D3CF4">
        <w:rPr>
          <w:rFonts w:ascii="Times New Roman" w:eastAsia="Times New Roman" w:hAnsi="Times New Roman" w:cs="Times New Roman"/>
          <w:sz w:val="28"/>
          <w:szCs w:val="20"/>
          <w:lang w:eastAsia="ar-SA"/>
        </w:rPr>
        <w:t xml:space="preserve"> в классе.</w:t>
      </w:r>
    </w:p>
    <w:p w:rsidR="00F95A53" w:rsidRDefault="00F95A53" w:rsidP="002D3CF4">
      <w:pPr>
        <w:widowControl w:val="0"/>
        <w:spacing w:after="0" w:line="240" w:lineRule="auto"/>
        <w:ind w:firstLine="720"/>
        <w:jc w:val="both"/>
        <w:rPr>
          <w:rFonts w:ascii="Times New Roman" w:eastAsia="Times New Roman" w:hAnsi="Times New Roman" w:cs="Times New Roman"/>
          <w:sz w:val="28"/>
          <w:szCs w:val="20"/>
          <w:lang w:eastAsia="ar-SA"/>
        </w:rPr>
      </w:pPr>
    </w:p>
    <w:p w:rsidR="00F95A53" w:rsidRDefault="00F95A53" w:rsidP="002D3CF4">
      <w:pPr>
        <w:widowControl w:val="0"/>
        <w:spacing w:after="0" w:line="240" w:lineRule="auto"/>
        <w:ind w:firstLine="720"/>
        <w:jc w:val="both"/>
        <w:rPr>
          <w:rFonts w:ascii="Times New Roman" w:eastAsia="Times New Roman" w:hAnsi="Times New Roman" w:cs="Times New Roman"/>
          <w:sz w:val="28"/>
          <w:szCs w:val="20"/>
          <w:lang w:eastAsia="ar-SA"/>
        </w:rPr>
      </w:pP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lastRenderedPageBreak/>
        <w:t xml:space="preserve">5.15.  Педагогические работники имеют право </w:t>
      </w:r>
      <w:proofErr w:type="gramStart"/>
      <w:r w:rsidRPr="002D3CF4">
        <w:rPr>
          <w:rFonts w:ascii="Times New Roman" w:eastAsia="Times New Roman" w:hAnsi="Times New Roman" w:cs="Times New Roman"/>
          <w:sz w:val="28"/>
          <w:szCs w:val="20"/>
          <w:lang w:eastAsia="ar-SA"/>
        </w:rPr>
        <w:t>на</w:t>
      </w:r>
      <w:proofErr w:type="gramEnd"/>
      <w:r w:rsidRPr="002D3CF4">
        <w:rPr>
          <w:rFonts w:ascii="Times New Roman" w:eastAsia="Times New Roman" w:hAnsi="Times New Roman" w:cs="Times New Roman"/>
          <w:sz w:val="28"/>
          <w:szCs w:val="20"/>
          <w:lang w:eastAsia="ar-SA"/>
        </w:rPr>
        <w:t>:</w:t>
      </w:r>
    </w:p>
    <w:p w:rsidR="002D3CF4" w:rsidRPr="002D3CF4" w:rsidRDefault="002D3CF4" w:rsidP="002D3C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 свободу преподавания, свободное выражение своего мнения, свободу от вмешательства в профессиональную деятельность;</w:t>
      </w:r>
    </w:p>
    <w:p w:rsidR="002D3CF4" w:rsidRPr="002D3CF4" w:rsidRDefault="002D3CF4" w:rsidP="002D3C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  свободу выбора и использования педагогически обоснованных форм, средств, методов обучения и воспитания;</w:t>
      </w:r>
    </w:p>
    <w:p w:rsidR="002D3CF4" w:rsidRPr="002D3CF4" w:rsidRDefault="002D3CF4" w:rsidP="002D3CF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2D3CF4" w:rsidRPr="002D3CF4" w:rsidRDefault="002D3CF4" w:rsidP="002D3C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   выбор учебников, учебных пособий, материалов и иных средств обуч</w:t>
      </w:r>
      <w:r w:rsidRPr="002D3CF4">
        <w:rPr>
          <w:rFonts w:ascii="Times New Roman" w:eastAsia="Times New Roman" w:hAnsi="Times New Roman" w:cs="Times New Roman"/>
          <w:sz w:val="28"/>
          <w:szCs w:val="28"/>
          <w:lang w:eastAsia="ru-RU"/>
        </w:rPr>
        <w:t>е</w:t>
      </w:r>
      <w:r w:rsidRPr="002D3CF4">
        <w:rPr>
          <w:rFonts w:ascii="Times New Roman" w:eastAsia="Times New Roman" w:hAnsi="Times New Roman" w:cs="Times New Roman"/>
          <w:sz w:val="28"/>
          <w:szCs w:val="28"/>
          <w:lang w:eastAsia="ru-RU"/>
        </w:rPr>
        <w:t>ния и воспитания в соответствии с образовательной программой и в порядке, установленном законодательством об образовании;</w:t>
      </w:r>
    </w:p>
    <w:p w:rsidR="002D3CF4" w:rsidRPr="002D3CF4" w:rsidRDefault="002D3CF4" w:rsidP="002D3C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   на участие в разработке образовательных программ, в том числе уче</w:t>
      </w:r>
      <w:r w:rsidRPr="002D3CF4">
        <w:rPr>
          <w:rFonts w:ascii="Times New Roman" w:eastAsia="Times New Roman" w:hAnsi="Times New Roman" w:cs="Times New Roman"/>
          <w:sz w:val="28"/>
          <w:szCs w:val="28"/>
          <w:lang w:eastAsia="ru-RU"/>
        </w:rPr>
        <w:t>б</w:t>
      </w:r>
      <w:r w:rsidRPr="002D3CF4">
        <w:rPr>
          <w:rFonts w:ascii="Times New Roman" w:eastAsia="Times New Roman" w:hAnsi="Times New Roman" w:cs="Times New Roman"/>
          <w:sz w:val="28"/>
          <w:szCs w:val="28"/>
          <w:lang w:eastAsia="ru-RU"/>
        </w:rPr>
        <w:t>ных планов, календарных учебных графиков, рабочих учебных предметов, ку</w:t>
      </w:r>
      <w:r w:rsidRPr="002D3CF4">
        <w:rPr>
          <w:rFonts w:ascii="Times New Roman" w:eastAsia="Times New Roman" w:hAnsi="Times New Roman" w:cs="Times New Roman"/>
          <w:sz w:val="28"/>
          <w:szCs w:val="28"/>
          <w:lang w:eastAsia="ru-RU"/>
        </w:rPr>
        <w:t>р</w:t>
      </w:r>
      <w:r w:rsidRPr="002D3CF4">
        <w:rPr>
          <w:rFonts w:ascii="Times New Roman" w:eastAsia="Times New Roman" w:hAnsi="Times New Roman" w:cs="Times New Roman"/>
          <w:sz w:val="28"/>
          <w:szCs w:val="28"/>
          <w:lang w:eastAsia="ru-RU"/>
        </w:rPr>
        <w:t>сов, дисциплин (модулей), методических материалов и иных компонентов о</w:t>
      </w:r>
      <w:r w:rsidRPr="002D3CF4">
        <w:rPr>
          <w:rFonts w:ascii="Times New Roman" w:eastAsia="Times New Roman" w:hAnsi="Times New Roman" w:cs="Times New Roman"/>
          <w:sz w:val="28"/>
          <w:szCs w:val="28"/>
          <w:lang w:eastAsia="ru-RU"/>
        </w:rPr>
        <w:t>б</w:t>
      </w:r>
      <w:r w:rsidRPr="002D3CF4">
        <w:rPr>
          <w:rFonts w:ascii="Times New Roman" w:eastAsia="Times New Roman" w:hAnsi="Times New Roman" w:cs="Times New Roman"/>
          <w:sz w:val="28"/>
          <w:szCs w:val="28"/>
          <w:lang w:eastAsia="ru-RU"/>
        </w:rPr>
        <w:t>разовательных программ;</w:t>
      </w:r>
    </w:p>
    <w:p w:rsidR="002D3CF4" w:rsidRPr="002D3CF4" w:rsidRDefault="002D3CF4" w:rsidP="002D3C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w:t>
      </w:r>
      <w:r w:rsidR="005C7D8D">
        <w:rPr>
          <w:rFonts w:ascii="Times New Roman" w:eastAsia="Times New Roman" w:hAnsi="Times New Roman" w:cs="Times New Roman"/>
          <w:sz w:val="28"/>
          <w:szCs w:val="28"/>
          <w:lang w:eastAsia="ru-RU"/>
        </w:rPr>
        <w:t xml:space="preserve">- </w:t>
      </w:r>
      <w:r w:rsidRPr="002D3CF4">
        <w:rPr>
          <w:rFonts w:ascii="Times New Roman" w:eastAsia="Times New Roman" w:hAnsi="Times New Roman" w:cs="Times New Roman"/>
          <w:sz w:val="28"/>
          <w:szCs w:val="28"/>
          <w:lang w:eastAsia="ru-RU"/>
        </w:rPr>
        <w:t>осуществление научной, научно-технической, творческой, исследов</w:t>
      </w:r>
      <w:r w:rsidRPr="002D3CF4">
        <w:rPr>
          <w:rFonts w:ascii="Times New Roman" w:eastAsia="Times New Roman" w:hAnsi="Times New Roman" w:cs="Times New Roman"/>
          <w:sz w:val="28"/>
          <w:szCs w:val="28"/>
          <w:lang w:eastAsia="ru-RU"/>
        </w:rPr>
        <w:t>а</w:t>
      </w:r>
      <w:r w:rsidRPr="002D3CF4">
        <w:rPr>
          <w:rFonts w:ascii="Times New Roman" w:eastAsia="Times New Roman" w:hAnsi="Times New Roman" w:cs="Times New Roman"/>
          <w:sz w:val="28"/>
          <w:szCs w:val="28"/>
          <w:lang w:eastAsia="ru-RU"/>
        </w:rPr>
        <w:t>тельской деятельности, участие в экспериментальной и международной де</w:t>
      </w:r>
      <w:r w:rsidRPr="002D3CF4">
        <w:rPr>
          <w:rFonts w:ascii="Times New Roman" w:eastAsia="Times New Roman" w:hAnsi="Times New Roman" w:cs="Times New Roman"/>
          <w:sz w:val="28"/>
          <w:szCs w:val="28"/>
          <w:lang w:eastAsia="ru-RU"/>
        </w:rPr>
        <w:t>я</w:t>
      </w:r>
      <w:r w:rsidRPr="002D3CF4">
        <w:rPr>
          <w:rFonts w:ascii="Times New Roman" w:eastAsia="Times New Roman" w:hAnsi="Times New Roman" w:cs="Times New Roman"/>
          <w:sz w:val="28"/>
          <w:szCs w:val="28"/>
          <w:lang w:eastAsia="ru-RU"/>
        </w:rPr>
        <w:t>тельности, разработках и во внедрении инноваций;</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бесплатное пользование библиотеками и информационными ресурсами, доступ к информационно-телекоммуникационным сетям и базам данных, нео</w:t>
      </w:r>
      <w:r w:rsidRPr="002D3CF4">
        <w:rPr>
          <w:rFonts w:ascii="Times New Roman" w:eastAsia="Times New Roman" w:hAnsi="Times New Roman" w:cs="Times New Roman"/>
          <w:sz w:val="28"/>
          <w:szCs w:val="20"/>
          <w:lang w:eastAsia="ar-SA"/>
        </w:rPr>
        <w:t>б</w:t>
      </w:r>
      <w:r w:rsidRPr="002D3CF4">
        <w:rPr>
          <w:rFonts w:ascii="Times New Roman" w:eastAsia="Times New Roman" w:hAnsi="Times New Roman" w:cs="Times New Roman"/>
          <w:sz w:val="28"/>
          <w:szCs w:val="20"/>
          <w:lang w:eastAsia="ar-SA"/>
        </w:rPr>
        <w:t>ходимым для педагогической, научной или исследовательской деятельности в Школе;</w:t>
      </w:r>
    </w:p>
    <w:p w:rsidR="002D3CF4" w:rsidRPr="002D3CF4" w:rsidRDefault="002D3CF4" w:rsidP="002D3CF4">
      <w:pPr>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  участие в управлении Школой, в том числе в коллегиальных органах управления в порядке, установленном Уставом Школы;</w:t>
      </w:r>
    </w:p>
    <w:p w:rsidR="002D3CF4" w:rsidRPr="002D3CF4" w:rsidRDefault="002D3CF4" w:rsidP="002D3C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 участие в обсуждении вопросов, относящихся к деятельности  Школы, в том числе через органы управления и общественные организации;</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объединение в общественные профессиональные организации в формах и в порядке, которые установлены </w:t>
      </w:r>
      <w:hyperlink r:id="rId16" w:history="1">
        <w:r w:rsidRPr="002D3CF4">
          <w:rPr>
            <w:rFonts w:ascii="Times New Roman" w:eastAsia="Times New Roman" w:hAnsi="Times New Roman" w:cs="Times New Roman"/>
            <w:sz w:val="28"/>
            <w:szCs w:val="28"/>
            <w:lang w:eastAsia="ru-RU"/>
          </w:rPr>
          <w:t>законодательством</w:t>
        </w:r>
      </w:hyperlink>
      <w:r w:rsidRPr="002D3CF4">
        <w:rPr>
          <w:rFonts w:ascii="Times New Roman" w:eastAsia="Times New Roman" w:hAnsi="Times New Roman" w:cs="Times New Roman"/>
          <w:sz w:val="28"/>
          <w:szCs w:val="28"/>
          <w:lang w:eastAsia="ru-RU"/>
        </w:rPr>
        <w:t xml:space="preserve"> Российской Федерации;</w:t>
      </w:r>
    </w:p>
    <w:p w:rsidR="002D3CF4" w:rsidRPr="002D3CF4" w:rsidRDefault="002D3CF4" w:rsidP="002D3C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  обращение в комиссию по урегулированию споров между участниками образовательных отношений;</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занятие индивидуальной педагогической деятельностью, в том числе за плату, при условии, если такая деятельность осуществляется во внерабочее время;</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сокращённую продолжительность рабочего времени не более 36 часов в неделю;</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D3CF4">
        <w:rPr>
          <w:rFonts w:ascii="Times New Roman" w:eastAsia="Times New Roman" w:hAnsi="Times New Roman" w:cs="Times New Roman"/>
          <w:sz w:val="28"/>
          <w:szCs w:val="28"/>
          <w:lang w:eastAsia="ar-SA"/>
        </w:rPr>
        <w:t xml:space="preserve"> - </w:t>
      </w:r>
      <w:r w:rsidRPr="002D3CF4">
        <w:rPr>
          <w:rFonts w:ascii="Times New Roman" w:eastAsia="Times New Roman" w:hAnsi="Times New Roman" w:cs="Times New Roman"/>
          <w:bCs/>
          <w:sz w:val="28"/>
          <w:szCs w:val="28"/>
          <w:lang w:eastAsia="ru-RU"/>
        </w:rPr>
        <w:t>дополнительное профессиональное образование по профилю педагог</w:t>
      </w:r>
      <w:r w:rsidRPr="002D3CF4">
        <w:rPr>
          <w:rFonts w:ascii="Times New Roman" w:eastAsia="Times New Roman" w:hAnsi="Times New Roman" w:cs="Times New Roman"/>
          <w:bCs/>
          <w:sz w:val="28"/>
          <w:szCs w:val="28"/>
          <w:lang w:eastAsia="ru-RU"/>
        </w:rPr>
        <w:t>и</w:t>
      </w:r>
      <w:r w:rsidRPr="002D3CF4">
        <w:rPr>
          <w:rFonts w:ascii="Times New Roman" w:eastAsia="Times New Roman" w:hAnsi="Times New Roman" w:cs="Times New Roman"/>
          <w:bCs/>
          <w:sz w:val="28"/>
          <w:szCs w:val="28"/>
          <w:lang w:eastAsia="ru-RU"/>
        </w:rPr>
        <w:t>ческой деятельности не реже чем один раз в три года;</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ежегодный основной удлинённый оплачиваемый отпуск, продолж</w:t>
      </w:r>
      <w:r w:rsidRPr="002D3CF4">
        <w:rPr>
          <w:rFonts w:ascii="Times New Roman" w:eastAsia="Times New Roman" w:hAnsi="Times New Roman" w:cs="Times New Roman"/>
          <w:sz w:val="28"/>
          <w:szCs w:val="20"/>
          <w:lang w:eastAsia="ar-SA"/>
        </w:rPr>
        <w:t>и</w:t>
      </w:r>
      <w:r w:rsidRPr="002D3CF4">
        <w:rPr>
          <w:rFonts w:ascii="Times New Roman" w:eastAsia="Times New Roman" w:hAnsi="Times New Roman" w:cs="Times New Roman"/>
          <w:sz w:val="28"/>
          <w:szCs w:val="20"/>
          <w:lang w:eastAsia="ar-SA"/>
        </w:rPr>
        <w:t>тельность которого определяется Правительством Российской Федерации;</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длительный отпуск сроком до одного года не реже, чем через каждые десять лет непрерывной педагогической деятельности;</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досрочное назначение трудовой пенсии по старости в порядке, устано</w:t>
      </w:r>
      <w:r w:rsidRPr="002D3CF4">
        <w:rPr>
          <w:rFonts w:ascii="Times New Roman" w:eastAsia="Times New Roman" w:hAnsi="Times New Roman" w:cs="Times New Roman"/>
          <w:sz w:val="28"/>
          <w:szCs w:val="20"/>
          <w:lang w:eastAsia="ar-SA"/>
        </w:rPr>
        <w:t>в</w:t>
      </w:r>
      <w:r w:rsidRPr="002D3CF4">
        <w:rPr>
          <w:rFonts w:ascii="Times New Roman" w:eastAsia="Times New Roman" w:hAnsi="Times New Roman" w:cs="Times New Roman"/>
          <w:sz w:val="28"/>
          <w:szCs w:val="20"/>
          <w:lang w:eastAsia="ar-SA"/>
        </w:rPr>
        <w:t>ленном действующим законодательством Российской Федерации;</w:t>
      </w:r>
    </w:p>
    <w:p w:rsidR="002D3CF4" w:rsidRPr="002D3CF4" w:rsidRDefault="002D3CF4" w:rsidP="002D3CF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lastRenderedPageBreak/>
        <w:t xml:space="preserve">   -  защиту профессиональной чести и достоинства, на справедливое и об</w:t>
      </w:r>
      <w:r w:rsidRPr="002D3CF4">
        <w:rPr>
          <w:rFonts w:ascii="Times New Roman" w:eastAsia="Times New Roman" w:hAnsi="Times New Roman" w:cs="Times New Roman"/>
          <w:sz w:val="28"/>
          <w:szCs w:val="28"/>
          <w:lang w:eastAsia="ru-RU"/>
        </w:rPr>
        <w:t>ъ</w:t>
      </w:r>
      <w:r w:rsidRPr="002D3CF4">
        <w:rPr>
          <w:rFonts w:ascii="Times New Roman" w:eastAsia="Times New Roman" w:hAnsi="Times New Roman" w:cs="Times New Roman"/>
          <w:sz w:val="28"/>
          <w:szCs w:val="28"/>
          <w:lang w:eastAsia="ru-RU"/>
        </w:rPr>
        <w:t>ективное расследование нарушения норм профессиональной этики педагогич</w:t>
      </w:r>
      <w:r w:rsidRPr="002D3CF4">
        <w:rPr>
          <w:rFonts w:ascii="Times New Roman" w:eastAsia="Times New Roman" w:hAnsi="Times New Roman" w:cs="Times New Roman"/>
          <w:sz w:val="28"/>
          <w:szCs w:val="28"/>
          <w:lang w:eastAsia="ru-RU"/>
        </w:rPr>
        <w:t>е</w:t>
      </w:r>
      <w:r w:rsidRPr="002D3CF4">
        <w:rPr>
          <w:rFonts w:ascii="Times New Roman" w:eastAsia="Times New Roman" w:hAnsi="Times New Roman" w:cs="Times New Roman"/>
          <w:sz w:val="28"/>
          <w:szCs w:val="28"/>
          <w:lang w:eastAsia="ru-RU"/>
        </w:rPr>
        <w:t>ских работников.</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иные трудовые права, меры социальной поддержки, установленные ф</w:t>
      </w:r>
      <w:r w:rsidRPr="002D3CF4">
        <w:rPr>
          <w:rFonts w:ascii="Times New Roman" w:eastAsia="Times New Roman" w:hAnsi="Times New Roman" w:cs="Times New Roman"/>
          <w:sz w:val="28"/>
          <w:szCs w:val="28"/>
          <w:lang w:eastAsia="ru-RU"/>
        </w:rPr>
        <w:t>е</w:t>
      </w:r>
      <w:r w:rsidRPr="002D3CF4">
        <w:rPr>
          <w:rFonts w:ascii="Times New Roman" w:eastAsia="Times New Roman" w:hAnsi="Times New Roman" w:cs="Times New Roman"/>
          <w:sz w:val="28"/>
          <w:szCs w:val="28"/>
          <w:lang w:eastAsia="ru-RU"/>
        </w:rPr>
        <w:t>деральными законами и законодательными актами Смоленской области.</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5.16. Заработная плата работнику устанавливается трудовым договором в соответствии с действующей системой оплаты труда. Заработная плата и дол</w:t>
      </w:r>
      <w:r w:rsidRPr="002D3CF4">
        <w:rPr>
          <w:rFonts w:ascii="Times New Roman" w:eastAsia="Times New Roman" w:hAnsi="Times New Roman" w:cs="Times New Roman"/>
          <w:sz w:val="28"/>
          <w:szCs w:val="20"/>
          <w:lang w:eastAsia="ar-SA"/>
        </w:rPr>
        <w:t>ж</w:t>
      </w:r>
      <w:r w:rsidRPr="002D3CF4">
        <w:rPr>
          <w:rFonts w:ascii="Times New Roman" w:eastAsia="Times New Roman" w:hAnsi="Times New Roman" w:cs="Times New Roman"/>
          <w:sz w:val="28"/>
          <w:szCs w:val="20"/>
          <w:lang w:eastAsia="ar-SA"/>
        </w:rPr>
        <w:t>ностной оклад работнику Школы выплачиваются за выполнение им функци</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нальных обязанностей и работ, предусмотренных трудовым договором. Выпо</w:t>
      </w:r>
      <w:r w:rsidRPr="002D3CF4">
        <w:rPr>
          <w:rFonts w:ascii="Times New Roman" w:eastAsia="Times New Roman" w:hAnsi="Times New Roman" w:cs="Times New Roman"/>
          <w:sz w:val="28"/>
          <w:szCs w:val="20"/>
          <w:lang w:eastAsia="ar-SA"/>
        </w:rPr>
        <w:t>л</w:t>
      </w:r>
      <w:r w:rsidRPr="002D3CF4">
        <w:rPr>
          <w:rFonts w:ascii="Times New Roman" w:eastAsia="Times New Roman" w:hAnsi="Times New Roman" w:cs="Times New Roman"/>
          <w:sz w:val="28"/>
          <w:szCs w:val="20"/>
          <w:lang w:eastAsia="ar-SA"/>
        </w:rPr>
        <w:t>нение работником Школы других работ и обязанностей оплачивается по д</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полнительному договору, за исключением случаев, предусмотренных законод</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тельством Российской Федерации.</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5.17. Объем учебной нагрузки (педагогической работы) педагогических работников устанавливается исходя из количества часов по учебному плану и учебным программам, обеспеченности кадрами, других условий работы в Шк</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ле.</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ab/>
        <w:t>Учебная нагрузка (педагогическая работа), объем которой больше или меньше часов на ставку заработной платы, устанавливается только с письме</w:t>
      </w:r>
      <w:r w:rsidRPr="002D3CF4">
        <w:rPr>
          <w:rFonts w:ascii="Times New Roman" w:eastAsia="Times New Roman" w:hAnsi="Times New Roman" w:cs="Times New Roman"/>
          <w:sz w:val="28"/>
          <w:szCs w:val="20"/>
          <w:lang w:eastAsia="ar-SA"/>
        </w:rPr>
        <w:t>н</w:t>
      </w:r>
      <w:r w:rsidRPr="002D3CF4">
        <w:rPr>
          <w:rFonts w:ascii="Times New Roman" w:eastAsia="Times New Roman" w:hAnsi="Times New Roman" w:cs="Times New Roman"/>
          <w:sz w:val="28"/>
          <w:szCs w:val="20"/>
          <w:lang w:eastAsia="ar-SA"/>
        </w:rPr>
        <w:t>ного согласия работника.</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ab/>
        <w:t>Установленный в начале учебного года объем учебной нагрузки (педаг</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гической работы) не может быть уменьшен в течение учебного года по иници</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 xml:space="preserve">тиве администрации Школы, за исключением случаев уменьшения количества часов по учебным планам и программам, сокращения количества классов (групп продленного дня). </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ab/>
        <w:t>В зависимости от количества часов, предусмотренных учебным планом, учебная нагрузка педагогических работников может быть разной в первом и втором полугодиях.</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ab/>
        <w:t>Установленный в текущем учебном году объем учебной нагрузки (пед</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гогической работы) не может быть уменьшен по инициативе администрации  Школы в следующем учебном году, за исключением случаев,  указанных в а</w:t>
      </w:r>
      <w:r w:rsidRPr="002D3CF4">
        <w:rPr>
          <w:rFonts w:ascii="Times New Roman" w:eastAsia="Times New Roman" w:hAnsi="Times New Roman" w:cs="Times New Roman"/>
          <w:sz w:val="28"/>
          <w:szCs w:val="20"/>
          <w:lang w:eastAsia="ar-SA"/>
        </w:rPr>
        <w:t>б</w:t>
      </w:r>
      <w:r w:rsidRPr="002D3CF4">
        <w:rPr>
          <w:rFonts w:ascii="Times New Roman" w:eastAsia="Times New Roman" w:hAnsi="Times New Roman" w:cs="Times New Roman"/>
          <w:sz w:val="28"/>
          <w:szCs w:val="20"/>
          <w:lang w:eastAsia="ar-SA"/>
        </w:rPr>
        <w:t>заце третьем настоящего пункта.</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5.18. Педагогические работники обязаны:</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осуществлять свою деятельность на высоком профессиональном уровне, обеспечивать в полном объеме реализацию </w:t>
      </w:r>
      <w:proofErr w:type="gramStart"/>
      <w:r w:rsidRPr="002D3CF4">
        <w:rPr>
          <w:rFonts w:ascii="Times New Roman" w:eastAsia="Times New Roman" w:hAnsi="Times New Roman" w:cs="Times New Roman"/>
          <w:sz w:val="28"/>
          <w:szCs w:val="28"/>
          <w:lang w:eastAsia="ru-RU"/>
        </w:rPr>
        <w:t>преподаваемых</w:t>
      </w:r>
      <w:proofErr w:type="gramEnd"/>
      <w:r w:rsidRPr="002D3CF4">
        <w:rPr>
          <w:rFonts w:ascii="Times New Roman" w:eastAsia="Times New Roman" w:hAnsi="Times New Roman" w:cs="Times New Roman"/>
          <w:sz w:val="28"/>
          <w:szCs w:val="28"/>
          <w:lang w:eastAsia="ru-RU"/>
        </w:rPr>
        <w:t xml:space="preserve"> учебных предмета, курса, дисциплины (модуля) в соответствии с утвержденной рабочей програ</w:t>
      </w:r>
      <w:r w:rsidRPr="002D3CF4">
        <w:rPr>
          <w:rFonts w:ascii="Times New Roman" w:eastAsia="Times New Roman" w:hAnsi="Times New Roman" w:cs="Times New Roman"/>
          <w:sz w:val="28"/>
          <w:szCs w:val="28"/>
          <w:lang w:eastAsia="ru-RU"/>
        </w:rPr>
        <w:t>м</w:t>
      </w:r>
      <w:r w:rsidRPr="002D3CF4">
        <w:rPr>
          <w:rFonts w:ascii="Times New Roman" w:eastAsia="Times New Roman" w:hAnsi="Times New Roman" w:cs="Times New Roman"/>
          <w:sz w:val="28"/>
          <w:szCs w:val="28"/>
          <w:lang w:eastAsia="ru-RU"/>
        </w:rPr>
        <w:t>мой;</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соблюдать правовые, нравственные и этические нормы, следовать тр</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бованиям профессиональной этики;</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уважать честь и достоинство обучающихся и других участников образ</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вательного процесса;</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2D3CF4">
        <w:rPr>
          <w:rFonts w:ascii="Times New Roman" w:eastAsia="Times New Roman" w:hAnsi="Times New Roman" w:cs="Times New Roman"/>
          <w:sz w:val="28"/>
          <w:szCs w:val="28"/>
          <w:lang w:eastAsia="ar-SA"/>
        </w:rPr>
        <w:t xml:space="preserve">- </w:t>
      </w:r>
      <w:r w:rsidRPr="002D3CF4">
        <w:rPr>
          <w:rFonts w:ascii="Times New Roman" w:eastAsia="Times New Roman" w:hAnsi="Times New Roman" w:cs="Times New Roman"/>
          <w:sz w:val="28"/>
          <w:szCs w:val="28"/>
          <w:lang w:eastAsia="ru-RU"/>
        </w:rPr>
        <w:t>развивать у обучающихся познавательную активность, самостоятел</w:t>
      </w:r>
      <w:r w:rsidRPr="002D3CF4">
        <w:rPr>
          <w:rFonts w:ascii="Times New Roman" w:eastAsia="Times New Roman" w:hAnsi="Times New Roman" w:cs="Times New Roman"/>
          <w:sz w:val="28"/>
          <w:szCs w:val="28"/>
          <w:lang w:eastAsia="ru-RU"/>
        </w:rPr>
        <w:t>ь</w:t>
      </w:r>
      <w:r w:rsidRPr="002D3CF4">
        <w:rPr>
          <w:rFonts w:ascii="Times New Roman" w:eastAsia="Times New Roman" w:hAnsi="Times New Roman" w:cs="Times New Roman"/>
          <w:sz w:val="28"/>
          <w:szCs w:val="28"/>
          <w:lang w:eastAsia="ru-RU"/>
        </w:rPr>
        <w:t>ность, инициативу, творческие способности, формировать гражданскую поз</w:t>
      </w:r>
      <w:r w:rsidRPr="002D3CF4">
        <w:rPr>
          <w:rFonts w:ascii="Times New Roman" w:eastAsia="Times New Roman" w:hAnsi="Times New Roman" w:cs="Times New Roman"/>
          <w:sz w:val="28"/>
          <w:szCs w:val="28"/>
          <w:lang w:eastAsia="ru-RU"/>
        </w:rPr>
        <w:t>и</w:t>
      </w:r>
      <w:r w:rsidRPr="002D3CF4">
        <w:rPr>
          <w:rFonts w:ascii="Times New Roman" w:eastAsia="Times New Roman" w:hAnsi="Times New Roman" w:cs="Times New Roman"/>
          <w:sz w:val="28"/>
          <w:szCs w:val="28"/>
          <w:lang w:eastAsia="ru-RU"/>
        </w:rPr>
        <w:t>цию, способность к труду и жизни в условиях современного мира, формировать у обучающихся культуру здорового и безопасного образа жизни;</w:t>
      </w:r>
      <w:proofErr w:type="gramEnd"/>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lastRenderedPageBreak/>
        <w:t>- применять педагогически обоснованные формы, методы (методики) обучения и воспитания, обеспечивающие высокое качество образовательного процесса;</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ar-SA"/>
        </w:rPr>
        <w:t xml:space="preserve">- </w:t>
      </w:r>
      <w:r w:rsidRPr="002D3CF4">
        <w:rPr>
          <w:rFonts w:ascii="Times New Roman" w:eastAsia="Times New Roman" w:hAnsi="Times New Roman" w:cs="Times New Roman"/>
          <w:sz w:val="28"/>
          <w:szCs w:val="28"/>
          <w:lang w:eastAsia="ru-RU"/>
        </w:rPr>
        <w:t>учитывать особенности психофизического развития обучающихся и с</w:t>
      </w:r>
      <w:r w:rsidRPr="002D3CF4">
        <w:rPr>
          <w:rFonts w:ascii="Times New Roman" w:eastAsia="Times New Roman" w:hAnsi="Times New Roman" w:cs="Times New Roman"/>
          <w:sz w:val="28"/>
          <w:szCs w:val="28"/>
          <w:lang w:eastAsia="ru-RU"/>
        </w:rPr>
        <w:t>о</w:t>
      </w:r>
      <w:r w:rsidRPr="002D3CF4">
        <w:rPr>
          <w:rFonts w:ascii="Times New Roman" w:eastAsia="Times New Roman" w:hAnsi="Times New Roman" w:cs="Times New Roman"/>
          <w:sz w:val="28"/>
          <w:szCs w:val="28"/>
          <w:lang w:eastAsia="ru-RU"/>
        </w:rPr>
        <w:t>стояние их здоровья, соблюдать специальные условия, необходимые для пол</w:t>
      </w:r>
      <w:r w:rsidRPr="002D3CF4">
        <w:rPr>
          <w:rFonts w:ascii="Times New Roman" w:eastAsia="Times New Roman" w:hAnsi="Times New Roman" w:cs="Times New Roman"/>
          <w:sz w:val="28"/>
          <w:szCs w:val="28"/>
          <w:lang w:eastAsia="ru-RU"/>
        </w:rPr>
        <w:t>у</w:t>
      </w:r>
      <w:r w:rsidRPr="002D3CF4">
        <w:rPr>
          <w:rFonts w:ascii="Times New Roman" w:eastAsia="Times New Roman" w:hAnsi="Times New Roman" w:cs="Times New Roman"/>
          <w:sz w:val="28"/>
          <w:szCs w:val="28"/>
          <w:lang w:eastAsia="ru-RU"/>
        </w:rPr>
        <w:t>чения образования лицами с ограниченными возможностями здоровья, взаим</w:t>
      </w:r>
      <w:r w:rsidRPr="002D3CF4">
        <w:rPr>
          <w:rFonts w:ascii="Times New Roman" w:eastAsia="Times New Roman" w:hAnsi="Times New Roman" w:cs="Times New Roman"/>
          <w:sz w:val="28"/>
          <w:szCs w:val="28"/>
          <w:lang w:eastAsia="ru-RU"/>
        </w:rPr>
        <w:t>о</w:t>
      </w:r>
      <w:r w:rsidRPr="002D3CF4">
        <w:rPr>
          <w:rFonts w:ascii="Times New Roman" w:eastAsia="Times New Roman" w:hAnsi="Times New Roman" w:cs="Times New Roman"/>
          <w:sz w:val="28"/>
          <w:szCs w:val="28"/>
          <w:lang w:eastAsia="ru-RU"/>
        </w:rPr>
        <w:t>действовать при необходимости с медицинскими организациями;</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ar-SA"/>
        </w:rPr>
        <w:t xml:space="preserve">- </w:t>
      </w:r>
      <w:r w:rsidRPr="002D3CF4">
        <w:rPr>
          <w:rFonts w:ascii="Times New Roman" w:eastAsia="Times New Roman" w:hAnsi="Times New Roman" w:cs="Times New Roman"/>
          <w:sz w:val="28"/>
          <w:szCs w:val="28"/>
          <w:lang w:eastAsia="ru-RU"/>
        </w:rPr>
        <w:t>систематически повышать свой профессиональный уровень;</w:t>
      </w:r>
    </w:p>
    <w:p w:rsidR="002D3CF4" w:rsidRPr="002D3CF4" w:rsidRDefault="002D3CF4" w:rsidP="002D3CF4">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проходить аттестацию на соответствие занимаемой должности в поря</w:t>
      </w:r>
      <w:r w:rsidRPr="002D3CF4">
        <w:rPr>
          <w:rFonts w:ascii="Times New Roman" w:eastAsia="Times New Roman" w:hAnsi="Times New Roman" w:cs="Times New Roman"/>
          <w:sz w:val="28"/>
          <w:szCs w:val="28"/>
          <w:lang w:eastAsia="ru-RU"/>
        </w:rPr>
        <w:t>д</w:t>
      </w:r>
      <w:r w:rsidRPr="002D3CF4">
        <w:rPr>
          <w:rFonts w:ascii="Times New Roman" w:eastAsia="Times New Roman" w:hAnsi="Times New Roman" w:cs="Times New Roman"/>
          <w:sz w:val="28"/>
          <w:szCs w:val="28"/>
          <w:lang w:eastAsia="ru-RU"/>
        </w:rPr>
        <w:t>ке, установленном законодательством об образовании;</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проходить предварительные при поступлении на работу и периодич</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ские медицинские осмотры (обследования) в порядке, установленном дейс</w:t>
      </w:r>
      <w:r w:rsidRPr="002D3CF4">
        <w:rPr>
          <w:rFonts w:ascii="Times New Roman" w:eastAsia="Times New Roman" w:hAnsi="Times New Roman" w:cs="Times New Roman"/>
          <w:sz w:val="28"/>
          <w:szCs w:val="20"/>
          <w:lang w:eastAsia="ar-SA"/>
        </w:rPr>
        <w:t>т</w:t>
      </w:r>
      <w:r w:rsidRPr="002D3CF4">
        <w:rPr>
          <w:rFonts w:ascii="Times New Roman" w:eastAsia="Times New Roman" w:hAnsi="Times New Roman" w:cs="Times New Roman"/>
          <w:sz w:val="28"/>
          <w:szCs w:val="20"/>
          <w:lang w:eastAsia="ar-SA"/>
        </w:rPr>
        <w:t>вующим законодательством Российской Федерации;</w:t>
      </w:r>
    </w:p>
    <w:p w:rsidR="002D3CF4" w:rsidRPr="002D3CF4" w:rsidRDefault="002D3CF4" w:rsidP="002D3CF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 xml:space="preserve">         - проходить в установленном </w:t>
      </w:r>
      <w:hyperlink r:id="rId17" w:history="1">
        <w:r w:rsidRPr="002D3CF4">
          <w:rPr>
            <w:rFonts w:ascii="Times New Roman" w:eastAsia="Times New Roman" w:hAnsi="Times New Roman" w:cs="Times New Roman"/>
            <w:sz w:val="28"/>
            <w:szCs w:val="28"/>
            <w:lang w:eastAsia="ru-RU"/>
          </w:rPr>
          <w:t>законодательством</w:t>
        </w:r>
      </w:hyperlink>
      <w:r w:rsidRPr="002D3CF4">
        <w:rPr>
          <w:rFonts w:ascii="Times New Roman" w:eastAsia="Times New Roman" w:hAnsi="Times New Roman" w:cs="Times New Roman"/>
          <w:sz w:val="28"/>
          <w:szCs w:val="28"/>
          <w:lang w:eastAsia="ru-RU"/>
        </w:rPr>
        <w:t xml:space="preserve"> Российской Федерации </w:t>
      </w:r>
      <w:hyperlink r:id="rId18" w:history="1">
        <w:r w:rsidRPr="002D3CF4">
          <w:rPr>
            <w:rFonts w:ascii="Times New Roman" w:eastAsia="Times New Roman" w:hAnsi="Times New Roman" w:cs="Times New Roman"/>
            <w:sz w:val="28"/>
            <w:szCs w:val="28"/>
            <w:lang w:eastAsia="ru-RU"/>
          </w:rPr>
          <w:t>порядке</w:t>
        </w:r>
      </w:hyperlink>
      <w:r w:rsidRPr="002D3CF4">
        <w:rPr>
          <w:rFonts w:ascii="Times New Roman" w:eastAsia="Times New Roman" w:hAnsi="Times New Roman" w:cs="Times New Roman"/>
          <w:sz w:val="28"/>
          <w:szCs w:val="28"/>
          <w:lang w:eastAsia="ru-RU"/>
        </w:rPr>
        <w:t xml:space="preserve"> обучение и проверку знаний и навыков в области охраны труда;</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соблюдать Устав Школы, правила внутреннего трудового распорядка.</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ab/>
        <w:t>5.19. Педагогические работники за неисполнение или ненадлежащее и</w:t>
      </w:r>
      <w:r w:rsidRPr="002D3CF4">
        <w:rPr>
          <w:rFonts w:ascii="Times New Roman" w:eastAsia="Times New Roman" w:hAnsi="Times New Roman" w:cs="Times New Roman"/>
          <w:sz w:val="28"/>
          <w:szCs w:val="20"/>
          <w:lang w:eastAsia="ar-SA"/>
        </w:rPr>
        <w:t>с</w:t>
      </w:r>
      <w:r w:rsidRPr="002D3CF4">
        <w:rPr>
          <w:rFonts w:ascii="Times New Roman" w:eastAsia="Times New Roman" w:hAnsi="Times New Roman" w:cs="Times New Roman"/>
          <w:sz w:val="28"/>
          <w:szCs w:val="20"/>
          <w:lang w:eastAsia="ar-SA"/>
        </w:rPr>
        <w:t>полнение возложенных на них обязанностей несут ответственность в соотве</w:t>
      </w:r>
      <w:r w:rsidRPr="002D3CF4">
        <w:rPr>
          <w:rFonts w:ascii="Times New Roman" w:eastAsia="Times New Roman" w:hAnsi="Times New Roman" w:cs="Times New Roman"/>
          <w:sz w:val="28"/>
          <w:szCs w:val="20"/>
          <w:lang w:eastAsia="ar-SA"/>
        </w:rPr>
        <w:t>т</w:t>
      </w:r>
      <w:r w:rsidRPr="002D3CF4">
        <w:rPr>
          <w:rFonts w:ascii="Times New Roman" w:eastAsia="Times New Roman" w:hAnsi="Times New Roman" w:cs="Times New Roman"/>
          <w:sz w:val="28"/>
          <w:szCs w:val="20"/>
          <w:lang w:eastAsia="ar-SA"/>
        </w:rPr>
        <w:t xml:space="preserve">ствии с действующим законодательством Российской Федерации. </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Дисциплинарное расследование нарушений педагогическим работником Школы норм профессионального поведения и (или) Устава Школы может быть проведено только по поступившей на него жалобе, поданной в письменной форме. Копия жалобы должна быть передана педагогическому работнику. </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Ход дисциплинарного расследования и принятые по его результатам р</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шения могут быть преданы гласности только с согласия заинтересованного п</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дагогического работника Школы, за исключением случаев, ведущих к запрещ</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нию заниматься педагогической деятельностью, или при необходимости защ</w:t>
      </w:r>
      <w:r w:rsidRPr="002D3CF4">
        <w:rPr>
          <w:rFonts w:ascii="Times New Roman" w:eastAsia="Times New Roman" w:hAnsi="Times New Roman" w:cs="Times New Roman"/>
          <w:sz w:val="28"/>
          <w:szCs w:val="20"/>
          <w:lang w:eastAsia="ar-SA"/>
        </w:rPr>
        <w:t>и</w:t>
      </w:r>
      <w:r w:rsidRPr="002D3CF4">
        <w:rPr>
          <w:rFonts w:ascii="Times New Roman" w:eastAsia="Times New Roman" w:hAnsi="Times New Roman" w:cs="Times New Roman"/>
          <w:sz w:val="28"/>
          <w:szCs w:val="20"/>
          <w:lang w:eastAsia="ar-SA"/>
        </w:rPr>
        <w:t>ты интересов обучающихся.</w:t>
      </w:r>
    </w:p>
    <w:p w:rsidR="002D3CF4" w:rsidRPr="002D3CF4" w:rsidRDefault="002D3CF4" w:rsidP="00F95A53">
      <w:pPr>
        <w:widowControl w:val="0"/>
        <w:tabs>
          <w:tab w:val="left" w:pos="1418"/>
        </w:tabs>
        <w:suppressAutoHyphens/>
        <w:spacing w:after="0" w:line="200" w:lineRule="atLeast"/>
        <w:ind w:firstLine="737"/>
        <w:jc w:val="both"/>
        <w:rPr>
          <w:rFonts w:ascii="Times New Roman" w:eastAsia="Times New Roman" w:hAnsi="Times New Roman" w:cs="Calibri"/>
          <w:spacing w:val="3"/>
          <w:sz w:val="28"/>
          <w:szCs w:val="28"/>
          <w:lang w:eastAsia="ar-SA"/>
        </w:rPr>
      </w:pPr>
      <w:r w:rsidRPr="002D3CF4">
        <w:rPr>
          <w:rFonts w:ascii="Times New Roman" w:eastAsia="Times New Roman" w:hAnsi="Times New Roman" w:cs="Calibri"/>
          <w:spacing w:val="3"/>
          <w:sz w:val="28"/>
          <w:szCs w:val="28"/>
          <w:lang w:eastAsia="ar-SA"/>
        </w:rPr>
        <w:t xml:space="preserve">5.20. </w:t>
      </w:r>
      <w:r w:rsidRPr="002D3CF4">
        <w:rPr>
          <w:rFonts w:ascii="Times New Roman" w:eastAsia="Times New Roman" w:hAnsi="Times New Roman" w:cs="Calibri"/>
          <w:spacing w:val="3"/>
          <w:sz w:val="28"/>
          <w:szCs w:val="28"/>
          <w:lang w:eastAsia="ru-RU"/>
        </w:rPr>
        <w:t>Права, обязанности и ответственность работников Школы, занимающих должности инженерно-технических, административно-хозяйственных, производственных, учебно-вспомогательных, медицинских и иных работников, осуществляющих вспомогательные функции, устанавливаются законодательством Российской Федерации,   правилами внутреннего трудового распорядка и иными локальными нормативными актами Школы, должностными инструкциями и трудовыми договорами.</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ab/>
        <w:t xml:space="preserve">5.21. В Школе запрещается: </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употребление наркотических средств, токсических и психотропных в</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ществ, алкогольных напитков;</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опоздание;</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курение;</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появление в нетрезвом виде;</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проведение несанкционированных митингов;</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срыв уроков;</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удаление с занятий обучающихся;</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lastRenderedPageBreak/>
        <w:t xml:space="preserve">- принуждение </w:t>
      </w:r>
      <w:proofErr w:type="gramStart"/>
      <w:r w:rsidRPr="002D3CF4">
        <w:rPr>
          <w:rFonts w:ascii="Times New Roman" w:eastAsia="Times New Roman" w:hAnsi="Times New Roman" w:cs="Times New Roman"/>
          <w:sz w:val="28"/>
          <w:szCs w:val="20"/>
          <w:lang w:eastAsia="ar-SA"/>
        </w:rPr>
        <w:t>обучающихся</w:t>
      </w:r>
      <w:proofErr w:type="gramEnd"/>
      <w:r w:rsidRPr="002D3CF4">
        <w:rPr>
          <w:rFonts w:ascii="Times New Roman" w:eastAsia="Times New Roman" w:hAnsi="Times New Roman" w:cs="Times New Roman"/>
          <w:sz w:val="28"/>
          <w:szCs w:val="20"/>
          <w:lang w:eastAsia="ar-SA"/>
        </w:rPr>
        <w:t xml:space="preserve"> к вступлению в общественные, обществе</w:t>
      </w:r>
      <w:r w:rsidRPr="002D3CF4">
        <w:rPr>
          <w:rFonts w:ascii="Times New Roman" w:eastAsia="Times New Roman" w:hAnsi="Times New Roman" w:cs="Times New Roman"/>
          <w:sz w:val="28"/>
          <w:szCs w:val="20"/>
          <w:lang w:eastAsia="ar-SA"/>
        </w:rPr>
        <w:t>н</w:t>
      </w:r>
      <w:r w:rsidRPr="002D3CF4">
        <w:rPr>
          <w:rFonts w:ascii="Times New Roman" w:eastAsia="Times New Roman" w:hAnsi="Times New Roman" w:cs="Times New Roman"/>
          <w:sz w:val="28"/>
          <w:szCs w:val="20"/>
          <w:lang w:eastAsia="ar-SA"/>
        </w:rPr>
        <w:t>но-политические организации (объединения), движения и партии.</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 xml:space="preserve">5.22. </w:t>
      </w:r>
      <w:r w:rsidRPr="002D3CF4">
        <w:rPr>
          <w:rFonts w:ascii="Times New Roman" w:eastAsia="Times New Roman" w:hAnsi="Times New Roman" w:cs="Times New Roman"/>
          <w:sz w:val="28"/>
          <w:szCs w:val="28"/>
          <w:lang w:eastAsia="ar-SA"/>
        </w:rPr>
        <w:t>Охрана труда в Школе организуется и проводится в соответствии с требованиями действующего законодательства Российской Федерации.</w:t>
      </w:r>
    </w:p>
    <w:p w:rsidR="002D3CF4" w:rsidRPr="002D3CF4" w:rsidRDefault="002D3CF4" w:rsidP="002D3CF4">
      <w:pPr>
        <w:autoSpaceDE w:val="0"/>
        <w:autoSpaceDN w:val="0"/>
        <w:adjustRightInd w:val="0"/>
        <w:spacing w:after="0" w:line="240" w:lineRule="auto"/>
        <w:ind w:firstLine="54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8"/>
          <w:lang w:eastAsia="ar-SA"/>
        </w:rPr>
        <w:t xml:space="preserve">  5.23.</w:t>
      </w:r>
      <w:r w:rsidRPr="002D3CF4">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sz w:val="28"/>
          <w:szCs w:val="28"/>
          <w:lang w:eastAsia="ru-RU"/>
        </w:rPr>
        <w:t xml:space="preserve">Школа  обязана ознакомить поступающего и (или) его родителей </w:t>
      </w:r>
      <w:hyperlink r:id="rId19" w:history="1">
        <w:r w:rsidRPr="002D3CF4">
          <w:rPr>
            <w:rFonts w:ascii="Times New Roman" w:eastAsia="Times New Roman" w:hAnsi="Times New Roman" w:cs="Times New Roman"/>
            <w:sz w:val="28"/>
            <w:szCs w:val="28"/>
            <w:lang w:eastAsia="ru-RU"/>
          </w:rPr>
          <w:t>(законных представителей)</w:t>
        </w:r>
      </w:hyperlink>
      <w:r w:rsidRPr="002D3CF4">
        <w:rPr>
          <w:rFonts w:ascii="Times New Roman" w:eastAsia="Times New Roman" w:hAnsi="Times New Roman" w:cs="Times New Roman"/>
          <w:sz w:val="28"/>
          <w:szCs w:val="28"/>
          <w:lang w:eastAsia="ru-RU"/>
        </w:rPr>
        <w:t xml:space="preserve"> со своим уставом, с лицензией на осуществление образовательной деятельности, со свидетельством о государственной аккред</w:t>
      </w:r>
      <w:r w:rsidRPr="002D3CF4">
        <w:rPr>
          <w:rFonts w:ascii="Times New Roman" w:eastAsia="Times New Roman" w:hAnsi="Times New Roman" w:cs="Times New Roman"/>
          <w:sz w:val="28"/>
          <w:szCs w:val="28"/>
          <w:lang w:eastAsia="ru-RU"/>
        </w:rPr>
        <w:t>и</w:t>
      </w:r>
      <w:r w:rsidRPr="002D3CF4">
        <w:rPr>
          <w:rFonts w:ascii="Times New Roman" w:eastAsia="Times New Roman" w:hAnsi="Times New Roman" w:cs="Times New Roman"/>
          <w:sz w:val="28"/>
          <w:szCs w:val="28"/>
          <w:lang w:eastAsia="ru-RU"/>
        </w:rPr>
        <w:t>тации, с образовательными программами и другими документами, регламент</w:t>
      </w:r>
      <w:r w:rsidRPr="002D3CF4">
        <w:rPr>
          <w:rFonts w:ascii="Times New Roman" w:eastAsia="Times New Roman" w:hAnsi="Times New Roman" w:cs="Times New Roman"/>
          <w:sz w:val="28"/>
          <w:szCs w:val="28"/>
          <w:lang w:eastAsia="ru-RU"/>
        </w:rPr>
        <w:t>и</w:t>
      </w:r>
      <w:r w:rsidRPr="002D3CF4">
        <w:rPr>
          <w:rFonts w:ascii="Times New Roman" w:eastAsia="Times New Roman" w:hAnsi="Times New Roman" w:cs="Times New Roman"/>
          <w:sz w:val="28"/>
          <w:szCs w:val="28"/>
          <w:lang w:eastAsia="ru-RU"/>
        </w:rPr>
        <w:t xml:space="preserve">рующими организацию и осуществление образовательной деятельности, права и обязанности обучающихся. </w:t>
      </w:r>
    </w:p>
    <w:p w:rsidR="002D3CF4" w:rsidRPr="002D3CF4" w:rsidRDefault="002D3CF4" w:rsidP="002D3CF4">
      <w:pPr>
        <w:widowControl w:val="0"/>
        <w:spacing w:after="0" w:line="240" w:lineRule="auto"/>
        <w:ind w:firstLine="720"/>
        <w:jc w:val="center"/>
        <w:rPr>
          <w:rFonts w:ascii="Times New Roman" w:eastAsia="Times New Roman" w:hAnsi="Times New Roman" w:cs="Times New Roman"/>
          <w:b/>
          <w:sz w:val="32"/>
          <w:szCs w:val="20"/>
          <w:lang w:eastAsia="ar-SA"/>
        </w:rPr>
      </w:pPr>
    </w:p>
    <w:p w:rsidR="002D3CF4" w:rsidRPr="002D3CF4" w:rsidRDefault="002D3CF4" w:rsidP="002D3CF4">
      <w:pPr>
        <w:widowControl w:val="0"/>
        <w:spacing w:after="0" w:line="240" w:lineRule="auto"/>
        <w:ind w:firstLine="720"/>
        <w:jc w:val="center"/>
        <w:rPr>
          <w:rFonts w:ascii="Times New Roman" w:eastAsia="Times New Roman" w:hAnsi="Times New Roman" w:cs="Times New Roman"/>
          <w:b/>
          <w:sz w:val="28"/>
          <w:szCs w:val="28"/>
          <w:lang w:eastAsia="ar-SA"/>
        </w:rPr>
      </w:pPr>
      <w:r w:rsidRPr="002D3CF4">
        <w:rPr>
          <w:rFonts w:ascii="Times New Roman" w:eastAsia="Times New Roman" w:hAnsi="Times New Roman" w:cs="Times New Roman"/>
          <w:b/>
          <w:sz w:val="28"/>
          <w:szCs w:val="28"/>
          <w:lang w:eastAsia="ar-SA"/>
        </w:rPr>
        <w:t>6. Имущество и финансовое обеспечение Школы</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6.1. Учредитель в порядке, установленном законодательством Российской Федерации, закрепляет за Школой в целях обеспечения её уставной деятельн</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сти  объекты права собственности (здания, сооружения, оборудование, а также другое необходимое имущество) на праве оперативного управления.</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Земельные участки закрепляются Учредителем за Школой  на праве п</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стоянного (бессрочного) пользования для реализации своих уставных целей.</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Изъятие и (или) отчуждение собственности, закрепленной за Школой, осуществляется в соответствии с законодательством Российской Федерации.</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6.2. Имущество Школы находится в муниципальной собственности гор</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да Смоленска, является неделимым, не может быть распределено по вкладам (долям, паям), в том числе между работниками Школы, и отражается на её с</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мостоятельном балансе.</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6.3. Источниками формирования имущества и финансовых ресурсов Школы являются:</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имущество, закреплённое или переданное Школе Учредителем;</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средства, получаемые из бюджета города Смоленска;</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средства, получаемые от приносящей доход деятельности Школы;</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средства, поступающие от сдачи имущества в аренду;</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добровольные пожертвования и целевые взносы физических и юридич</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 xml:space="preserve">ских лиц, в том числе и иностранных; </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 иные источники, предусмотренные действующим законодательством Российской Федерации.  </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6.4. Школа отвечает по своим обязательствам находящимися в её расп</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 xml:space="preserve">ряжении денежными средствами и принадлежащей ей собственностью. </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6.5.</w:t>
      </w:r>
      <w:r w:rsidRPr="002D3CF4">
        <w:rPr>
          <w:rFonts w:ascii="Times New Roman" w:eastAsia="Times New Roman" w:hAnsi="Times New Roman" w:cs="Times New Roman"/>
          <w:b/>
          <w:sz w:val="28"/>
          <w:szCs w:val="28"/>
          <w:lang w:eastAsia="ar-SA"/>
        </w:rPr>
        <w:t xml:space="preserve"> </w:t>
      </w:r>
      <w:r w:rsidRPr="002D3CF4">
        <w:rPr>
          <w:rFonts w:ascii="Times New Roman" w:eastAsia="Times New Roman" w:hAnsi="Times New Roman" w:cs="Times New Roman"/>
          <w:sz w:val="28"/>
          <w:szCs w:val="28"/>
          <w:lang w:eastAsia="ar-SA"/>
        </w:rPr>
        <w:t>Финансовое обеспечение выполнения муниципального задания ос</w:t>
      </w:r>
      <w:r w:rsidRPr="002D3CF4">
        <w:rPr>
          <w:rFonts w:ascii="Times New Roman" w:eastAsia="Times New Roman" w:hAnsi="Times New Roman" w:cs="Times New Roman"/>
          <w:sz w:val="28"/>
          <w:szCs w:val="28"/>
          <w:lang w:eastAsia="ar-SA"/>
        </w:rPr>
        <w:t>у</w:t>
      </w:r>
      <w:r w:rsidRPr="002D3CF4">
        <w:rPr>
          <w:rFonts w:ascii="Times New Roman" w:eastAsia="Times New Roman" w:hAnsi="Times New Roman" w:cs="Times New Roman"/>
          <w:sz w:val="28"/>
          <w:szCs w:val="28"/>
          <w:lang w:eastAsia="ar-SA"/>
        </w:rPr>
        <w:t>ществляется с учетом расходов на содержание недвижимого имущества и особо ценного движимого имущества, закрепленных за Школой Учредителем, расх</w:t>
      </w:r>
      <w:r w:rsidRPr="002D3CF4">
        <w:rPr>
          <w:rFonts w:ascii="Times New Roman" w:eastAsia="Times New Roman" w:hAnsi="Times New Roman" w:cs="Times New Roman"/>
          <w:sz w:val="28"/>
          <w:szCs w:val="28"/>
          <w:lang w:eastAsia="ar-SA"/>
        </w:rPr>
        <w:t>о</w:t>
      </w:r>
      <w:r w:rsidRPr="002D3CF4">
        <w:rPr>
          <w:rFonts w:ascii="Times New Roman" w:eastAsia="Times New Roman" w:hAnsi="Times New Roman" w:cs="Times New Roman"/>
          <w:sz w:val="28"/>
          <w:szCs w:val="28"/>
          <w:lang w:eastAsia="ar-SA"/>
        </w:rPr>
        <w:t>дов на уплату налогов, в качестве объекта налогообложения, по которым пр</w:t>
      </w:r>
      <w:r w:rsidRPr="002D3CF4">
        <w:rPr>
          <w:rFonts w:ascii="Times New Roman" w:eastAsia="Times New Roman" w:hAnsi="Times New Roman" w:cs="Times New Roman"/>
          <w:sz w:val="28"/>
          <w:szCs w:val="28"/>
          <w:lang w:eastAsia="ar-SA"/>
        </w:rPr>
        <w:t>и</w:t>
      </w:r>
      <w:r w:rsidRPr="002D3CF4">
        <w:rPr>
          <w:rFonts w:ascii="Times New Roman" w:eastAsia="Times New Roman" w:hAnsi="Times New Roman" w:cs="Times New Roman"/>
          <w:sz w:val="28"/>
          <w:szCs w:val="28"/>
          <w:lang w:eastAsia="ar-SA"/>
        </w:rPr>
        <w:t>знается соответствующее имущество, в том числе земельные участки.</w:t>
      </w:r>
    </w:p>
    <w:p w:rsidR="002D3CF4" w:rsidRPr="002D3CF4" w:rsidRDefault="002D3CF4" w:rsidP="002D3CF4">
      <w:pPr>
        <w:widowControl w:val="0"/>
        <w:autoSpaceDE w:val="0"/>
        <w:spacing w:after="0" w:line="240" w:lineRule="auto"/>
        <w:ind w:firstLine="720"/>
        <w:jc w:val="both"/>
        <w:rPr>
          <w:rFonts w:ascii="Arial" w:eastAsia="Times New Roman" w:hAnsi="Arial" w:cs="Arial"/>
          <w:sz w:val="24"/>
          <w:szCs w:val="24"/>
          <w:lang w:eastAsia="ar-SA"/>
        </w:rPr>
      </w:pPr>
      <w:r w:rsidRPr="002D3CF4">
        <w:rPr>
          <w:rFonts w:ascii="Times New Roman" w:eastAsia="Times New Roman" w:hAnsi="Times New Roman" w:cs="Times New Roman"/>
          <w:sz w:val="28"/>
          <w:szCs w:val="28"/>
          <w:lang w:eastAsia="ar-SA"/>
        </w:rPr>
        <w:t xml:space="preserve">В случае сдачи в аренду с согласия Учредителя недвижимого имущества и особо ценного движимого имущества, закрепленного за Школой Учредителем </w:t>
      </w:r>
      <w:r w:rsidRPr="002D3CF4">
        <w:rPr>
          <w:rFonts w:ascii="Times New Roman" w:eastAsia="Times New Roman" w:hAnsi="Times New Roman" w:cs="Times New Roman"/>
          <w:sz w:val="28"/>
          <w:szCs w:val="28"/>
          <w:lang w:eastAsia="ar-SA"/>
        </w:rPr>
        <w:lastRenderedPageBreak/>
        <w:t>или приобретенного Школой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r w:rsidRPr="002D3CF4">
        <w:rPr>
          <w:rFonts w:ascii="Arial" w:eastAsia="Times New Roman" w:hAnsi="Arial" w:cs="Arial"/>
          <w:sz w:val="24"/>
          <w:szCs w:val="24"/>
          <w:lang w:eastAsia="ar-SA"/>
        </w:rPr>
        <w:t>.</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6.6. Школа самостоятельно распоряжается имеющимися денежными средствами. Школа не вправе размещать денежные средства на депозитах и в кредитных организациях, а также совершать сделки с ценными бумагами, если иное не предусмотрено федеральными законами.</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Финансовое обеспечение выполнения муниципального задания Школой осуществляется в виде субсидий из бюджета города Смоленска.</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Школа осуществляет операции по расходованию бюджетных сре</w:t>
      </w:r>
      <w:proofErr w:type="gramStart"/>
      <w:r w:rsidRPr="002D3CF4">
        <w:rPr>
          <w:rFonts w:ascii="Times New Roman" w:eastAsia="Times New Roman" w:hAnsi="Times New Roman" w:cs="Times New Roman"/>
          <w:sz w:val="28"/>
          <w:szCs w:val="20"/>
          <w:lang w:eastAsia="ar-SA"/>
        </w:rPr>
        <w:t>дств в с</w:t>
      </w:r>
      <w:proofErr w:type="gramEnd"/>
      <w:r w:rsidRPr="002D3CF4">
        <w:rPr>
          <w:rFonts w:ascii="Times New Roman" w:eastAsia="Times New Roman" w:hAnsi="Times New Roman" w:cs="Times New Roman"/>
          <w:sz w:val="28"/>
          <w:szCs w:val="20"/>
          <w:lang w:eastAsia="ar-SA"/>
        </w:rPr>
        <w:t>оответствии с муниципальным заданием, которое формируется в соответствии с действующим законодательством Российской Федерации.</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ab/>
        <w:t>6.7. Школа имеет право оказывать платные дополнительные образов</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 xml:space="preserve">тельные услуги в </w:t>
      </w:r>
      <w:r w:rsidRPr="002D3CF4">
        <w:rPr>
          <w:rFonts w:ascii="Times New Roman" w:eastAsia="Times New Roman" w:hAnsi="Times New Roman" w:cs="Times New Roman"/>
          <w:sz w:val="28"/>
          <w:szCs w:val="28"/>
          <w:lang w:eastAsia="ar-SA"/>
        </w:rPr>
        <w:t>соответствии с действующим законодательством Российской Федерации.</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ab/>
        <w:t>Платные образовательные услуги не могут быть оказаны вместо образ</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вательной деятельности, финансируемой за счёт средств бюджета.</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ab/>
        <w:t>Потребность в платных образовательных услугах определяется путём а</w:t>
      </w:r>
      <w:r w:rsidRPr="002D3CF4">
        <w:rPr>
          <w:rFonts w:ascii="Times New Roman" w:eastAsia="Times New Roman" w:hAnsi="Times New Roman" w:cs="Times New Roman"/>
          <w:sz w:val="28"/>
          <w:szCs w:val="20"/>
          <w:lang w:eastAsia="ar-SA"/>
        </w:rPr>
        <w:t>н</w:t>
      </w:r>
      <w:r w:rsidRPr="002D3CF4">
        <w:rPr>
          <w:rFonts w:ascii="Times New Roman" w:eastAsia="Times New Roman" w:hAnsi="Times New Roman" w:cs="Times New Roman"/>
          <w:sz w:val="28"/>
          <w:szCs w:val="20"/>
          <w:lang w:eastAsia="ar-SA"/>
        </w:rPr>
        <w:t>кетирования обучающихся и родителей.</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Школа обязана заключить договор при наличии возможности предост</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вить запрашиваемую потребителем услугу. Школа не вправе оказывать пре</w:t>
      </w:r>
      <w:r w:rsidRPr="002D3CF4">
        <w:rPr>
          <w:rFonts w:ascii="Times New Roman" w:eastAsia="Times New Roman" w:hAnsi="Times New Roman" w:cs="Times New Roman"/>
          <w:sz w:val="28"/>
          <w:szCs w:val="20"/>
          <w:lang w:eastAsia="ar-SA"/>
        </w:rPr>
        <w:t>д</w:t>
      </w:r>
      <w:r w:rsidRPr="002D3CF4">
        <w:rPr>
          <w:rFonts w:ascii="Times New Roman" w:eastAsia="Times New Roman" w:hAnsi="Times New Roman" w:cs="Times New Roman"/>
          <w:sz w:val="28"/>
          <w:szCs w:val="20"/>
          <w:lang w:eastAsia="ar-SA"/>
        </w:rPr>
        <w:t>почтение одному потребителю перед другим в отношении заключения догов</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ра, кроме случаев, предусмотренных законом и иными нормативными прав</w:t>
      </w:r>
      <w:r w:rsidRPr="002D3CF4">
        <w:rPr>
          <w:rFonts w:ascii="Times New Roman" w:eastAsia="Times New Roman" w:hAnsi="Times New Roman" w:cs="Times New Roman"/>
          <w:sz w:val="28"/>
          <w:szCs w:val="20"/>
          <w:lang w:eastAsia="ar-SA"/>
        </w:rPr>
        <w:t>о</w:t>
      </w:r>
      <w:r w:rsidRPr="002D3CF4">
        <w:rPr>
          <w:rFonts w:ascii="Times New Roman" w:eastAsia="Times New Roman" w:hAnsi="Times New Roman" w:cs="Times New Roman"/>
          <w:sz w:val="28"/>
          <w:szCs w:val="20"/>
          <w:lang w:eastAsia="ar-SA"/>
        </w:rPr>
        <w:t xml:space="preserve">выми актами. При этом до заключения договора Школа обязана предоставить потребителю достоверную информацию о своей деятельности и оказываемых услугах, обеспечивающую возможность их правильного выбора.  </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6.8. Учредитель вправе приостановить приносящую доход деятельность Школы, если она идёт в ущерб образовательной деятельности, предусмотре</w:t>
      </w:r>
      <w:r w:rsidRPr="002D3CF4">
        <w:rPr>
          <w:rFonts w:ascii="Times New Roman" w:eastAsia="Times New Roman" w:hAnsi="Times New Roman" w:cs="Times New Roman"/>
          <w:sz w:val="28"/>
          <w:szCs w:val="20"/>
          <w:lang w:eastAsia="ar-SA"/>
        </w:rPr>
        <w:t>н</w:t>
      </w:r>
      <w:r w:rsidRPr="002D3CF4">
        <w:rPr>
          <w:rFonts w:ascii="Times New Roman" w:eastAsia="Times New Roman" w:hAnsi="Times New Roman" w:cs="Times New Roman"/>
          <w:sz w:val="28"/>
          <w:szCs w:val="20"/>
          <w:lang w:eastAsia="ar-SA"/>
        </w:rPr>
        <w:t>ной Уставом, до решения суда по этому вопросу.</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6.9.  Школа самостоятельно распоряжается поступившими из внебю</w:t>
      </w:r>
      <w:r w:rsidRPr="002D3CF4">
        <w:rPr>
          <w:rFonts w:ascii="Times New Roman" w:eastAsia="Times New Roman" w:hAnsi="Times New Roman" w:cs="Times New Roman"/>
          <w:sz w:val="28"/>
          <w:szCs w:val="20"/>
          <w:lang w:eastAsia="ar-SA"/>
        </w:rPr>
        <w:t>д</w:t>
      </w:r>
      <w:r w:rsidRPr="002D3CF4">
        <w:rPr>
          <w:rFonts w:ascii="Times New Roman" w:eastAsia="Times New Roman" w:hAnsi="Times New Roman" w:cs="Times New Roman"/>
          <w:sz w:val="28"/>
          <w:szCs w:val="20"/>
          <w:lang w:eastAsia="ar-SA"/>
        </w:rPr>
        <w:t>жетных источников имуществом и средствами, плодами и продуктами инте</w:t>
      </w:r>
      <w:r w:rsidRPr="002D3CF4">
        <w:rPr>
          <w:rFonts w:ascii="Times New Roman" w:eastAsia="Times New Roman" w:hAnsi="Times New Roman" w:cs="Times New Roman"/>
          <w:sz w:val="28"/>
          <w:szCs w:val="20"/>
          <w:lang w:eastAsia="ar-SA"/>
        </w:rPr>
        <w:t>л</w:t>
      </w:r>
      <w:r w:rsidRPr="002D3CF4">
        <w:rPr>
          <w:rFonts w:ascii="Times New Roman" w:eastAsia="Times New Roman" w:hAnsi="Times New Roman" w:cs="Times New Roman"/>
          <w:sz w:val="28"/>
          <w:szCs w:val="20"/>
          <w:lang w:eastAsia="ar-SA"/>
        </w:rPr>
        <w:t>лектуального и творческого труда, являющимися результатами её уставной деятельности в порядке, установленном действующим законодательством Ро</w:t>
      </w:r>
      <w:r w:rsidRPr="002D3CF4">
        <w:rPr>
          <w:rFonts w:ascii="Times New Roman" w:eastAsia="Times New Roman" w:hAnsi="Times New Roman" w:cs="Times New Roman"/>
          <w:sz w:val="28"/>
          <w:szCs w:val="20"/>
          <w:lang w:eastAsia="ar-SA"/>
        </w:rPr>
        <w:t>с</w:t>
      </w:r>
      <w:r w:rsidRPr="002D3CF4">
        <w:rPr>
          <w:rFonts w:ascii="Times New Roman" w:eastAsia="Times New Roman" w:hAnsi="Times New Roman" w:cs="Times New Roman"/>
          <w:sz w:val="28"/>
          <w:szCs w:val="20"/>
          <w:lang w:eastAsia="ar-SA"/>
        </w:rPr>
        <w:t>сийской Федерации.</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6.10. Списание имущества Школы производится по согласованию с У</w:t>
      </w:r>
      <w:r w:rsidRPr="002D3CF4">
        <w:rPr>
          <w:rFonts w:ascii="Times New Roman" w:eastAsia="Times New Roman" w:hAnsi="Times New Roman" w:cs="Times New Roman"/>
          <w:sz w:val="28"/>
          <w:szCs w:val="20"/>
          <w:lang w:eastAsia="ar-SA"/>
        </w:rPr>
        <w:t>ч</w:t>
      </w:r>
      <w:r w:rsidRPr="002D3CF4">
        <w:rPr>
          <w:rFonts w:ascii="Times New Roman" w:eastAsia="Times New Roman" w:hAnsi="Times New Roman" w:cs="Times New Roman"/>
          <w:sz w:val="28"/>
          <w:szCs w:val="20"/>
          <w:lang w:eastAsia="ar-SA"/>
        </w:rPr>
        <w:t>редителем в порядке, установленном действующим законодательством Росси</w:t>
      </w:r>
      <w:r w:rsidRPr="002D3CF4">
        <w:rPr>
          <w:rFonts w:ascii="Times New Roman" w:eastAsia="Times New Roman" w:hAnsi="Times New Roman" w:cs="Times New Roman"/>
          <w:sz w:val="28"/>
          <w:szCs w:val="20"/>
          <w:lang w:eastAsia="ar-SA"/>
        </w:rPr>
        <w:t>й</w:t>
      </w:r>
      <w:r w:rsidRPr="002D3CF4">
        <w:rPr>
          <w:rFonts w:ascii="Times New Roman" w:eastAsia="Times New Roman" w:hAnsi="Times New Roman" w:cs="Times New Roman"/>
          <w:sz w:val="28"/>
          <w:szCs w:val="20"/>
          <w:lang w:eastAsia="ar-SA"/>
        </w:rPr>
        <w:t>ской Федерации.</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0"/>
          <w:lang w:eastAsia="ar-SA"/>
        </w:rPr>
        <w:t>6.11. Школа не вправе без согласия Учредителя распоряжаться особо ценным движимым имуществом, закреплённым за ней Учредителем или пр</w:t>
      </w:r>
      <w:r w:rsidRPr="002D3CF4">
        <w:rPr>
          <w:rFonts w:ascii="Times New Roman" w:eastAsia="Times New Roman" w:hAnsi="Times New Roman" w:cs="Times New Roman"/>
          <w:sz w:val="28"/>
          <w:szCs w:val="20"/>
          <w:lang w:eastAsia="ar-SA"/>
        </w:rPr>
        <w:t>и</w:t>
      </w:r>
      <w:r w:rsidRPr="002D3CF4">
        <w:rPr>
          <w:rFonts w:ascii="Times New Roman" w:eastAsia="Times New Roman" w:hAnsi="Times New Roman" w:cs="Times New Roman"/>
          <w:sz w:val="28"/>
          <w:szCs w:val="20"/>
          <w:lang w:eastAsia="ar-SA"/>
        </w:rPr>
        <w:t>обретённым за счёт средств, выделенных ей Учредителем на приобретение т</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кого имущества, а также недвижимым имуществом. Под</w:t>
      </w:r>
      <w:r w:rsidRPr="002D3CF4">
        <w:rPr>
          <w:rFonts w:ascii="Times New Roman" w:eastAsia="Times New Roman" w:hAnsi="Times New Roman" w:cs="Times New Roman"/>
          <w:sz w:val="28"/>
          <w:szCs w:val="28"/>
          <w:lang w:eastAsia="ru-RU"/>
        </w:rPr>
        <w:t xml:space="preserve"> особо ценным движ</w:t>
      </w:r>
      <w:r w:rsidRPr="002D3CF4">
        <w:rPr>
          <w:rFonts w:ascii="Times New Roman" w:eastAsia="Times New Roman" w:hAnsi="Times New Roman" w:cs="Times New Roman"/>
          <w:sz w:val="28"/>
          <w:szCs w:val="28"/>
          <w:lang w:eastAsia="ru-RU"/>
        </w:rPr>
        <w:t>и</w:t>
      </w:r>
      <w:r w:rsidRPr="002D3CF4">
        <w:rPr>
          <w:rFonts w:ascii="Times New Roman" w:eastAsia="Times New Roman" w:hAnsi="Times New Roman" w:cs="Times New Roman"/>
          <w:sz w:val="28"/>
          <w:szCs w:val="28"/>
          <w:lang w:eastAsia="ru-RU"/>
        </w:rPr>
        <w:t>мым имуществом понимается движимое имущество, без которого осуществл</w:t>
      </w:r>
      <w:r w:rsidRPr="002D3CF4">
        <w:rPr>
          <w:rFonts w:ascii="Times New Roman" w:eastAsia="Times New Roman" w:hAnsi="Times New Roman" w:cs="Times New Roman"/>
          <w:sz w:val="28"/>
          <w:szCs w:val="28"/>
          <w:lang w:eastAsia="ru-RU"/>
        </w:rPr>
        <w:t>е</w:t>
      </w:r>
      <w:r w:rsidRPr="002D3CF4">
        <w:rPr>
          <w:rFonts w:ascii="Times New Roman" w:eastAsia="Times New Roman" w:hAnsi="Times New Roman" w:cs="Times New Roman"/>
          <w:sz w:val="28"/>
          <w:szCs w:val="28"/>
          <w:lang w:eastAsia="ru-RU"/>
        </w:rPr>
        <w:t xml:space="preserve">ние Школой  своей уставной деятельности будет </w:t>
      </w:r>
      <w:proofErr w:type="gramStart"/>
      <w:r w:rsidRPr="002D3CF4">
        <w:rPr>
          <w:rFonts w:ascii="Times New Roman" w:eastAsia="Times New Roman" w:hAnsi="Times New Roman" w:cs="Times New Roman"/>
          <w:sz w:val="28"/>
          <w:szCs w:val="28"/>
          <w:lang w:eastAsia="ru-RU"/>
        </w:rPr>
        <w:t>существенно затруднено</w:t>
      </w:r>
      <w:proofErr w:type="gramEnd"/>
      <w:r w:rsidRPr="002D3CF4">
        <w:rPr>
          <w:rFonts w:ascii="Times New Roman" w:eastAsia="Times New Roman" w:hAnsi="Times New Roman" w:cs="Times New Roman"/>
          <w:sz w:val="28"/>
          <w:szCs w:val="28"/>
          <w:lang w:eastAsia="ru-RU"/>
        </w:rPr>
        <w:t xml:space="preserve">. </w:t>
      </w:r>
      <w:hyperlink r:id="rId20" w:history="1">
        <w:r w:rsidRPr="002D3CF4">
          <w:rPr>
            <w:rFonts w:ascii="Times New Roman" w:eastAsia="Times New Roman" w:hAnsi="Times New Roman" w:cs="Times New Roman"/>
            <w:sz w:val="28"/>
            <w:szCs w:val="28"/>
            <w:lang w:eastAsia="ru-RU"/>
          </w:rPr>
          <w:t>П</w:t>
        </w:r>
        <w:r w:rsidRPr="002D3CF4">
          <w:rPr>
            <w:rFonts w:ascii="Times New Roman" w:eastAsia="Times New Roman" w:hAnsi="Times New Roman" w:cs="Times New Roman"/>
            <w:sz w:val="28"/>
            <w:szCs w:val="28"/>
            <w:lang w:eastAsia="ru-RU"/>
          </w:rPr>
          <w:t>о</w:t>
        </w:r>
        <w:r w:rsidRPr="002D3CF4">
          <w:rPr>
            <w:rFonts w:ascii="Times New Roman" w:eastAsia="Times New Roman" w:hAnsi="Times New Roman" w:cs="Times New Roman"/>
            <w:sz w:val="28"/>
            <w:szCs w:val="28"/>
            <w:lang w:eastAsia="ru-RU"/>
          </w:rPr>
          <w:lastRenderedPageBreak/>
          <w:t>рядок</w:t>
        </w:r>
      </w:hyperlink>
      <w:r w:rsidRPr="002D3CF4">
        <w:rPr>
          <w:rFonts w:ascii="Times New Roman" w:eastAsia="Times New Roman" w:hAnsi="Times New Roman" w:cs="Times New Roman"/>
          <w:sz w:val="28"/>
          <w:szCs w:val="28"/>
          <w:lang w:eastAsia="ru-RU"/>
        </w:rPr>
        <w:t xml:space="preserve"> отнесения имущества к категории особо ценного движимого имущества устанавливается Учредителем. </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xml:space="preserve">Виды особо ценного движимого имущества определяются Учредителем.    </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Остальным имуществом, находящимся у неё на праве оперативного управления, Школа вправе распоряжаться самостоятельно, если иное не уст</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новлено законом.</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Школа</w:t>
      </w:r>
      <w:r w:rsidRPr="002D3CF4">
        <w:rPr>
          <w:rFonts w:ascii="Times New Roman" w:eastAsia="Times New Roman" w:hAnsi="Times New Roman" w:cs="Times New Roman"/>
          <w:sz w:val="28"/>
          <w:szCs w:val="28"/>
          <w:lang w:eastAsia="ar-SA"/>
        </w:rPr>
        <w:t xml:space="preserve"> вправе осуществлять приносящую доходы деятельность, пред</w:t>
      </w:r>
      <w:r w:rsidRPr="002D3CF4">
        <w:rPr>
          <w:rFonts w:ascii="Times New Roman" w:eastAsia="Times New Roman" w:hAnsi="Times New Roman" w:cs="Times New Roman"/>
          <w:sz w:val="28"/>
          <w:szCs w:val="28"/>
          <w:lang w:eastAsia="ar-SA"/>
        </w:rPr>
        <w:t>у</w:t>
      </w:r>
      <w:r w:rsidRPr="002D3CF4">
        <w:rPr>
          <w:rFonts w:ascii="Times New Roman" w:eastAsia="Times New Roman" w:hAnsi="Times New Roman" w:cs="Times New Roman"/>
          <w:sz w:val="28"/>
          <w:szCs w:val="28"/>
          <w:lang w:eastAsia="ar-SA"/>
        </w:rPr>
        <w:t>смотренную Уставом, постольку, поскольку это служит достижению целей, р</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ди которых она создана, и соответствует указанным целям. Доходы, получе</w:t>
      </w:r>
      <w:r w:rsidRPr="002D3CF4">
        <w:rPr>
          <w:rFonts w:ascii="Times New Roman" w:eastAsia="Times New Roman" w:hAnsi="Times New Roman" w:cs="Times New Roman"/>
          <w:sz w:val="28"/>
          <w:szCs w:val="28"/>
          <w:lang w:eastAsia="ar-SA"/>
        </w:rPr>
        <w:t>н</w:t>
      </w:r>
      <w:r w:rsidRPr="002D3CF4">
        <w:rPr>
          <w:rFonts w:ascii="Times New Roman" w:eastAsia="Times New Roman" w:hAnsi="Times New Roman" w:cs="Times New Roman"/>
          <w:sz w:val="28"/>
          <w:szCs w:val="28"/>
          <w:lang w:eastAsia="ar-SA"/>
        </w:rPr>
        <w:t xml:space="preserve">ные от такой деятельности, и приобретенное за счет этих доходов имущество поступают в самостоятельное распоряжение </w:t>
      </w:r>
      <w:r w:rsidRPr="002D3CF4">
        <w:rPr>
          <w:rFonts w:ascii="Times New Roman" w:eastAsia="Times New Roman" w:hAnsi="Times New Roman" w:cs="Times New Roman"/>
          <w:sz w:val="28"/>
          <w:szCs w:val="20"/>
          <w:lang w:eastAsia="ar-SA"/>
        </w:rPr>
        <w:t>Школы</w:t>
      </w:r>
      <w:r w:rsidRPr="002D3CF4">
        <w:rPr>
          <w:rFonts w:ascii="Times New Roman" w:eastAsia="Times New Roman" w:hAnsi="Times New Roman" w:cs="Times New Roman"/>
          <w:sz w:val="28"/>
          <w:szCs w:val="28"/>
          <w:lang w:eastAsia="ar-SA"/>
        </w:rPr>
        <w:t>.</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6.12. Школа не вправе совершать сделки, возможными последствиями которых является отчуждение или обременение имущества, закреплённого за Школой, или имущества, приобретённого за счёт средств, выделенных Школе из бюджета или бюджета государственного внебюджетного фонда.</w:t>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6.13. Крупная сделка может быть совершена Школой только с предвар</w:t>
      </w:r>
      <w:r w:rsidRPr="002D3CF4">
        <w:rPr>
          <w:rFonts w:ascii="Times New Roman" w:eastAsia="Times New Roman" w:hAnsi="Times New Roman" w:cs="Times New Roman"/>
          <w:sz w:val="28"/>
          <w:szCs w:val="28"/>
          <w:lang w:eastAsia="ar-SA"/>
        </w:rPr>
        <w:t>и</w:t>
      </w:r>
      <w:r w:rsidRPr="002D3CF4">
        <w:rPr>
          <w:rFonts w:ascii="Times New Roman" w:eastAsia="Times New Roman" w:hAnsi="Times New Roman" w:cs="Times New Roman"/>
          <w:sz w:val="28"/>
          <w:szCs w:val="28"/>
          <w:lang w:eastAsia="ar-SA"/>
        </w:rPr>
        <w:t>тельного согласия соответствующего органа, осуществляющего функции и полномочия учредителя.</w:t>
      </w:r>
    </w:p>
    <w:p w:rsidR="002D3CF4" w:rsidRPr="002D3CF4" w:rsidRDefault="002D3CF4" w:rsidP="002D3CF4">
      <w:pPr>
        <w:widowControl w:val="0"/>
        <w:autoSpaceDE w:val="0"/>
        <w:spacing w:after="0" w:line="240" w:lineRule="auto"/>
        <w:ind w:firstLine="720"/>
        <w:jc w:val="both"/>
        <w:rPr>
          <w:rFonts w:ascii="Times New Roman" w:eastAsia="Times New Roman" w:hAnsi="Times New Roman" w:cs="Times New Roman"/>
          <w:sz w:val="28"/>
          <w:szCs w:val="28"/>
          <w:lang w:eastAsia="ar-SA"/>
        </w:rPr>
      </w:pPr>
      <w:proofErr w:type="gramStart"/>
      <w:r w:rsidRPr="002D3CF4">
        <w:rPr>
          <w:rFonts w:ascii="Times New Roman" w:eastAsia="Times New Roman" w:hAnsi="Times New Roman" w:cs="Times New Roman"/>
          <w:sz w:val="28"/>
          <w:szCs w:val="28"/>
          <w:lang w:eastAsia="ar-SA"/>
        </w:rPr>
        <w:t>Крупной сделкой признается сделка или несколько взаимосвязанных сд</w:t>
      </w:r>
      <w:r w:rsidRPr="002D3CF4">
        <w:rPr>
          <w:rFonts w:ascii="Times New Roman" w:eastAsia="Times New Roman" w:hAnsi="Times New Roman" w:cs="Times New Roman"/>
          <w:sz w:val="28"/>
          <w:szCs w:val="28"/>
          <w:lang w:eastAsia="ar-SA"/>
        </w:rPr>
        <w:t>е</w:t>
      </w:r>
      <w:r w:rsidRPr="002D3CF4">
        <w:rPr>
          <w:rFonts w:ascii="Times New Roman" w:eastAsia="Times New Roman" w:hAnsi="Times New Roman" w:cs="Times New Roman"/>
          <w:sz w:val="28"/>
          <w:szCs w:val="28"/>
          <w:lang w:eastAsia="ar-SA"/>
        </w:rPr>
        <w:t xml:space="preserve">лок, связанная с распоряжением денежными средствами, отчуждением иного имущества (которым в соответствии с федеральным законом </w:t>
      </w:r>
      <w:r w:rsidRPr="002D3CF4">
        <w:rPr>
          <w:rFonts w:ascii="Times New Roman" w:eastAsia="Times New Roman" w:hAnsi="Times New Roman" w:cs="Times New Roman"/>
          <w:sz w:val="28"/>
          <w:szCs w:val="20"/>
          <w:lang w:eastAsia="ar-SA"/>
        </w:rPr>
        <w:t>Школа</w:t>
      </w:r>
      <w:r w:rsidRPr="002D3CF4">
        <w:rPr>
          <w:rFonts w:ascii="Times New Roman" w:eastAsia="Times New Roman" w:hAnsi="Times New Roman" w:cs="Times New Roman"/>
          <w:sz w:val="28"/>
          <w:szCs w:val="28"/>
          <w:lang w:eastAsia="ar-SA"/>
        </w:rPr>
        <w:t xml:space="preserve"> вправе распоряжаться самостоятельно), а также с передачей такого имущества в пол</w:t>
      </w:r>
      <w:r w:rsidRPr="002D3CF4">
        <w:rPr>
          <w:rFonts w:ascii="Times New Roman" w:eastAsia="Times New Roman" w:hAnsi="Times New Roman" w:cs="Times New Roman"/>
          <w:sz w:val="28"/>
          <w:szCs w:val="28"/>
          <w:lang w:eastAsia="ar-SA"/>
        </w:rPr>
        <w:t>ь</w:t>
      </w:r>
      <w:r w:rsidRPr="002D3CF4">
        <w:rPr>
          <w:rFonts w:ascii="Times New Roman" w:eastAsia="Times New Roman" w:hAnsi="Times New Roman" w:cs="Times New Roman"/>
          <w:sz w:val="28"/>
          <w:szCs w:val="28"/>
          <w:lang w:eastAsia="ar-SA"/>
        </w:rPr>
        <w:t>зование или в залог при условии, что цена такой сделки либо стоимость отчу</w:t>
      </w:r>
      <w:r w:rsidRPr="002D3CF4">
        <w:rPr>
          <w:rFonts w:ascii="Times New Roman" w:eastAsia="Times New Roman" w:hAnsi="Times New Roman" w:cs="Times New Roman"/>
          <w:sz w:val="28"/>
          <w:szCs w:val="28"/>
          <w:lang w:eastAsia="ar-SA"/>
        </w:rPr>
        <w:t>ж</w:t>
      </w:r>
      <w:r w:rsidRPr="002D3CF4">
        <w:rPr>
          <w:rFonts w:ascii="Times New Roman" w:eastAsia="Times New Roman" w:hAnsi="Times New Roman" w:cs="Times New Roman"/>
          <w:sz w:val="28"/>
          <w:szCs w:val="28"/>
          <w:lang w:eastAsia="ar-SA"/>
        </w:rPr>
        <w:t>даемого или передаваемого имущества превышает 10 процентов балансовой стоимости активов</w:t>
      </w:r>
      <w:r w:rsidRPr="002D3CF4">
        <w:rPr>
          <w:rFonts w:ascii="Times New Roman" w:eastAsia="Times New Roman" w:hAnsi="Times New Roman" w:cs="Times New Roman"/>
          <w:sz w:val="28"/>
          <w:szCs w:val="20"/>
          <w:lang w:eastAsia="ar-SA"/>
        </w:rPr>
        <w:t xml:space="preserve"> Школы</w:t>
      </w:r>
      <w:r w:rsidRPr="002D3CF4">
        <w:rPr>
          <w:rFonts w:ascii="Times New Roman" w:eastAsia="Times New Roman" w:hAnsi="Times New Roman" w:cs="Times New Roman"/>
          <w:sz w:val="28"/>
          <w:szCs w:val="28"/>
          <w:lang w:eastAsia="ar-SA"/>
        </w:rPr>
        <w:t>, определяемой по данным её</w:t>
      </w:r>
      <w:proofErr w:type="gramEnd"/>
      <w:r w:rsidRPr="002D3CF4">
        <w:rPr>
          <w:rFonts w:ascii="Times New Roman" w:eastAsia="Times New Roman" w:hAnsi="Times New Roman" w:cs="Times New Roman"/>
          <w:sz w:val="28"/>
          <w:szCs w:val="28"/>
          <w:lang w:eastAsia="ar-SA"/>
        </w:rPr>
        <w:t xml:space="preserve"> бухгалтерской отче</w:t>
      </w:r>
      <w:r w:rsidRPr="002D3CF4">
        <w:rPr>
          <w:rFonts w:ascii="Times New Roman" w:eastAsia="Times New Roman" w:hAnsi="Times New Roman" w:cs="Times New Roman"/>
          <w:sz w:val="28"/>
          <w:szCs w:val="28"/>
          <w:lang w:eastAsia="ar-SA"/>
        </w:rPr>
        <w:t>т</w:t>
      </w:r>
      <w:r w:rsidRPr="002D3CF4">
        <w:rPr>
          <w:rFonts w:ascii="Times New Roman" w:eastAsia="Times New Roman" w:hAnsi="Times New Roman" w:cs="Times New Roman"/>
          <w:sz w:val="28"/>
          <w:szCs w:val="28"/>
          <w:lang w:eastAsia="ar-SA"/>
        </w:rPr>
        <w:t>ности на последнюю отчетную дату.</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Крупная сделка, совершенная с нарушением указанных требований</w:t>
      </w:r>
      <w:proofErr w:type="gramStart"/>
      <w:r w:rsidRPr="002D3CF4">
        <w:rPr>
          <w:rFonts w:ascii="Times New Roman" w:eastAsia="Times New Roman" w:hAnsi="Times New Roman" w:cs="Times New Roman"/>
          <w:sz w:val="28"/>
          <w:szCs w:val="28"/>
          <w:lang w:eastAsia="ru-RU"/>
        </w:rPr>
        <w:t xml:space="preserve"> ,</w:t>
      </w:r>
      <w:proofErr w:type="gramEnd"/>
      <w:r w:rsidRPr="002D3CF4">
        <w:rPr>
          <w:rFonts w:ascii="Times New Roman" w:eastAsia="Times New Roman" w:hAnsi="Times New Roman" w:cs="Times New Roman"/>
          <w:sz w:val="28"/>
          <w:szCs w:val="28"/>
          <w:lang w:eastAsia="ru-RU"/>
        </w:rPr>
        <w:t xml:space="preserve"> м</w:t>
      </w:r>
      <w:r w:rsidRPr="002D3CF4">
        <w:rPr>
          <w:rFonts w:ascii="Times New Roman" w:eastAsia="Times New Roman" w:hAnsi="Times New Roman" w:cs="Times New Roman"/>
          <w:sz w:val="28"/>
          <w:szCs w:val="28"/>
          <w:lang w:eastAsia="ru-RU"/>
        </w:rPr>
        <w:t>о</w:t>
      </w:r>
      <w:r w:rsidRPr="002D3CF4">
        <w:rPr>
          <w:rFonts w:ascii="Times New Roman" w:eastAsia="Times New Roman" w:hAnsi="Times New Roman" w:cs="Times New Roman"/>
          <w:sz w:val="28"/>
          <w:szCs w:val="28"/>
          <w:lang w:eastAsia="ru-RU"/>
        </w:rPr>
        <w:t>жет быть признана недействительной по иску Школы или  Учредителя, если будет доказано, что другая сторона в сделке знала или должна была знать об отсутствии предварительного согласия Учредителя Школы.</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0"/>
          <w:lang w:eastAsia="ar-SA"/>
        </w:rPr>
        <w:t>В случае</w:t>
      </w:r>
      <w:proofErr w:type="gramStart"/>
      <w:r w:rsidRPr="002D3CF4">
        <w:rPr>
          <w:rFonts w:ascii="Times New Roman" w:eastAsia="Times New Roman" w:hAnsi="Times New Roman" w:cs="Times New Roman"/>
          <w:sz w:val="28"/>
          <w:szCs w:val="20"/>
          <w:lang w:eastAsia="ar-SA"/>
        </w:rPr>
        <w:t>,</w:t>
      </w:r>
      <w:proofErr w:type="gramEnd"/>
      <w:r w:rsidRPr="002D3CF4">
        <w:rPr>
          <w:rFonts w:ascii="Times New Roman" w:eastAsia="Times New Roman" w:hAnsi="Times New Roman" w:cs="Times New Roman"/>
          <w:sz w:val="28"/>
          <w:szCs w:val="20"/>
          <w:lang w:eastAsia="ar-SA"/>
        </w:rPr>
        <w:t xml:space="preserve"> если заинтересованное лицо имеет заинтересованность в сде</w:t>
      </w:r>
      <w:r w:rsidRPr="002D3CF4">
        <w:rPr>
          <w:rFonts w:ascii="Times New Roman" w:eastAsia="Times New Roman" w:hAnsi="Times New Roman" w:cs="Times New Roman"/>
          <w:sz w:val="28"/>
          <w:szCs w:val="20"/>
          <w:lang w:eastAsia="ar-SA"/>
        </w:rPr>
        <w:t>л</w:t>
      </w:r>
      <w:r w:rsidRPr="002D3CF4">
        <w:rPr>
          <w:rFonts w:ascii="Times New Roman" w:eastAsia="Times New Roman" w:hAnsi="Times New Roman" w:cs="Times New Roman"/>
          <w:sz w:val="28"/>
          <w:szCs w:val="20"/>
          <w:lang w:eastAsia="ar-SA"/>
        </w:rPr>
        <w:t>ке, стороной которой является или намеревается быть Школа, а также в случае иного противоречия интересов указанного лица и Школы в отношении осущ</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 xml:space="preserve">ствляющейся или предполагаемой сделки, </w:t>
      </w:r>
      <w:r w:rsidRPr="002D3CF4">
        <w:rPr>
          <w:rFonts w:ascii="Times New Roman" w:eastAsia="Times New Roman" w:hAnsi="Times New Roman" w:cs="Times New Roman"/>
          <w:sz w:val="28"/>
          <w:szCs w:val="28"/>
          <w:lang w:eastAsia="ar-SA"/>
        </w:rPr>
        <w:t xml:space="preserve">сделка должна быть одобрена </w:t>
      </w:r>
      <w:r w:rsidRPr="002D3CF4">
        <w:rPr>
          <w:rFonts w:ascii="Times New Roman" w:eastAsia="Times New Roman" w:hAnsi="Times New Roman" w:cs="Times New Roman"/>
          <w:sz w:val="28"/>
          <w:szCs w:val="28"/>
          <w:lang w:eastAsia="ru-RU"/>
        </w:rPr>
        <w:t>орг</w:t>
      </w:r>
      <w:r w:rsidRPr="002D3CF4">
        <w:rPr>
          <w:rFonts w:ascii="Times New Roman" w:eastAsia="Times New Roman" w:hAnsi="Times New Roman" w:cs="Times New Roman"/>
          <w:sz w:val="28"/>
          <w:szCs w:val="28"/>
          <w:lang w:eastAsia="ru-RU"/>
        </w:rPr>
        <w:t>а</w:t>
      </w:r>
      <w:r w:rsidRPr="002D3CF4">
        <w:rPr>
          <w:rFonts w:ascii="Times New Roman" w:eastAsia="Times New Roman" w:hAnsi="Times New Roman" w:cs="Times New Roman"/>
          <w:sz w:val="28"/>
          <w:szCs w:val="28"/>
          <w:lang w:eastAsia="ru-RU"/>
        </w:rPr>
        <w:t>ном, осуществляющим функции и полномочия учредителя.</w:t>
      </w:r>
      <w:r w:rsidRPr="002D3CF4">
        <w:rPr>
          <w:rFonts w:ascii="Times New Roman" w:eastAsia="Times New Roman" w:hAnsi="Times New Roman" w:cs="Times New Roman"/>
          <w:bCs/>
          <w:sz w:val="28"/>
          <w:szCs w:val="28"/>
          <w:lang w:eastAsia="ar-SA"/>
        </w:rPr>
        <w:t xml:space="preserve"> </w:t>
      </w:r>
    </w:p>
    <w:p w:rsidR="002D3CF4" w:rsidRPr="002D3CF4" w:rsidRDefault="002D3CF4" w:rsidP="002D3CF4">
      <w:pPr>
        <w:widowControl w:val="0"/>
        <w:tabs>
          <w:tab w:val="left" w:pos="709"/>
        </w:tabs>
        <w:spacing w:after="0" w:line="240" w:lineRule="auto"/>
        <w:jc w:val="both"/>
        <w:rPr>
          <w:rFonts w:ascii="Times New Roman" w:eastAsia="Times New Roman" w:hAnsi="Times New Roman" w:cs="Times New Roman"/>
          <w:bCs/>
          <w:sz w:val="28"/>
          <w:szCs w:val="32"/>
          <w:lang w:eastAsia="ar-SA"/>
        </w:rPr>
      </w:pPr>
      <w:r w:rsidRPr="002D3CF4">
        <w:rPr>
          <w:rFonts w:ascii="Times New Roman" w:eastAsia="Times New Roman" w:hAnsi="Times New Roman" w:cs="Times New Roman"/>
          <w:bCs/>
          <w:sz w:val="28"/>
          <w:szCs w:val="32"/>
          <w:lang w:eastAsia="ar-SA"/>
        </w:rPr>
        <w:t xml:space="preserve">          6.14. Школа осуществляет статистический, бухгалтерский (бюджетный), налоговый  учёт и представляет бюджетную, статистическую налоговую отчё</w:t>
      </w:r>
      <w:r w:rsidRPr="002D3CF4">
        <w:rPr>
          <w:rFonts w:ascii="Times New Roman" w:eastAsia="Times New Roman" w:hAnsi="Times New Roman" w:cs="Times New Roman"/>
          <w:bCs/>
          <w:sz w:val="28"/>
          <w:szCs w:val="32"/>
          <w:lang w:eastAsia="ar-SA"/>
        </w:rPr>
        <w:t>т</w:t>
      </w:r>
      <w:r w:rsidRPr="002D3CF4">
        <w:rPr>
          <w:rFonts w:ascii="Times New Roman" w:eastAsia="Times New Roman" w:hAnsi="Times New Roman" w:cs="Times New Roman"/>
          <w:bCs/>
          <w:sz w:val="28"/>
          <w:szCs w:val="32"/>
          <w:lang w:eastAsia="ar-SA"/>
        </w:rPr>
        <w:t xml:space="preserve">ность в порядке, установленном законодательством Российской Федерации. </w:t>
      </w:r>
    </w:p>
    <w:p w:rsidR="002D3CF4" w:rsidRPr="002D3CF4" w:rsidRDefault="002D3CF4" w:rsidP="002D3CF4">
      <w:pPr>
        <w:widowControl w:val="0"/>
        <w:spacing w:after="0" w:line="240" w:lineRule="auto"/>
        <w:jc w:val="both"/>
        <w:rPr>
          <w:rFonts w:ascii="Times New Roman" w:eastAsia="Times New Roman" w:hAnsi="Times New Roman" w:cs="Times New Roman"/>
          <w:bCs/>
          <w:sz w:val="28"/>
          <w:szCs w:val="32"/>
          <w:lang w:eastAsia="ar-SA"/>
        </w:rPr>
      </w:pPr>
      <w:r w:rsidRPr="002D3CF4">
        <w:rPr>
          <w:rFonts w:ascii="Times New Roman" w:eastAsia="Times New Roman" w:hAnsi="Times New Roman" w:cs="Times New Roman"/>
          <w:bCs/>
          <w:sz w:val="28"/>
          <w:szCs w:val="32"/>
          <w:lang w:eastAsia="ar-SA"/>
        </w:rPr>
        <w:tab/>
        <w:t>Учёт осуществляется муниципальным казенным учреждением «Центр</w:t>
      </w:r>
      <w:r w:rsidRPr="002D3CF4">
        <w:rPr>
          <w:rFonts w:ascii="Times New Roman" w:eastAsia="Times New Roman" w:hAnsi="Times New Roman" w:cs="Times New Roman"/>
          <w:bCs/>
          <w:sz w:val="28"/>
          <w:szCs w:val="32"/>
          <w:lang w:eastAsia="ar-SA"/>
        </w:rPr>
        <w:t>а</w:t>
      </w:r>
      <w:r w:rsidRPr="002D3CF4">
        <w:rPr>
          <w:rFonts w:ascii="Times New Roman" w:eastAsia="Times New Roman" w:hAnsi="Times New Roman" w:cs="Times New Roman"/>
          <w:bCs/>
          <w:sz w:val="28"/>
          <w:szCs w:val="32"/>
          <w:lang w:eastAsia="ar-SA"/>
        </w:rPr>
        <w:t>лизованная бухгалтерия» по договору со Школой.</w:t>
      </w:r>
    </w:p>
    <w:p w:rsidR="002D3CF4" w:rsidRPr="002D3CF4" w:rsidRDefault="002D3CF4" w:rsidP="002D3CF4">
      <w:pPr>
        <w:widowControl w:val="0"/>
        <w:spacing w:after="0" w:line="240" w:lineRule="auto"/>
        <w:jc w:val="center"/>
        <w:rPr>
          <w:rFonts w:ascii="Times New Roman" w:eastAsia="Times New Roman" w:hAnsi="Times New Roman" w:cs="Times New Roman"/>
          <w:b/>
          <w:sz w:val="28"/>
          <w:szCs w:val="28"/>
          <w:lang w:eastAsia="ar-SA"/>
        </w:rPr>
      </w:pPr>
    </w:p>
    <w:p w:rsidR="00F95A53" w:rsidRDefault="00F95A53" w:rsidP="002D3CF4">
      <w:pPr>
        <w:widowControl w:val="0"/>
        <w:spacing w:after="0" w:line="240" w:lineRule="auto"/>
        <w:jc w:val="center"/>
        <w:rPr>
          <w:rFonts w:ascii="Times New Roman" w:eastAsia="Times New Roman" w:hAnsi="Times New Roman" w:cs="Times New Roman"/>
          <w:b/>
          <w:sz w:val="28"/>
          <w:szCs w:val="28"/>
          <w:lang w:eastAsia="ar-SA"/>
        </w:rPr>
      </w:pPr>
    </w:p>
    <w:p w:rsidR="00F95A53" w:rsidRDefault="00F95A53" w:rsidP="002D3CF4">
      <w:pPr>
        <w:widowControl w:val="0"/>
        <w:spacing w:after="0" w:line="240" w:lineRule="auto"/>
        <w:jc w:val="center"/>
        <w:rPr>
          <w:rFonts w:ascii="Times New Roman" w:eastAsia="Times New Roman" w:hAnsi="Times New Roman" w:cs="Times New Roman"/>
          <w:b/>
          <w:sz w:val="28"/>
          <w:szCs w:val="28"/>
          <w:lang w:eastAsia="ar-SA"/>
        </w:rPr>
      </w:pPr>
    </w:p>
    <w:p w:rsidR="00F95A53" w:rsidRDefault="00F95A53" w:rsidP="002D3CF4">
      <w:pPr>
        <w:widowControl w:val="0"/>
        <w:spacing w:after="0" w:line="240" w:lineRule="auto"/>
        <w:jc w:val="center"/>
        <w:rPr>
          <w:rFonts w:ascii="Times New Roman" w:eastAsia="Times New Roman" w:hAnsi="Times New Roman" w:cs="Times New Roman"/>
          <w:b/>
          <w:sz w:val="28"/>
          <w:szCs w:val="28"/>
          <w:lang w:eastAsia="ar-SA"/>
        </w:rPr>
      </w:pPr>
    </w:p>
    <w:p w:rsidR="002D3CF4" w:rsidRPr="002D3CF4" w:rsidRDefault="002D3CF4" w:rsidP="002D3CF4">
      <w:pPr>
        <w:widowControl w:val="0"/>
        <w:spacing w:after="0" w:line="240" w:lineRule="auto"/>
        <w:jc w:val="center"/>
        <w:rPr>
          <w:rFonts w:ascii="Times New Roman" w:eastAsia="Times New Roman" w:hAnsi="Times New Roman" w:cs="Times New Roman"/>
          <w:b/>
          <w:sz w:val="28"/>
          <w:szCs w:val="28"/>
          <w:lang w:eastAsia="ar-SA"/>
        </w:rPr>
      </w:pPr>
      <w:r w:rsidRPr="002D3CF4">
        <w:rPr>
          <w:rFonts w:ascii="Times New Roman" w:eastAsia="Times New Roman" w:hAnsi="Times New Roman" w:cs="Times New Roman"/>
          <w:b/>
          <w:sz w:val="28"/>
          <w:szCs w:val="28"/>
          <w:lang w:eastAsia="ar-SA"/>
        </w:rPr>
        <w:lastRenderedPageBreak/>
        <w:t xml:space="preserve">7. Информация о деятельности </w:t>
      </w:r>
    </w:p>
    <w:p w:rsidR="002D3CF4" w:rsidRPr="002D3CF4" w:rsidRDefault="002D3CF4" w:rsidP="002D3CF4">
      <w:pPr>
        <w:widowControl w:val="0"/>
        <w:spacing w:after="0" w:line="240" w:lineRule="auto"/>
        <w:jc w:val="center"/>
        <w:rPr>
          <w:rFonts w:ascii="Times New Roman" w:eastAsia="Times New Roman" w:hAnsi="Times New Roman" w:cs="Times New Roman"/>
          <w:b/>
          <w:sz w:val="28"/>
          <w:szCs w:val="28"/>
          <w:lang w:eastAsia="ar-SA"/>
        </w:rPr>
      </w:pPr>
      <w:r w:rsidRPr="002D3CF4">
        <w:rPr>
          <w:rFonts w:ascii="Times New Roman" w:eastAsia="Times New Roman" w:hAnsi="Times New Roman" w:cs="Times New Roman"/>
          <w:b/>
          <w:sz w:val="28"/>
          <w:szCs w:val="28"/>
          <w:lang w:eastAsia="ar-SA"/>
        </w:rPr>
        <w:t xml:space="preserve">и локальных нормативных </w:t>
      </w:r>
      <w:proofErr w:type="gramStart"/>
      <w:r w:rsidRPr="002D3CF4">
        <w:rPr>
          <w:rFonts w:ascii="Times New Roman" w:eastAsia="Times New Roman" w:hAnsi="Times New Roman" w:cs="Times New Roman"/>
          <w:b/>
          <w:sz w:val="28"/>
          <w:szCs w:val="28"/>
          <w:lang w:eastAsia="ar-SA"/>
        </w:rPr>
        <w:t>актах</w:t>
      </w:r>
      <w:proofErr w:type="gramEnd"/>
      <w:r w:rsidRPr="002D3CF4">
        <w:rPr>
          <w:rFonts w:ascii="Times New Roman" w:eastAsia="Times New Roman" w:hAnsi="Times New Roman" w:cs="Times New Roman"/>
          <w:b/>
          <w:sz w:val="28"/>
          <w:szCs w:val="28"/>
          <w:lang w:eastAsia="ar-SA"/>
        </w:rPr>
        <w:t xml:space="preserve">  Школы </w:t>
      </w:r>
    </w:p>
    <w:p w:rsidR="002D3CF4" w:rsidRPr="002D3CF4" w:rsidRDefault="002D3CF4" w:rsidP="002D3CF4">
      <w:pPr>
        <w:widowControl w:val="0"/>
        <w:spacing w:after="0" w:line="240" w:lineRule="auto"/>
        <w:jc w:val="both"/>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ind w:firstLine="709"/>
        <w:jc w:val="both"/>
        <w:rPr>
          <w:rFonts w:ascii="Times New Roman" w:eastAsia="Times New Roman" w:hAnsi="Times New Roman" w:cs="Times New Roman"/>
          <w:bCs/>
          <w:sz w:val="28"/>
          <w:szCs w:val="20"/>
          <w:lang w:eastAsia="ar-SA"/>
        </w:rPr>
      </w:pPr>
      <w:r w:rsidRPr="002D3CF4">
        <w:rPr>
          <w:rFonts w:ascii="Times New Roman" w:eastAsia="Times New Roman" w:hAnsi="Times New Roman" w:cs="Times New Roman"/>
          <w:bCs/>
          <w:sz w:val="28"/>
          <w:szCs w:val="20"/>
          <w:lang w:eastAsia="ar-SA"/>
        </w:rPr>
        <w:t>7.1.  Школа представляет информацию о своей деятельности органам г</w:t>
      </w:r>
      <w:r w:rsidRPr="002D3CF4">
        <w:rPr>
          <w:rFonts w:ascii="Times New Roman" w:eastAsia="Times New Roman" w:hAnsi="Times New Roman" w:cs="Times New Roman"/>
          <w:bCs/>
          <w:sz w:val="28"/>
          <w:szCs w:val="20"/>
          <w:lang w:eastAsia="ar-SA"/>
        </w:rPr>
        <w:t>о</w:t>
      </w:r>
      <w:r w:rsidRPr="002D3CF4">
        <w:rPr>
          <w:rFonts w:ascii="Times New Roman" w:eastAsia="Times New Roman" w:hAnsi="Times New Roman" w:cs="Times New Roman"/>
          <w:bCs/>
          <w:sz w:val="28"/>
          <w:szCs w:val="20"/>
          <w:lang w:eastAsia="ar-SA"/>
        </w:rPr>
        <w:t>сударственной статистики и налоговым органам, а также иным лицам в соо</w:t>
      </w:r>
      <w:r w:rsidRPr="002D3CF4">
        <w:rPr>
          <w:rFonts w:ascii="Times New Roman" w:eastAsia="Times New Roman" w:hAnsi="Times New Roman" w:cs="Times New Roman"/>
          <w:bCs/>
          <w:sz w:val="28"/>
          <w:szCs w:val="20"/>
          <w:lang w:eastAsia="ar-SA"/>
        </w:rPr>
        <w:t>т</w:t>
      </w:r>
      <w:r w:rsidRPr="002D3CF4">
        <w:rPr>
          <w:rFonts w:ascii="Times New Roman" w:eastAsia="Times New Roman" w:hAnsi="Times New Roman" w:cs="Times New Roman"/>
          <w:bCs/>
          <w:sz w:val="28"/>
          <w:szCs w:val="20"/>
          <w:lang w:eastAsia="ar-SA"/>
        </w:rPr>
        <w:t>ветствии с законодательством Российской Федерации. Ежегодный отчёт о п</w:t>
      </w:r>
      <w:r w:rsidRPr="002D3CF4">
        <w:rPr>
          <w:rFonts w:ascii="Times New Roman" w:eastAsia="Times New Roman" w:hAnsi="Times New Roman" w:cs="Times New Roman"/>
          <w:bCs/>
          <w:sz w:val="28"/>
          <w:szCs w:val="20"/>
          <w:lang w:eastAsia="ar-SA"/>
        </w:rPr>
        <w:t>о</w:t>
      </w:r>
      <w:r w:rsidRPr="002D3CF4">
        <w:rPr>
          <w:rFonts w:ascii="Times New Roman" w:eastAsia="Times New Roman" w:hAnsi="Times New Roman" w:cs="Times New Roman"/>
          <w:bCs/>
          <w:sz w:val="28"/>
          <w:szCs w:val="20"/>
          <w:lang w:eastAsia="ar-SA"/>
        </w:rPr>
        <w:t>ступлении и расходовании финансовых и материальных сре</w:t>
      </w:r>
      <w:proofErr w:type="gramStart"/>
      <w:r w:rsidRPr="002D3CF4">
        <w:rPr>
          <w:rFonts w:ascii="Times New Roman" w:eastAsia="Times New Roman" w:hAnsi="Times New Roman" w:cs="Times New Roman"/>
          <w:bCs/>
          <w:sz w:val="28"/>
          <w:szCs w:val="20"/>
          <w:lang w:eastAsia="ar-SA"/>
        </w:rPr>
        <w:t>дств пр</w:t>
      </w:r>
      <w:proofErr w:type="gramEnd"/>
      <w:r w:rsidRPr="002D3CF4">
        <w:rPr>
          <w:rFonts w:ascii="Times New Roman" w:eastAsia="Times New Roman" w:hAnsi="Times New Roman" w:cs="Times New Roman"/>
          <w:bCs/>
          <w:sz w:val="28"/>
          <w:szCs w:val="20"/>
          <w:lang w:eastAsia="ar-SA"/>
        </w:rPr>
        <w:t>едоставляе</w:t>
      </w:r>
      <w:r w:rsidRPr="002D3CF4">
        <w:rPr>
          <w:rFonts w:ascii="Times New Roman" w:eastAsia="Times New Roman" w:hAnsi="Times New Roman" w:cs="Times New Roman"/>
          <w:bCs/>
          <w:sz w:val="28"/>
          <w:szCs w:val="20"/>
          <w:lang w:eastAsia="ar-SA"/>
        </w:rPr>
        <w:t>т</w:t>
      </w:r>
      <w:r w:rsidRPr="002D3CF4">
        <w:rPr>
          <w:rFonts w:ascii="Times New Roman" w:eastAsia="Times New Roman" w:hAnsi="Times New Roman" w:cs="Times New Roman"/>
          <w:bCs/>
          <w:sz w:val="28"/>
          <w:szCs w:val="20"/>
          <w:lang w:eastAsia="ar-SA"/>
        </w:rPr>
        <w:t>ся Учредителю и общественности в порядке и сроки, установленные Учредит</w:t>
      </w:r>
      <w:r w:rsidRPr="002D3CF4">
        <w:rPr>
          <w:rFonts w:ascii="Times New Roman" w:eastAsia="Times New Roman" w:hAnsi="Times New Roman" w:cs="Times New Roman"/>
          <w:bCs/>
          <w:sz w:val="28"/>
          <w:szCs w:val="20"/>
          <w:lang w:eastAsia="ar-SA"/>
        </w:rPr>
        <w:t>е</w:t>
      </w:r>
      <w:r w:rsidRPr="002D3CF4">
        <w:rPr>
          <w:rFonts w:ascii="Times New Roman" w:eastAsia="Times New Roman" w:hAnsi="Times New Roman" w:cs="Times New Roman"/>
          <w:bCs/>
          <w:sz w:val="28"/>
          <w:szCs w:val="20"/>
          <w:lang w:eastAsia="ar-SA"/>
        </w:rPr>
        <w:t>лем.</w:t>
      </w:r>
    </w:p>
    <w:p w:rsidR="002D3CF4" w:rsidRPr="002D3CF4" w:rsidRDefault="002D3CF4" w:rsidP="002D3CF4">
      <w:pPr>
        <w:spacing w:after="0" w:line="240" w:lineRule="auto"/>
        <w:ind w:firstLine="698"/>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sz w:val="28"/>
          <w:szCs w:val="28"/>
          <w:lang w:eastAsia="ar-SA"/>
        </w:rPr>
        <w:t xml:space="preserve">7.2. </w:t>
      </w:r>
      <w:r w:rsidRPr="002D3CF4">
        <w:rPr>
          <w:rFonts w:ascii="Times New Roman" w:eastAsia="Times New Roman" w:hAnsi="Times New Roman" w:cs="Times New Roman"/>
          <w:bCs/>
          <w:sz w:val="28"/>
          <w:szCs w:val="28"/>
          <w:lang w:eastAsia="ar-SA"/>
        </w:rPr>
        <w:t>Школа</w:t>
      </w:r>
      <w:r w:rsidRPr="002D3CF4">
        <w:rPr>
          <w:rFonts w:ascii="Times New Roman" w:eastAsia="Times New Roman" w:hAnsi="Times New Roman" w:cs="Times New Roman"/>
          <w:sz w:val="28"/>
          <w:szCs w:val="20"/>
          <w:lang w:eastAsia="ar-SA"/>
        </w:rPr>
        <w:t xml:space="preserve"> </w:t>
      </w:r>
      <w:r w:rsidRPr="002D3CF4">
        <w:rPr>
          <w:rFonts w:ascii="Times New Roman" w:eastAsia="Times New Roman" w:hAnsi="Times New Roman" w:cs="Times New Roman"/>
          <w:color w:val="000000"/>
          <w:sz w:val="28"/>
          <w:szCs w:val="28"/>
          <w:lang w:eastAsia="ar-SA"/>
        </w:rPr>
        <w:t>формирует открытый и общедоступный информационный р</w:t>
      </w:r>
      <w:r w:rsidRPr="002D3CF4">
        <w:rPr>
          <w:rFonts w:ascii="Times New Roman" w:eastAsia="Times New Roman" w:hAnsi="Times New Roman" w:cs="Times New Roman"/>
          <w:color w:val="000000"/>
          <w:sz w:val="28"/>
          <w:szCs w:val="28"/>
          <w:lang w:eastAsia="ar-SA"/>
        </w:rPr>
        <w:t>е</w:t>
      </w:r>
      <w:r w:rsidRPr="002D3CF4">
        <w:rPr>
          <w:rFonts w:ascii="Times New Roman" w:eastAsia="Times New Roman" w:hAnsi="Times New Roman" w:cs="Times New Roman"/>
          <w:color w:val="000000"/>
          <w:sz w:val="28"/>
          <w:szCs w:val="28"/>
          <w:lang w:eastAsia="ar-SA"/>
        </w:rPr>
        <w:t>сурс, содержащий информацию о ее деятельности, и обеспечивает доступ к т</w:t>
      </w:r>
      <w:r w:rsidRPr="002D3CF4">
        <w:rPr>
          <w:rFonts w:ascii="Times New Roman" w:eastAsia="Times New Roman" w:hAnsi="Times New Roman" w:cs="Times New Roman"/>
          <w:color w:val="000000"/>
          <w:sz w:val="28"/>
          <w:szCs w:val="28"/>
          <w:lang w:eastAsia="ar-SA"/>
        </w:rPr>
        <w:t>а</w:t>
      </w:r>
      <w:r w:rsidRPr="002D3CF4">
        <w:rPr>
          <w:rFonts w:ascii="Times New Roman" w:eastAsia="Times New Roman" w:hAnsi="Times New Roman" w:cs="Times New Roman"/>
          <w:color w:val="000000"/>
          <w:sz w:val="28"/>
          <w:szCs w:val="28"/>
          <w:lang w:eastAsia="ar-SA"/>
        </w:rPr>
        <w:t xml:space="preserve">кому ресурсу посредством размещения его в </w:t>
      </w:r>
      <w:proofErr w:type="spellStart"/>
      <w:r w:rsidRPr="002D3CF4">
        <w:rPr>
          <w:rFonts w:ascii="Times New Roman" w:eastAsia="Times New Roman" w:hAnsi="Times New Roman" w:cs="Times New Roman"/>
          <w:color w:val="000000"/>
          <w:sz w:val="28"/>
          <w:szCs w:val="28"/>
          <w:lang w:eastAsia="ar-SA"/>
        </w:rPr>
        <w:t>информационно-телеком-муникационных</w:t>
      </w:r>
      <w:proofErr w:type="spellEnd"/>
      <w:r w:rsidRPr="002D3CF4">
        <w:rPr>
          <w:rFonts w:ascii="Times New Roman" w:eastAsia="Times New Roman" w:hAnsi="Times New Roman" w:cs="Times New Roman"/>
          <w:color w:val="000000"/>
          <w:sz w:val="28"/>
          <w:szCs w:val="28"/>
          <w:lang w:eastAsia="ar-SA"/>
        </w:rPr>
        <w:t xml:space="preserve"> сетях, в том числе на официальном сайте </w:t>
      </w:r>
      <w:r w:rsidRPr="002D3CF4">
        <w:rPr>
          <w:rFonts w:ascii="Times New Roman" w:eastAsia="Times New Roman" w:hAnsi="Times New Roman" w:cs="Times New Roman"/>
          <w:bCs/>
          <w:sz w:val="28"/>
          <w:szCs w:val="28"/>
          <w:lang w:eastAsia="ar-SA"/>
        </w:rPr>
        <w:t>Школы</w:t>
      </w:r>
      <w:r w:rsidRPr="002D3CF4">
        <w:rPr>
          <w:rFonts w:ascii="Times New Roman" w:eastAsia="Times New Roman" w:hAnsi="Times New Roman" w:cs="Times New Roman"/>
          <w:color w:val="000000"/>
          <w:sz w:val="28"/>
          <w:szCs w:val="28"/>
          <w:lang w:eastAsia="ar-SA"/>
        </w:rPr>
        <w:t xml:space="preserve"> в сети И</w:t>
      </w:r>
      <w:r w:rsidRPr="002D3CF4">
        <w:rPr>
          <w:rFonts w:ascii="Times New Roman" w:eastAsia="Times New Roman" w:hAnsi="Times New Roman" w:cs="Times New Roman"/>
          <w:color w:val="000000"/>
          <w:sz w:val="28"/>
          <w:szCs w:val="28"/>
          <w:lang w:eastAsia="ar-SA"/>
        </w:rPr>
        <w:t>н</w:t>
      </w:r>
      <w:r w:rsidR="0085267E">
        <w:rPr>
          <w:rFonts w:ascii="Times New Roman" w:eastAsia="Times New Roman" w:hAnsi="Times New Roman" w:cs="Times New Roman"/>
          <w:color w:val="000000"/>
          <w:sz w:val="28"/>
          <w:szCs w:val="28"/>
          <w:lang w:eastAsia="ar-SA"/>
        </w:rPr>
        <w:t>тернет</w:t>
      </w:r>
      <w:r w:rsidRPr="002D3CF4">
        <w:rPr>
          <w:rFonts w:ascii="Times New Roman" w:eastAsia="Times New Roman" w:hAnsi="Times New Roman" w:cs="Times New Roman"/>
          <w:color w:val="000000"/>
          <w:sz w:val="28"/>
          <w:szCs w:val="28"/>
          <w:lang w:eastAsia="ar-SA"/>
        </w:rPr>
        <w:t>.</w:t>
      </w:r>
    </w:p>
    <w:p w:rsidR="002D3CF4" w:rsidRPr="002D3CF4" w:rsidRDefault="002D3CF4" w:rsidP="002D3CF4">
      <w:pPr>
        <w:spacing w:after="0" w:line="240" w:lineRule="auto"/>
        <w:ind w:firstLine="698"/>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color w:val="000000"/>
          <w:sz w:val="28"/>
          <w:szCs w:val="28"/>
          <w:lang w:eastAsia="ar-SA"/>
        </w:rPr>
        <w:t>Школа обеспечивает открытость и доступность информации и докуме</w:t>
      </w:r>
      <w:r w:rsidRPr="002D3CF4">
        <w:rPr>
          <w:rFonts w:ascii="Times New Roman" w:eastAsia="Times New Roman" w:hAnsi="Times New Roman" w:cs="Times New Roman"/>
          <w:color w:val="000000"/>
          <w:sz w:val="28"/>
          <w:szCs w:val="28"/>
          <w:lang w:eastAsia="ar-SA"/>
        </w:rPr>
        <w:t>н</w:t>
      </w:r>
      <w:r w:rsidRPr="002D3CF4">
        <w:rPr>
          <w:rFonts w:ascii="Times New Roman" w:eastAsia="Times New Roman" w:hAnsi="Times New Roman" w:cs="Times New Roman"/>
          <w:color w:val="000000"/>
          <w:sz w:val="28"/>
          <w:szCs w:val="28"/>
          <w:lang w:eastAsia="ar-SA"/>
        </w:rPr>
        <w:t>тов  в  соответствии со статьей 29 Федерального закона от 29.12.2012 № 273-ФЗ «Об образовании в Российской Федерации».</w:t>
      </w:r>
    </w:p>
    <w:p w:rsidR="002D3CF4" w:rsidRPr="002D3CF4" w:rsidRDefault="002D3CF4" w:rsidP="002D3CF4">
      <w:pPr>
        <w:widowControl w:val="0"/>
        <w:tabs>
          <w:tab w:val="left" w:pos="709"/>
        </w:tabs>
        <w:spacing w:after="0" w:line="240" w:lineRule="auto"/>
        <w:jc w:val="both"/>
        <w:rPr>
          <w:rFonts w:ascii="Times New Roman" w:eastAsia="Times New Roman" w:hAnsi="Times New Roman" w:cs="Times New Roman"/>
          <w:b/>
          <w:sz w:val="28"/>
          <w:szCs w:val="28"/>
          <w:lang w:eastAsia="ar-SA"/>
        </w:rPr>
      </w:pPr>
      <w:r w:rsidRPr="002D3CF4">
        <w:rPr>
          <w:rFonts w:ascii="Times New Roman" w:eastAsia="Times New Roman" w:hAnsi="Times New Roman" w:cs="Times New Roman"/>
          <w:sz w:val="28"/>
          <w:szCs w:val="20"/>
          <w:lang w:eastAsia="ar-SA"/>
        </w:rPr>
        <w:t xml:space="preserve">          7</w:t>
      </w:r>
      <w:r w:rsidRPr="002D3CF4">
        <w:rPr>
          <w:rFonts w:ascii="Times New Roman" w:eastAsia="Times New Roman" w:hAnsi="Times New Roman" w:cs="Times New Roman"/>
          <w:bCs/>
          <w:sz w:val="28"/>
          <w:szCs w:val="20"/>
          <w:lang w:eastAsia="ar-SA"/>
        </w:rPr>
        <w:t xml:space="preserve">.3. </w:t>
      </w:r>
      <w:r w:rsidRPr="002D3CF4">
        <w:rPr>
          <w:rFonts w:ascii="Times New Roman" w:eastAsia="Times New Roman" w:hAnsi="Times New Roman" w:cs="Times New Roman"/>
          <w:bCs/>
          <w:sz w:val="28"/>
          <w:szCs w:val="28"/>
          <w:lang w:eastAsia="ar-SA"/>
        </w:rPr>
        <w:t>Школа в установленном порядке ведёт делопроизводство и хранит документы по всем направлениям своей деятельности, в том числе финансово – хозяйственные и по личному составу обучающихся и работников.</w:t>
      </w:r>
      <w:r w:rsidRPr="002D3CF4">
        <w:rPr>
          <w:rFonts w:ascii="Times New Roman" w:eastAsia="Times New Roman" w:hAnsi="Times New Roman" w:cs="Times New Roman"/>
          <w:b/>
          <w:sz w:val="28"/>
          <w:szCs w:val="28"/>
          <w:lang w:eastAsia="ar-SA"/>
        </w:rPr>
        <w:tab/>
      </w: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bCs/>
          <w:sz w:val="28"/>
          <w:szCs w:val="28"/>
          <w:lang w:eastAsia="ar-SA"/>
        </w:rPr>
        <w:t>Школа</w:t>
      </w:r>
      <w:r w:rsidRPr="002D3CF4">
        <w:rPr>
          <w:rFonts w:ascii="Times New Roman" w:eastAsia="Times New Roman" w:hAnsi="Times New Roman" w:cs="Times New Roman"/>
          <w:sz w:val="28"/>
          <w:szCs w:val="28"/>
          <w:lang w:eastAsia="ar-SA"/>
        </w:rPr>
        <w:t xml:space="preserve"> обязана обеспечить сохранность сведений конфиденциального х</w:t>
      </w:r>
      <w:r w:rsidRPr="002D3CF4">
        <w:rPr>
          <w:rFonts w:ascii="Times New Roman" w:eastAsia="Times New Roman" w:hAnsi="Times New Roman" w:cs="Times New Roman"/>
          <w:sz w:val="28"/>
          <w:szCs w:val="28"/>
          <w:lang w:eastAsia="ar-SA"/>
        </w:rPr>
        <w:t>а</w:t>
      </w:r>
      <w:r w:rsidRPr="002D3CF4">
        <w:rPr>
          <w:rFonts w:ascii="Times New Roman" w:eastAsia="Times New Roman" w:hAnsi="Times New Roman" w:cs="Times New Roman"/>
          <w:sz w:val="28"/>
          <w:szCs w:val="28"/>
          <w:lang w:eastAsia="ar-SA"/>
        </w:rPr>
        <w:t>рактера  и их носителей путем разработки и осуществления системы мер защ</w:t>
      </w:r>
      <w:r w:rsidRPr="002D3CF4">
        <w:rPr>
          <w:rFonts w:ascii="Times New Roman" w:eastAsia="Times New Roman" w:hAnsi="Times New Roman" w:cs="Times New Roman"/>
          <w:sz w:val="28"/>
          <w:szCs w:val="28"/>
          <w:lang w:eastAsia="ar-SA"/>
        </w:rPr>
        <w:t>и</w:t>
      </w:r>
      <w:r w:rsidRPr="002D3CF4">
        <w:rPr>
          <w:rFonts w:ascii="Times New Roman" w:eastAsia="Times New Roman" w:hAnsi="Times New Roman" w:cs="Times New Roman"/>
          <w:sz w:val="28"/>
          <w:szCs w:val="28"/>
          <w:lang w:eastAsia="ar-SA"/>
        </w:rPr>
        <w:t>ты информации, охраны и пожарной безопасности.</w:t>
      </w:r>
    </w:p>
    <w:p w:rsidR="002D3CF4" w:rsidRPr="002D3CF4" w:rsidRDefault="002D3CF4" w:rsidP="002D3CF4">
      <w:pPr>
        <w:autoSpaceDE w:val="0"/>
        <w:spacing w:after="0" w:line="240" w:lineRule="auto"/>
        <w:ind w:firstLine="709"/>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sz w:val="28"/>
          <w:szCs w:val="28"/>
          <w:lang w:eastAsia="ar-SA"/>
        </w:rPr>
        <w:t xml:space="preserve">7.4. </w:t>
      </w:r>
      <w:r w:rsidRPr="002D3CF4">
        <w:rPr>
          <w:rFonts w:ascii="Times New Roman" w:eastAsia="Times New Roman" w:hAnsi="Times New Roman" w:cs="Times New Roman"/>
          <w:bCs/>
          <w:sz w:val="28"/>
          <w:szCs w:val="28"/>
          <w:lang w:eastAsia="ar-SA"/>
        </w:rPr>
        <w:t xml:space="preserve">Школа </w:t>
      </w:r>
      <w:r w:rsidRPr="002D3CF4">
        <w:rPr>
          <w:rFonts w:ascii="Times New Roman" w:eastAsia="Times New Roman" w:hAnsi="Times New Roman" w:cs="Times New Roman"/>
          <w:color w:val="000000"/>
          <w:sz w:val="28"/>
          <w:szCs w:val="28"/>
          <w:lang w:eastAsia="ar-SA"/>
        </w:rPr>
        <w:t>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и в порядке, уст</w:t>
      </w:r>
      <w:r w:rsidRPr="002D3CF4">
        <w:rPr>
          <w:rFonts w:ascii="Times New Roman" w:eastAsia="Times New Roman" w:hAnsi="Times New Roman" w:cs="Times New Roman"/>
          <w:color w:val="000000"/>
          <w:sz w:val="28"/>
          <w:szCs w:val="28"/>
          <w:lang w:eastAsia="ar-SA"/>
        </w:rPr>
        <w:t>а</w:t>
      </w:r>
      <w:r w:rsidRPr="002D3CF4">
        <w:rPr>
          <w:rFonts w:ascii="Times New Roman" w:eastAsia="Times New Roman" w:hAnsi="Times New Roman" w:cs="Times New Roman"/>
          <w:color w:val="000000"/>
          <w:sz w:val="28"/>
          <w:szCs w:val="28"/>
          <w:lang w:eastAsia="ar-SA"/>
        </w:rPr>
        <w:t>новленном Уставом</w:t>
      </w:r>
      <w:r w:rsidRPr="002D3CF4">
        <w:rPr>
          <w:rFonts w:ascii="Times New Roman" w:eastAsia="Times New Roman" w:hAnsi="Times New Roman" w:cs="Times New Roman"/>
          <w:bCs/>
          <w:sz w:val="28"/>
          <w:szCs w:val="28"/>
          <w:lang w:eastAsia="ar-SA"/>
        </w:rPr>
        <w:t xml:space="preserve"> Школы</w:t>
      </w:r>
      <w:r w:rsidRPr="002D3CF4">
        <w:rPr>
          <w:rFonts w:ascii="Times New Roman" w:eastAsia="Times New Roman" w:hAnsi="Times New Roman" w:cs="Times New Roman"/>
          <w:color w:val="000000"/>
          <w:sz w:val="28"/>
          <w:szCs w:val="28"/>
          <w:lang w:eastAsia="ar-SA"/>
        </w:rPr>
        <w:t>.</w:t>
      </w:r>
    </w:p>
    <w:p w:rsidR="002D3CF4" w:rsidRPr="002D3CF4" w:rsidRDefault="002D3CF4" w:rsidP="002D3CF4">
      <w:pPr>
        <w:autoSpaceDE w:val="0"/>
        <w:spacing w:after="0" w:line="240" w:lineRule="auto"/>
        <w:ind w:firstLine="709"/>
        <w:jc w:val="both"/>
        <w:rPr>
          <w:rFonts w:ascii="Times New Roman" w:eastAsia="Times New Roman" w:hAnsi="Times New Roman" w:cs="Times New Roman"/>
          <w:color w:val="000000"/>
          <w:sz w:val="28"/>
          <w:szCs w:val="28"/>
          <w:lang w:eastAsia="ar-SA"/>
        </w:rPr>
      </w:pPr>
      <w:r w:rsidRPr="002D3CF4">
        <w:rPr>
          <w:rFonts w:ascii="Times New Roman" w:eastAsia="Times New Roman" w:hAnsi="Times New Roman" w:cs="Times New Roman"/>
          <w:color w:val="000000"/>
          <w:sz w:val="28"/>
          <w:szCs w:val="28"/>
          <w:lang w:eastAsia="ar-SA"/>
        </w:rPr>
        <w:t>Нормы локальных нормативных актов, ухудшающие положение обуча</w:t>
      </w:r>
      <w:r w:rsidRPr="002D3CF4">
        <w:rPr>
          <w:rFonts w:ascii="Times New Roman" w:eastAsia="Times New Roman" w:hAnsi="Times New Roman" w:cs="Times New Roman"/>
          <w:color w:val="000000"/>
          <w:sz w:val="28"/>
          <w:szCs w:val="28"/>
          <w:lang w:eastAsia="ar-SA"/>
        </w:rPr>
        <w:t>ю</w:t>
      </w:r>
      <w:r w:rsidRPr="002D3CF4">
        <w:rPr>
          <w:rFonts w:ascii="Times New Roman" w:eastAsia="Times New Roman" w:hAnsi="Times New Roman" w:cs="Times New Roman"/>
          <w:color w:val="000000"/>
          <w:sz w:val="28"/>
          <w:szCs w:val="28"/>
          <w:lang w:eastAsia="ar-SA"/>
        </w:rPr>
        <w:t xml:space="preserve">щихся или работников </w:t>
      </w:r>
      <w:r w:rsidRPr="002D3CF4">
        <w:rPr>
          <w:rFonts w:ascii="Times New Roman" w:eastAsia="Times New Roman" w:hAnsi="Times New Roman" w:cs="Times New Roman"/>
          <w:bCs/>
          <w:color w:val="000000"/>
          <w:sz w:val="28"/>
          <w:szCs w:val="28"/>
          <w:lang w:eastAsia="ar-SA"/>
        </w:rPr>
        <w:t>Школы</w:t>
      </w:r>
      <w:r w:rsidRPr="002D3CF4">
        <w:rPr>
          <w:rFonts w:ascii="Times New Roman" w:eastAsia="Times New Roman" w:hAnsi="Times New Roman" w:cs="Times New Roman"/>
          <w:color w:val="000000"/>
          <w:sz w:val="28"/>
          <w:szCs w:val="28"/>
          <w:lang w:eastAsia="ar-SA"/>
        </w:rPr>
        <w:t xml:space="preserve"> по сравнению с установленным законодательс</w:t>
      </w:r>
      <w:r w:rsidRPr="002D3CF4">
        <w:rPr>
          <w:rFonts w:ascii="Times New Roman" w:eastAsia="Times New Roman" w:hAnsi="Times New Roman" w:cs="Times New Roman"/>
          <w:color w:val="000000"/>
          <w:sz w:val="28"/>
          <w:szCs w:val="28"/>
          <w:lang w:eastAsia="ar-SA"/>
        </w:rPr>
        <w:t>т</w:t>
      </w:r>
      <w:r w:rsidRPr="002D3CF4">
        <w:rPr>
          <w:rFonts w:ascii="Times New Roman" w:eastAsia="Times New Roman" w:hAnsi="Times New Roman" w:cs="Times New Roman"/>
          <w:color w:val="000000"/>
          <w:sz w:val="28"/>
          <w:szCs w:val="28"/>
          <w:lang w:eastAsia="ar-SA"/>
        </w:rPr>
        <w:t>вом об образовании, трудовым законодательством положением либо принятые с нарушением установленного порядка, не применяются и подлежат отмене.</w:t>
      </w:r>
    </w:p>
    <w:p w:rsidR="002D3CF4" w:rsidRPr="002D3CF4" w:rsidRDefault="002D3CF4" w:rsidP="002D3CF4">
      <w:pPr>
        <w:widowControl w:val="0"/>
        <w:tabs>
          <w:tab w:val="left" w:pos="709"/>
        </w:tabs>
        <w:spacing w:after="0" w:line="240" w:lineRule="auto"/>
        <w:rPr>
          <w:rFonts w:ascii="Times New Roman" w:eastAsia="Times New Roman" w:hAnsi="Times New Roman" w:cs="Times New Roman"/>
          <w:b/>
          <w:sz w:val="32"/>
          <w:szCs w:val="20"/>
          <w:lang w:eastAsia="ar-SA"/>
        </w:rPr>
      </w:pPr>
      <w:r w:rsidRPr="002D3CF4">
        <w:rPr>
          <w:rFonts w:ascii="Times New Roman" w:eastAsia="Times New Roman" w:hAnsi="Times New Roman" w:cs="Times New Roman"/>
          <w:b/>
          <w:sz w:val="32"/>
          <w:szCs w:val="20"/>
          <w:lang w:eastAsia="ar-SA"/>
        </w:rPr>
        <w:t xml:space="preserve">          </w:t>
      </w:r>
    </w:p>
    <w:p w:rsidR="002D3CF4" w:rsidRPr="002D3CF4" w:rsidRDefault="002D3CF4" w:rsidP="002D3CF4">
      <w:pPr>
        <w:widowControl w:val="0"/>
        <w:spacing w:after="0" w:line="240" w:lineRule="auto"/>
        <w:jc w:val="center"/>
        <w:rPr>
          <w:rFonts w:ascii="Times New Roman" w:eastAsia="Times New Roman" w:hAnsi="Times New Roman" w:cs="Times New Roman"/>
          <w:b/>
          <w:sz w:val="28"/>
          <w:szCs w:val="28"/>
          <w:lang w:eastAsia="ar-SA"/>
        </w:rPr>
      </w:pPr>
      <w:r w:rsidRPr="002D3CF4">
        <w:rPr>
          <w:rFonts w:ascii="Times New Roman" w:eastAsia="Times New Roman" w:hAnsi="Times New Roman" w:cs="Times New Roman"/>
          <w:b/>
          <w:sz w:val="28"/>
          <w:szCs w:val="28"/>
          <w:lang w:eastAsia="ar-SA"/>
        </w:rPr>
        <w:t>8. Реорганизация, ликвидация Школы</w:t>
      </w:r>
    </w:p>
    <w:p w:rsidR="002D3CF4" w:rsidRPr="002D3CF4" w:rsidRDefault="002D3CF4" w:rsidP="002D3CF4">
      <w:pPr>
        <w:widowControl w:val="0"/>
        <w:spacing w:after="0" w:line="240" w:lineRule="auto"/>
        <w:jc w:val="center"/>
        <w:rPr>
          <w:rFonts w:ascii="Times New Roman" w:eastAsia="Times New Roman" w:hAnsi="Times New Roman" w:cs="Times New Roman"/>
          <w:b/>
          <w:sz w:val="28"/>
          <w:szCs w:val="28"/>
          <w:lang w:eastAsia="ar-SA"/>
        </w:rPr>
      </w:pPr>
      <w:r w:rsidRPr="002D3CF4">
        <w:rPr>
          <w:rFonts w:ascii="Times New Roman" w:eastAsia="Times New Roman" w:hAnsi="Times New Roman" w:cs="Times New Roman"/>
          <w:b/>
          <w:sz w:val="28"/>
          <w:szCs w:val="28"/>
          <w:lang w:eastAsia="ar-SA"/>
        </w:rPr>
        <w:t>и порядок внесения изменений в Устав Школы</w:t>
      </w:r>
    </w:p>
    <w:p w:rsidR="002D3CF4" w:rsidRPr="002D3CF4" w:rsidRDefault="002D3CF4" w:rsidP="002D3CF4">
      <w:pPr>
        <w:widowControl w:val="0"/>
        <w:spacing w:after="0" w:line="240" w:lineRule="auto"/>
        <w:jc w:val="center"/>
        <w:rPr>
          <w:rFonts w:ascii="Times New Roman" w:eastAsia="Times New Roman" w:hAnsi="Times New Roman" w:cs="Times New Roman"/>
          <w:b/>
          <w:sz w:val="28"/>
          <w:szCs w:val="28"/>
          <w:lang w:eastAsia="ar-SA"/>
        </w:rPr>
      </w:pPr>
    </w:p>
    <w:p w:rsidR="002D3CF4" w:rsidRPr="002D3CF4" w:rsidRDefault="002D3CF4" w:rsidP="002D3CF4">
      <w:pPr>
        <w:widowControl w:val="0"/>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8.</w:t>
      </w:r>
      <w:r w:rsidRPr="002D3CF4">
        <w:rPr>
          <w:rFonts w:ascii="Times New Roman" w:eastAsia="Times New Roman" w:hAnsi="Times New Roman" w:cs="Times New Roman"/>
          <w:sz w:val="28"/>
          <w:szCs w:val="28"/>
          <w:lang w:eastAsia="ar-SA"/>
        </w:rPr>
        <w:t>1</w:t>
      </w:r>
      <w:r w:rsidRPr="002D3CF4">
        <w:rPr>
          <w:rFonts w:ascii="Times New Roman" w:eastAsia="Times New Roman" w:hAnsi="Times New Roman" w:cs="Times New Roman"/>
          <w:b/>
          <w:sz w:val="28"/>
          <w:szCs w:val="28"/>
          <w:lang w:eastAsia="ar-SA"/>
        </w:rPr>
        <w:t xml:space="preserve">. </w:t>
      </w:r>
      <w:r w:rsidRPr="002D3CF4">
        <w:rPr>
          <w:rFonts w:ascii="Times New Roman" w:eastAsia="Times New Roman" w:hAnsi="Times New Roman" w:cs="Times New Roman"/>
          <w:sz w:val="28"/>
          <w:szCs w:val="28"/>
          <w:lang w:eastAsia="ar-SA"/>
        </w:rPr>
        <w:t>Школа может быть реорганизована или ликвидирована в соответс</w:t>
      </w:r>
      <w:r w:rsidRPr="002D3CF4">
        <w:rPr>
          <w:rFonts w:ascii="Times New Roman" w:eastAsia="Times New Roman" w:hAnsi="Times New Roman" w:cs="Times New Roman"/>
          <w:sz w:val="28"/>
          <w:szCs w:val="28"/>
          <w:lang w:eastAsia="ar-SA"/>
        </w:rPr>
        <w:t>т</w:t>
      </w:r>
      <w:r w:rsidRPr="002D3CF4">
        <w:rPr>
          <w:rFonts w:ascii="Times New Roman" w:eastAsia="Times New Roman" w:hAnsi="Times New Roman" w:cs="Times New Roman"/>
          <w:sz w:val="28"/>
          <w:szCs w:val="28"/>
          <w:lang w:eastAsia="ar-SA"/>
        </w:rPr>
        <w:t>вии с действующим законодательством Российской Федерации.</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8"/>
          <w:lang w:eastAsia="ar-SA"/>
        </w:rPr>
        <w:t>8.2. Ликвидация Школы может осуществляться:</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по решению Учредителя;</w:t>
      </w:r>
    </w:p>
    <w:p w:rsidR="002D3CF4" w:rsidRPr="002D3CF4" w:rsidRDefault="002D3CF4" w:rsidP="002D3CF4">
      <w:pPr>
        <w:widowControl w:val="0"/>
        <w:spacing w:after="0" w:line="240" w:lineRule="auto"/>
        <w:ind w:left="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 по решению суда.</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8.3. В случае реорганизации, ликвидации Школы Учредитель обеспечив</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 xml:space="preserve">ет перевод </w:t>
      </w:r>
      <w:proofErr w:type="gramStart"/>
      <w:r w:rsidRPr="002D3CF4">
        <w:rPr>
          <w:rFonts w:ascii="Times New Roman" w:eastAsia="Times New Roman" w:hAnsi="Times New Roman" w:cs="Times New Roman"/>
          <w:sz w:val="28"/>
          <w:szCs w:val="20"/>
          <w:lang w:eastAsia="ar-SA"/>
        </w:rPr>
        <w:t>обучающихся</w:t>
      </w:r>
      <w:proofErr w:type="gramEnd"/>
      <w:r w:rsidRPr="002D3CF4">
        <w:rPr>
          <w:rFonts w:ascii="Times New Roman" w:eastAsia="Times New Roman" w:hAnsi="Times New Roman" w:cs="Times New Roman"/>
          <w:sz w:val="28"/>
          <w:szCs w:val="20"/>
          <w:lang w:eastAsia="ar-SA"/>
        </w:rPr>
        <w:t xml:space="preserve"> в другие образовательные учреждения соответству</w:t>
      </w:r>
      <w:r w:rsidRPr="002D3CF4">
        <w:rPr>
          <w:rFonts w:ascii="Times New Roman" w:eastAsia="Times New Roman" w:hAnsi="Times New Roman" w:cs="Times New Roman"/>
          <w:sz w:val="28"/>
          <w:szCs w:val="20"/>
          <w:lang w:eastAsia="ar-SA"/>
        </w:rPr>
        <w:t>ю</w:t>
      </w:r>
      <w:r w:rsidRPr="002D3CF4">
        <w:rPr>
          <w:rFonts w:ascii="Times New Roman" w:eastAsia="Times New Roman" w:hAnsi="Times New Roman" w:cs="Times New Roman"/>
          <w:sz w:val="28"/>
          <w:szCs w:val="20"/>
          <w:lang w:eastAsia="ar-SA"/>
        </w:rPr>
        <w:t>щего типа в соответствии с действующим законодательством.</w:t>
      </w:r>
    </w:p>
    <w:p w:rsidR="00F95A53" w:rsidRDefault="00F95A53" w:rsidP="002D3CF4">
      <w:pPr>
        <w:widowControl w:val="0"/>
        <w:spacing w:after="0" w:line="240" w:lineRule="auto"/>
        <w:ind w:firstLine="709"/>
        <w:jc w:val="both"/>
        <w:rPr>
          <w:rFonts w:ascii="Times New Roman" w:eastAsia="Times New Roman" w:hAnsi="Times New Roman" w:cs="Times New Roman"/>
          <w:sz w:val="28"/>
          <w:szCs w:val="20"/>
          <w:lang w:eastAsia="ar-SA"/>
        </w:rPr>
      </w:pP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lastRenderedPageBreak/>
        <w:t>8.4. При ликвидации Школы денежные средства и иные объекты собс</w:t>
      </w:r>
      <w:r w:rsidRPr="002D3CF4">
        <w:rPr>
          <w:rFonts w:ascii="Times New Roman" w:eastAsia="Times New Roman" w:hAnsi="Times New Roman" w:cs="Times New Roman"/>
          <w:sz w:val="28"/>
          <w:szCs w:val="20"/>
          <w:lang w:eastAsia="ar-SA"/>
        </w:rPr>
        <w:t>т</w:t>
      </w:r>
      <w:r w:rsidRPr="002D3CF4">
        <w:rPr>
          <w:rFonts w:ascii="Times New Roman" w:eastAsia="Times New Roman" w:hAnsi="Times New Roman" w:cs="Times New Roman"/>
          <w:sz w:val="28"/>
          <w:szCs w:val="20"/>
          <w:lang w:eastAsia="ar-SA"/>
        </w:rPr>
        <w:t>венности за вычетом платежей по покрытию обязательств  направляются на ц</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ли развития образования города Смоленска.</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8.5. Имущество Школы, оставшееся после удовлетворения требований кредиторов, а также имущество, на которое в соответствии с федеральным з</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коном не может быть обращено взыскание по обязательствам Школы, перед</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ется ликвидационной комиссией Учредителю.</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8.6. При ликвидации Школы её документы (управленческие, финансово-хозяйственные, по личному составу обучающихся и работников и другие) в у</w:t>
      </w:r>
      <w:r w:rsidRPr="002D3CF4">
        <w:rPr>
          <w:rFonts w:ascii="Times New Roman" w:eastAsia="Times New Roman" w:hAnsi="Times New Roman" w:cs="Times New Roman"/>
          <w:sz w:val="28"/>
          <w:szCs w:val="20"/>
          <w:lang w:eastAsia="ar-SA"/>
        </w:rPr>
        <w:t>с</w:t>
      </w:r>
      <w:r w:rsidRPr="002D3CF4">
        <w:rPr>
          <w:rFonts w:ascii="Times New Roman" w:eastAsia="Times New Roman" w:hAnsi="Times New Roman" w:cs="Times New Roman"/>
          <w:sz w:val="28"/>
          <w:szCs w:val="20"/>
          <w:lang w:eastAsia="ar-SA"/>
        </w:rPr>
        <w:t>тановленном порядке сдаются на государственное хранение в архив, а при р</w:t>
      </w:r>
      <w:r w:rsidRPr="002D3CF4">
        <w:rPr>
          <w:rFonts w:ascii="Times New Roman" w:eastAsia="Times New Roman" w:hAnsi="Times New Roman" w:cs="Times New Roman"/>
          <w:sz w:val="28"/>
          <w:szCs w:val="20"/>
          <w:lang w:eastAsia="ar-SA"/>
        </w:rPr>
        <w:t>е</w:t>
      </w:r>
      <w:r w:rsidRPr="002D3CF4">
        <w:rPr>
          <w:rFonts w:ascii="Times New Roman" w:eastAsia="Times New Roman" w:hAnsi="Times New Roman" w:cs="Times New Roman"/>
          <w:sz w:val="28"/>
          <w:szCs w:val="20"/>
          <w:lang w:eastAsia="ar-SA"/>
        </w:rPr>
        <w:t>организации передаются правопреемнику.</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8.7.  Ликвидация Школы считается завершённой, а Школа прекратившей свою деятельность после внесения об этом записи в Единый государственный реестр юридических лиц.</w:t>
      </w:r>
    </w:p>
    <w:p w:rsidR="002D3CF4" w:rsidRPr="002D3CF4" w:rsidRDefault="002D3CF4" w:rsidP="002D3C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D3CF4">
        <w:rPr>
          <w:rFonts w:ascii="Times New Roman" w:eastAsia="Times New Roman" w:hAnsi="Times New Roman" w:cs="Times New Roman"/>
          <w:sz w:val="28"/>
          <w:szCs w:val="28"/>
          <w:lang w:eastAsia="ru-RU"/>
        </w:rPr>
        <w:t>8.8. При реорганизации Школы уволенным работникам гарантируется с</w:t>
      </w:r>
      <w:r w:rsidRPr="002D3CF4">
        <w:rPr>
          <w:rFonts w:ascii="Times New Roman" w:eastAsia="Times New Roman" w:hAnsi="Times New Roman" w:cs="Times New Roman"/>
          <w:sz w:val="28"/>
          <w:szCs w:val="28"/>
          <w:lang w:eastAsia="ru-RU"/>
        </w:rPr>
        <w:t>о</w:t>
      </w:r>
      <w:r w:rsidRPr="002D3CF4">
        <w:rPr>
          <w:rFonts w:ascii="Times New Roman" w:eastAsia="Times New Roman" w:hAnsi="Times New Roman" w:cs="Times New Roman"/>
          <w:sz w:val="28"/>
          <w:szCs w:val="28"/>
          <w:lang w:eastAsia="ru-RU"/>
        </w:rPr>
        <w:t>блюдение их прав  в соответствии с законодательством Российской Федерации.</w:t>
      </w: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0"/>
          <w:lang w:eastAsia="ar-SA"/>
        </w:rPr>
      </w:pPr>
      <w:r w:rsidRPr="002D3CF4">
        <w:rPr>
          <w:rFonts w:ascii="Times New Roman" w:eastAsia="Times New Roman" w:hAnsi="Times New Roman" w:cs="Times New Roman"/>
          <w:sz w:val="28"/>
          <w:szCs w:val="20"/>
          <w:lang w:eastAsia="ar-SA"/>
        </w:rPr>
        <w:t>Ликвидация Школы является основанием для  прекращения с работник</w:t>
      </w:r>
      <w:r w:rsidRPr="002D3CF4">
        <w:rPr>
          <w:rFonts w:ascii="Times New Roman" w:eastAsia="Times New Roman" w:hAnsi="Times New Roman" w:cs="Times New Roman"/>
          <w:sz w:val="28"/>
          <w:szCs w:val="20"/>
          <w:lang w:eastAsia="ar-SA"/>
        </w:rPr>
        <w:t>а</w:t>
      </w:r>
      <w:r w:rsidRPr="002D3CF4">
        <w:rPr>
          <w:rFonts w:ascii="Times New Roman" w:eastAsia="Times New Roman" w:hAnsi="Times New Roman" w:cs="Times New Roman"/>
          <w:sz w:val="28"/>
          <w:szCs w:val="20"/>
          <w:lang w:eastAsia="ar-SA"/>
        </w:rPr>
        <w:t>ми трудовых отношений, с соблюдением предусмотренных гарантий для них, в соответствии с трудовым законодательством.</w:t>
      </w:r>
    </w:p>
    <w:p w:rsidR="002D3CF4" w:rsidRPr="002D3CF4" w:rsidRDefault="002D3CF4" w:rsidP="00F95A53">
      <w:pPr>
        <w:tabs>
          <w:tab w:val="left" w:pos="1276"/>
        </w:tabs>
        <w:spacing w:after="0" w:line="240" w:lineRule="auto"/>
        <w:ind w:firstLine="720"/>
        <w:jc w:val="both"/>
        <w:rPr>
          <w:rFonts w:ascii="Times New Roman" w:eastAsia="Times New Roman" w:hAnsi="Times New Roman" w:cs="Times New Roman"/>
          <w:sz w:val="28"/>
          <w:szCs w:val="28"/>
          <w:lang w:eastAsia="ar-SA"/>
        </w:rPr>
      </w:pPr>
      <w:r w:rsidRPr="002D3CF4">
        <w:rPr>
          <w:rFonts w:ascii="Times New Roman" w:eastAsia="Times New Roman" w:hAnsi="Times New Roman" w:cs="Times New Roman"/>
          <w:sz w:val="28"/>
          <w:szCs w:val="20"/>
          <w:lang w:eastAsia="ar-SA"/>
        </w:rPr>
        <w:t xml:space="preserve">8.9. </w:t>
      </w:r>
      <w:r w:rsidRPr="002D3CF4">
        <w:rPr>
          <w:rFonts w:ascii="Times New Roman" w:eastAsia="Times New Roman" w:hAnsi="Times New Roman" w:cs="Times New Roman"/>
          <w:sz w:val="28"/>
          <w:szCs w:val="28"/>
          <w:lang w:eastAsia="ar-SA"/>
        </w:rPr>
        <w:t xml:space="preserve">Изменения  </w:t>
      </w:r>
      <w:r w:rsidR="00F95A53">
        <w:rPr>
          <w:rFonts w:ascii="Times New Roman" w:eastAsia="Times New Roman" w:hAnsi="Times New Roman" w:cs="Times New Roman"/>
          <w:sz w:val="28"/>
          <w:szCs w:val="28"/>
          <w:lang w:eastAsia="ar-SA"/>
        </w:rPr>
        <w:t>в</w:t>
      </w:r>
      <w:r w:rsidRPr="002D3CF4">
        <w:rPr>
          <w:rFonts w:ascii="Times New Roman" w:eastAsia="Times New Roman" w:hAnsi="Times New Roman" w:cs="Times New Roman"/>
          <w:sz w:val="28"/>
          <w:szCs w:val="28"/>
          <w:lang w:eastAsia="ar-SA"/>
        </w:rPr>
        <w:t xml:space="preserve"> Устав Школы, новая редакция Устава принимаются общим собранием Школы и утверждаются Учредителем. Внесенные в Устав изменения, новая редакция Устава регистрируются в порядке, установленном законодательством Российской Федерации.</w:t>
      </w:r>
    </w:p>
    <w:p w:rsidR="002D3CF4" w:rsidRPr="002D3CF4" w:rsidRDefault="002D3CF4" w:rsidP="002D3CF4">
      <w:pPr>
        <w:shd w:val="clear" w:color="auto" w:fill="FFFFFF"/>
        <w:spacing w:after="0" w:line="240" w:lineRule="auto"/>
        <w:rPr>
          <w:rFonts w:ascii="Times New Roman" w:eastAsia="Times New Roman" w:hAnsi="Times New Roman" w:cs="Times New Roman"/>
          <w:b/>
          <w:color w:val="000000"/>
          <w:sz w:val="28"/>
          <w:szCs w:val="28"/>
          <w:lang w:eastAsia="ar-SA"/>
        </w:rPr>
      </w:pPr>
    </w:p>
    <w:p w:rsidR="002D3CF4" w:rsidRPr="002D3CF4" w:rsidRDefault="002D3CF4" w:rsidP="002D3CF4">
      <w:pPr>
        <w:widowControl w:val="0"/>
        <w:spacing w:after="0" w:line="240" w:lineRule="auto"/>
        <w:ind w:firstLine="720"/>
        <w:jc w:val="both"/>
        <w:rPr>
          <w:rFonts w:ascii="Times New Roman" w:eastAsia="Times New Roman" w:hAnsi="Times New Roman" w:cs="Times New Roman"/>
          <w:bCs/>
          <w:sz w:val="28"/>
          <w:szCs w:val="20"/>
          <w:lang w:eastAsia="ar-SA"/>
        </w:rPr>
      </w:pPr>
    </w:p>
    <w:p w:rsidR="002D3CF4" w:rsidRPr="002D3CF4" w:rsidRDefault="002D3CF4" w:rsidP="002D3CF4">
      <w:pPr>
        <w:widowControl w:val="0"/>
        <w:spacing w:after="0" w:line="240" w:lineRule="auto"/>
        <w:ind w:firstLine="709"/>
        <w:jc w:val="both"/>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jc w:val="both"/>
        <w:rPr>
          <w:rFonts w:ascii="Times New Roman" w:eastAsia="Times New Roman" w:hAnsi="Times New Roman" w:cs="Times New Roman"/>
          <w:sz w:val="20"/>
          <w:szCs w:val="20"/>
          <w:lang w:eastAsia="ar-SA"/>
        </w:rPr>
      </w:pPr>
    </w:p>
    <w:p w:rsidR="002D3CF4" w:rsidRPr="002D3CF4" w:rsidRDefault="002D3CF4" w:rsidP="002D3CF4">
      <w:pPr>
        <w:widowControl w:val="0"/>
        <w:spacing w:after="0" w:line="240" w:lineRule="auto"/>
        <w:jc w:val="both"/>
        <w:rPr>
          <w:rFonts w:ascii="Times New Roman" w:eastAsia="Times New Roman" w:hAnsi="Times New Roman" w:cs="Times New Roman"/>
          <w:sz w:val="20"/>
          <w:szCs w:val="20"/>
          <w:lang w:eastAsia="ar-SA"/>
        </w:rPr>
      </w:pPr>
    </w:p>
    <w:p w:rsidR="002D3CF4" w:rsidRPr="002D3CF4" w:rsidRDefault="002D3CF4" w:rsidP="002D3CF4">
      <w:pPr>
        <w:widowControl w:val="0"/>
        <w:tabs>
          <w:tab w:val="left" w:pos="709"/>
        </w:tabs>
        <w:spacing w:after="0" w:line="240" w:lineRule="auto"/>
        <w:jc w:val="both"/>
        <w:rPr>
          <w:rFonts w:ascii="Times New Roman" w:eastAsia="Times New Roman" w:hAnsi="Times New Roman" w:cs="Times New Roman"/>
          <w:sz w:val="28"/>
          <w:szCs w:val="28"/>
          <w:lang w:eastAsia="ar-SA"/>
        </w:rPr>
      </w:pPr>
    </w:p>
    <w:p w:rsidR="002D3CF4" w:rsidRPr="002D3CF4" w:rsidRDefault="002D3CF4" w:rsidP="002D3CF4">
      <w:pPr>
        <w:widowControl w:val="0"/>
        <w:spacing w:after="0" w:line="240" w:lineRule="auto"/>
        <w:ind w:right="-1"/>
        <w:jc w:val="both"/>
        <w:rPr>
          <w:rFonts w:ascii="Times New Roman" w:eastAsia="Times New Roman" w:hAnsi="Times New Roman" w:cs="Times New Roman"/>
          <w:sz w:val="20"/>
          <w:szCs w:val="20"/>
          <w:lang w:eastAsia="ar-SA"/>
        </w:rPr>
      </w:pPr>
    </w:p>
    <w:p w:rsidR="00C264D2" w:rsidRDefault="00C264D2"/>
    <w:sectPr w:rsidR="00C264D2" w:rsidSect="00A66821">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077" w:left="1701" w:header="567"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65D" w:rsidRDefault="000E065D">
      <w:pPr>
        <w:spacing w:after="0" w:line="240" w:lineRule="auto"/>
      </w:pPr>
      <w:r>
        <w:separator/>
      </w:r>
    </w:p>
  </w:endnote>
  <w:endnote w:type="continuationSeparator" w:id="0">
    <w:p w:rsidR="000E065D" w:rsidRDefault="000E06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OpenSymbol">
    <w:altName w:val="Courier New"/>
    <w:charset w:val="00"/>
    <w:family w:val="auto"/>
    <w:pitch w:val="variable"/>
    <w:sig w:usb0="00000003" w:usb1="1001ECEA" w:usb2="00000000" w:usb3="00000000" w:csb0="00000001"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NSimSun">
    <w:charset w:val="86"/>
    <w:family w:val="modern"/>
    <w:pitch w:val="fixed"/>
    <w:sig w:usb0="00000003" w:usb1="288F0000" w:usb2="00000016" w:usb3="00000000" w:csb0="00040001" w:csb1="00000000"/>
  </w:font>
  <w:font w:name="Tahoma">
    <w:panose1 w:val="020B0604030504040204"/>
    <w:charset w:val="CC"/>
    <w:family w:val="swiss"/>
    <w:pitch w:val="variable"/>
    <w:sig w:usb0="61002A87" w:usb1="80000000" w:usb2="00000008" w:usb3="00000000" w:csb0="0001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65D" w:rsidRDefault="000E065D">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65D" w:rsidRDefault="000E065D">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65D" w:rsidRDefault="000E065D"/>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65D" w:rsidRDefault="000E065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65D" w:rsidRDefault="000E065D"/>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65D" w:rsidRDefault="000E065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65D" w:rsidRDefault="000E065D">
      <w:pPr>
        <w:spacing w:after="0" w:line="240" w:lineRule="auto"/>
      </w:pPr>
      <w:r>
        <w:separator/>
      </w:r>
    </w:p>
  </w:footnote>
  <w:footnote w:type="continuationSeparator" w:id="0">
    <w:p w:rsidR="000E065D" w:rsidRDefault="000E06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65D" w:rsidRDefault="000E065D">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65D" w:rsidRDefault="000E065D">
    <w:pPr>
      <w:pStyle w:val="af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65D" w:rsidRDefault="000E065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65D" w:rsidRDefault="009B14F9">
    <w:pPr>
      <w:pStyle w:val="af0"/>
    </w:pPr>
    <w:r>
      <w:rPr>
        <w:noProof/>
        <w:lang w:eastAsia="ru-RU"/>
      </w:rPr>
      <w:pict>
        <v:shapetype id="_x0000_t202" coordsize="21600,21600" o:spt="202" path="m,l,21600r21600,l21600,xe">
          <v:stroke joinstyle="miter"/>
          <v:path gradientshapeok="t" o:connecttype="rect"/>
        </v:shapetype>
        <v:shape id="Поле 2" o:spid="_x0000_s4098" type="#_x0000_t202" style="position:absolute;margin-left:0;margin-top:.05pt;width:69.25pt;height:11.5pt;z-index:25166028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" stroked="f">
          <v:fill opacity="0"/>
          <v:textbox inset="0,0,0,0">
            <w:txbxContent>
              <w:p w:rsidR="000E065D" w:rsidRDefault="009B14F9">
                <w:pPr>
                  <w:pStyle w:val="af0"/>
                </w:pPr>
                <w:r>
                  <w:rPr>
                    <w:rStyle w:val="a3"/>
                  </w:rPr>
                  <w:fldChar w:fldCharType="begin"/>
                </w:r>
                <w:r w:rsidR="000E065D">
                  <w:rPr>
                    <w:rStyle w:val="a3"/>
                  </w:rPr>
                  <w:instrText xml:space="preserve"> PAGE </w:instrText>
                </w:r>
                <w:r>
                  <w:rPr>
                    <w:rStyle w:val="a3"/>
                  </w:rPr>
                  <w:fldChar w:fldCharType="separate"/>
                </w:r>
                <w:r w:rsidR="000E065D">
                  <w:rPr>
                    <w:rStyle w:val="a3"/>
                    <w:noProof/>
                  </w:rPr>
                  <w:t>32</w:t>
                </w:r>
                <w:r>
                  <w:rPr>
                    <w:rStyle w:val="a3"/>
                  </w:rPr>
                  <w:fldChar w:fldCharType="end"/>
                </w:r>
              </w:p>
            </w:txbxContent>
          </v:textbox>
          <w10:wrap type="square" side="largest" anchorx="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65D" w:rsidRDefault="009B14F9">
    <w:pPr>
      <w:pStyle w:val="af0"/>
    </w:pPr>
    <w:r>
      <w:rPr>
        <w:noProof/>
        <w:lang w:eastAsia="ru-RU"/>
      </w:rPr>
      <w:pict>
        <v:shapetype id="_x0000_t202" coordsize="21600,21600" o:spt="202" path="m,l,21600r21600,l21600,xe">
          <v:stroke joinstyle="miter"/>
          <v:path gradientshapeok="t" o:connecttype="rect"/>
        </v:shapetype>
        <v:shape id="Поле 1" o:spid="_x0000_s4097" type="#_x0000_t202" style="position:absolute;margin-left:0;margin-top:.05pt;width:69.25pt;height:11.5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" stroked="f">
          <v:fill opacity="0"/>
          <v:textbox inset="0,0,0,0">
            <w:txbxContent>
              <w:p w:rsidR="000E065D" w:rsidRDefault="009B14F9">
                <w:pPr>
                  <w:pStyle w:val="af0"/>
                </w:pPr>
                <w:r>
                  <w:rPr>
                    <w:rStyle w:val="a3"/>
                  </w:rPr>
                  <w:fldChar w:fldCharType="begin"/>
                </w:r>
                <w:r w:rsidR="000E065D">
                  <w:rPr>
                    <w:rStyle w:val="a3"/>
                  </w:rPr>
                  <w:instrText xml:space="preserve"> PAGE </w:instrText>
                </w:r>
                <w:r>
                  <w:rPr>
                    <w:rStyle w:val="a3"/>
                  </w:rPr>
                  <w:fldChar w:fldCharType="separate"/>
                </w:r>
                <w:r w:rsidR="00BE7F1F">
                  <w:rPr>
                    <w:rStyle w:val="a3"/>
                    <w:noProof/>
                  </w:rPr>
                  <w:t>34</w:t>
                </w:r>
                <w:r>
                  <w:rPr>
                    <w:rStyle w:val="a3"/>
                  </w:rPr>
                  <w:fldChar w:fldCharType="end"/>
                </w:r>
              </w:p>
            </w:txbxContent>
          </v:textbox>
          <w10:wrap type="square" side="largest" anchorx="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65D" w:rsidRDefault="000E065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4"/>
      <w:numFmt w:val="bullet"/>
      <w:lvlText w:val="-"/>
      <w:lvlJc w:val="left"/>
      <w:pPr>
        <w:tabs>
          <w:tab w:val="num" w:pos="1575"/>
        </w:tabs>
        <w:ind w:left="1575" w:hanging="360"/>
      </w:pPr>
      <w:rPr>
        <w:rFonts w:ascii="OpenSymbol" w:hAnsi="OpenSymbol"/>
      </w:rPr>
    </w:lvl>
  </w:abstractNum>
  <w:abstractNum w:abstractNumId="3">
    <w:nsid w:val="00000004"/>
    <w:multiLevelType w:val="multilevel"/>
    <w:tmpl w:val="00000004"/>
    <w:name w:val="WW8Num4"/>
    <w:lvl w:ilvl="0">
      <w:start w:val="2"/>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3840EE8"/>
    <w:multiLevelType w:val="multilevel"/>
    <w:tmpl w:val="3B1AD770"/>
    <w:lvl w:ilvl="0">
      <w:start w:val="1"/>
      <w:numFmt w:val="decimal"/>
      <w:lvlText w:val="%1."/>
      <w:lvlJc w:val="left"/>
      <w:pPr>
        <w:ind w:left="600" w:hanging="600"/>
      </w:pPr>
      <w:rPr>
        <w:rFonts w:hint="default"/>
      </w:rPr>
    </w:lvl>
    <w:lvl w:ilvl="1">
      <w:start w:val="1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6">
    <w:nsid w:val="10123DB2"/>
    <w:multiLevelType w:val="multilevel"/>
    <w:tmpl w:val="BAFE1FD0"/>
    <w:lvl w:ilvl="0">
      <w:start w:val="1"/>
      <w:numFmt w:val="decimal"/>
      <w:suff w:val="space"/>
      <w:lvlText w:val="%1."/>
      <w:lvlJc w:val="left"/>
      <w:pPr>
        <w:ind w:left="737" w:hanging="737"/>
      </w:pPr>
      <w:rPr>
        <w:rFonts w:hint="default"/>
        <w:sz w:val="28"/>
      </w:rPr>
    </w:lvl>
    <w:lvl w:ilvl="1">
      <w:start w:val="1"/>
      <w:numFmt w:val="decimal"/>
      <w:suff w:val="space"/>
      <w:lvlText w:val="%1.%2."/>
      <w:lvlJc w:val="left"/>
      <w:pPr>
        <w:ind w:left="0" w:firstLine="73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288285F"/>
    <w:multiLevelType w:val="singleLevel"/>
    <w:tmpl w:val="77906880"/>
    <w:lvl w:ilvl="0">
      <w:start w:val="12"/>
      <w:numFmt w:val="decimal"/>
      <w:lvlText w:val="1.%1."/>
      <w:legacy w:legacy="1" w:legacySpace="0" w:legacyIndent="855"/>
      <w:lvlJc w:val="left"/>
      <w:rPr>
        <w:rFonts w:ascii="Times New Roman" w:hAnsi="Times New Roman" w:cs="Times New Roman" w:hint="default"/>
        <w:sz w:val="28"/>
        <w:szCs w:val="28"/>
      </w:rPr>
    </w:lvl>
  </w:abstractNum>
  <w:abstractNum w:abstractNumId="8">
    <w:nsid w:val="288F2A7E"/>
    <w:multiLevelType w:val="singleLevel"/>
    <w:tmpl w:val="532C23A6"/>
    <w:lvl w:ilvl="0">
      <w:start w:val="1"/>
      <w:numFmt w:val="decimal"/>
      <w:lvlText w:val="2.%1."/>
      <w:legacy w:legacy="1" w:legacySpace="0" w:legacyIndent="720"/>
      <w:lvlJc w:val="left"/>
      <w:rPr>
        <w:rFonts w:ascii="Times New Roman" w:hAnsi="Times New Roman" w:cs="Times New Roman" w:hint="default"/>
        <w:i w:val="0"/>
      </w:rPr>
    </w:lvl>
  </w:abstractNum>
  <w:abstractNum w:abstractNumId="9">
    <w:nsid w:val="4E84592B"/>
    <w:multiLevelType w:val="multilevel"/>
    <w:tmpl w:val="FCD414FA"/>
    <w:lvl w:ilvl="0">
      <w:start w:val="1"/>
      <w:numFmt w:val="decimal"/>
      <w:lvlText w:val="%1."/>
      <w:lvlJc w:val="left"/>
      <w:pPr>
        <w:ind w:left="450" w:hanging="450"/>
      </w:pPr>
      <w:rPr>
        <w:rFonts w:hint="default"/>
      </w:rPr>
    </w:lvl>
    <w:lvl w:ilvl="1">
      <w:start w:val="8"/>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52942F64"/>
    <w:multiLevelType w:val="hybridMultilevel"/>
    <w:tmpl w:val="20EC3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B44F94"/>
    <w:multiLevelType w:val="multilevel"/>
    <w:tmpl w:val="614AEBE0"/>
    <w:lvl w:ilvl="0">
      <w:start w:val="3"/>
      <w:numFmt w:val="decimal"/>
      <w:lvlText w:val="%1."/>
      <w:lvlJc w:val="left"/>
      <w:pPr>
        <w:ind w:left="450" w:hanging="450"/>
      </w:pPr>
      <w:rPr>
        <w:rFonts w:hint="default"/>
      </w:rPr>
    </w:lvl>
    <w:lvl w:ilvl="1">
      <w:start w:val="8"/>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9"/>
  </w:num>
  <w:num w:numId="8">
    <w:abstractNumId w:val="10"/>
  </w:num>
  <w:num w:numId="9">
    <w:abstractNumId w:val="8"/>
  </w:num>
  <w:num w:numId="10">
    <w:abstractNumId w:val="11"/>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autoHyphenation/>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rsids>
    <w:rsidRoot w:val="002D3CF4"/>
    <w:rsid w:val="000073DC"/>
    <w:rsid w:val="00057BE6"/>
    <w:rsid w:val="00061B32"/>
    <w:rsid w:val="00086067"/>
    <w:rsid w:val="000C75E1"/>
    <w:rsid w:val="000E065D"/>
    <w:rsid w:val="000F7485"/>
    <w:rsid w:val="0010446D"/>
    <w:rsid w:val="00115BE4"/>
    <w:rsid w:val="0011656F"/>
    <w:rsid w:val="001C3906"/>
    <w:rsid w:val="00225E1F"/>
    <w:rsid w:val="0026132D"/>
    <w:rsid w:val="00274851"/>
    <w:rsid w:val="002C77D3"/>
    <w:rsid w:val="002D3CF4"/>
    <w:rsid w:val="003F5AD8"/>
    <w:rsid w:val="0045023F"/>
    <w:rsid w:val="00452389"/>
    <w:rsid w:val="004719D2"/>
    <w:rsid w:val="00501BAA"/>
    <w:rsid w:val="00543389"/>
    <w:rsid w:val="0056259B"/>
    <w:rsid w:val="005C7D8D"/>
    <w:rsid w:val="005D7D80"/>
    <w:rsid w:val="00676D50"/>
    <w:rsid w:val="00676E21"/>
    <w:rsid w:val="006E4690"/>
    <w:rsid w:val="00756B79"/>
    <w:rsid w:val="0076744E"/>
    <w:rsid w:val="007A2841"/>
    <w:rsid w:val="007D464D"/>
    <w:rsid w:val="0085267E"/>
    <w:rsid w:val="00863745"/>
    <w:rsid w:val="008A5FDF"/>
    <w:rsid w:val="008B1353"/>
    <w:rsid w:val="008D2873"/>
    <w:rsid w:val="00942AA4"/>
    <w:rsid w:val="00943A65"/>
    <w:rsid w:val="009612A6"/>
    <w:rsid w:val="009A5CE1"/>
    <w:rsid w:val="009B14F9"/>
    <w:rsid w:val="00A66821"/>
    <w:rsid w:val="00AA2889"/>
    <w:rsid w:val="00AB422F"/>
    <w:rsid w:val="00BA00FD"/>
    <w:rsid w:val="00BE7F1F"/>
    <w:rsid w:val="00C264D2"/>
    <w:rsid w:val="00C3059C"/>
    <w:rsid w:val="00C53004"/>
    <w:rsid w:val="00C62A5F"/>
    <w:rsid w:val="00C7070B"/>
    <w:rsid w:val="00C8311C"/>
    <w:rsid w:val="00CB7F15"/>
    <w:rsid w:val="00CF54F5"/>
    <w:rsid w:val="00D82DA6"/>
    <w:rsid w:val="00D86DC8"/>
    <w:rsid w:val="00D96322"/>
    <w:rsid w:val="00E31916"/>
    <w:rsid w:val="00E451BD"/>
    <w:rsid w:val="00E55179"/>
    <w:rsid w:val="00EA3AE9"/>
    <w:rsid w:val="00EE4023"/>
    <w:rsid w:val="00EF4325"/>
    <w:rsid w:val="00F2295D"/>
    <w:rsid w:val="00F33ABD"/>
    <w:rsid w:val="00F521C1"/>
    <w:rsid w:val="00F92925"/>
    <w:rsid w:val="00F95A53"/>
    <w:rsid w:val="00FF0756"/>
    <w:rsid w:val="00FF3B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841"/>
  </w:style>
  <w:style w:type="paragraph" w:styleId="1">
    <w:name w:val="heading 1"/>
    <w:basedOn w:val="a"/>
    <w:next w:val="a"/>
    <w:link w:val="10"/>
    <w:qFormat/>
    <w:rsid w:val="002D3CF4"/>
    <w:pPr>
      <w:keepNext/>
      <w:numPr>
        <w:numId w:val="1"/>
      </w:numPr>
      <w:spacing w:after="0" w:line="240" w:lineRule="auto"/>
      <w:jc w:val="center"/>
      <w:outlineLvl w:val="0"/>
    </w:pPr>
    <w:rPr>
      <w:rFonts w:ascii="Times New Roman" w:eastAsia="Times New Roman" w:hAnsi="Times New Roman" w:cs="Times New Roman"/>
      <w:b/>
      <w:sz w:val="32"/>
      <w:szCs w:val="20"/>
      <w:lang w:eastAsia="ar-SA"/>
    </w:rPr>
  </w:style>
  <w:style w:type="paragraph" w:styleId="2">
    <w:name w:val="heading 2"/>
    <w:basedOn w:val="a"/>
    <w:next w:val="a"/>
    <w:link w:val="20"/>
    <w:qFormat/>
    <w:rsid w:val="002D3CF4"/>
    <w:pPr>
      <w:keepNext/>
      <w:numPr>
        <w:ilvl w:val="1"/>
        <w:numId w:val="1"/>
      </w:numPr>
      <w:spacing w:after="0" w:line="240" w:lineRule="auto"/>
      <w:ind w:left="0" w:firstLine="567"/>
      <w:jc w:val="both"/>
      <w:outlineLvl w:val="1"/>
    </w:pPr>
    <w:rPr>
      <w:rFonts w:ascii="Times New Roman" w:eastAsia="Times New Roman" w:hAnsi="Times New Roman" w:cs="Times New Roman"/>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D3CF4"/>
    <w:rPr>
      <w:rFonts w:ascii="Times New Roman" w:eastAsia="Times New Roman" w:hAnsi="Times New Roman" w:cs="Times New Roman"/>
      <w:b/>
      <w:sz w:val="32"/>
      <w:szCs w:val="20"/>
      <w:lang w:eastAsia="ar-SA"/>
    </w:rPr>
  </w:style>
  <w:style w:type="character" w:customStyle="1" w:styleId="20">
    <w:name w:val="Заголовок 2 Знак"/>
    <w:basedOn w:val="a0"/>
    <w:link w:val="2"/>
    <w:rsid w:val="002D3CF4"/>
    <w:rPr>
      <w:rFonts w:ascii="Times New Roman" w:eastAsia="Times New Roman" w:hAnsi="Times New Roman" w:cs="Times New Roman"/>
      <w:sz w:val="32"/>
      <w:szCs w:val="20"/>
      <w:lang w:eastAsia="ar-SA"/>
    </w:rPr>
  </w:style>
  <w:style w:type="numbering" w:customStyle="1" w:styleId="11">
    <w:name w:val="Нет списка1"/>
    <w:next w:val="a2"/>
    <w:semiHidden/>
    <w:rsid w:val="002D3CF4"/>
  </w:style>
  <w:style w:type="character" w:customStyle="1" w:styleId="WW8Num3z0">
    <w:name w:val="WW8Num3z0"/>
    <w:rsid w:val="002D3CF4"/>
    <w:rPr>
      <w:rFonts w:ascii="OpenSymbol" w:hAnsi="OpenSymbol"/>
    </w:rPr>
  </w:style>
  <w:style w:type="character" w:customStyle="1" w:styleId="100">
    <w:name w:val="Основной шрифт абзаца10"/>
    <w:rsid w:val="002D3CF4"/>
  </w:style>
  <w:style w:type="character" w:customStyle="1" w:styleId="9">
    <w:name w:val="Основной шрифт абзаца9"/>
    <w:rsid w:val="002D3CF4"/>
  </w:style>
  <w:style w:type="character" w:customStyle="1" w:styleId="Absatz-Standardschriftart">
    <w:name w:val="Absatz-Standardschriftart"/>
    <w:rsid w:val="002D3CF4"/>
  </w:style>
  <w:style w:type="character" w:customStyle="1" w:styleId="8">
    <w:name w:val="Основной шрифт абзаца8"/>
    <w:rsid w:val="002D3CF4"/>
  </w:style>
  <w:style w:type="character" w:customStyle="1" w:styleId="7">
    <w:name w:val="Основной шрифт абзаца7"/>
    <w:rsid w:val="002D3CF4"/>
  </w:style>
  <w:style w:type="character" w:customStyle="1" w:styleId="WW-Absatz-Standardschriftart">
    <w:name w:val="WW-Absatz-Standardschriftart"/>
    <w:rsid w:val="002D3CF4"/>
  </w:style>
  <w:style w:type="character" w:customStyle="1" w:styleId="WW8Num6z1">
    <w:name w:val="WW8Num6z1"/>
    <w:rsid w:val="002D3CF4"/>
    <w:rPr>
      <w:color w:val="auto"/>
      <w:sz w:val="28"/>
      <w:szCs w:val="28"/>
    </w:rPr>
  </w:style>
  <w:style w:type="character" w:customStyle="1" w:styleId="WW-Absatz-Standardschriftart1">
    <w:name w:val="WW-Absatz-Standardschriftart1"/>
    <w:rsid w:val="002D3CF4"/>
  </w:style>
  <w:style w:type="character" w:customStyle="1" w:styleId="WW8Num4z0">
    <w:name w:val="WW8Num4z0"/>
    <w:rsid w:val="002D3CF4"/>
    <w:rPr>
      <w:rFonts w:ascii="OpenSymbol" w:hAnsi="OpenSymbol"/>
    </w:rPr>
  </w:style>
  <w:style w:type="character" w:customStyle="1" w:styleId="WW8Num5z0">
    <w:name w:val="WW8Num5z0"/>
    <w:rsid w:val="002D3CF4"/>
    <w:rPr>
      <w:rFonts w:ascii="Symbol" w:hAnsi="Symbol" w:cs="OpenSymbol"/>
    </w:rPr>
  </w:style>
  <w:style w:type="character" w:customStyle="1" w:styleId="WW8Num6z0">
    <w:name w:val="WW8Num6z0"/>
    <w:rsid w:val="002D3CF4"/>
    <w:rPr>
      <w:rFonts w:ascii="Symbol" w:hAnsi="Symbol"/>
    </w:rPr>
  </w:style>
  <w:style w:type="character" w:customStyle="1" w:styleId="WW8Num8z0">
    <w:name w:val="WW8Num8z0"/>
    <w:rsid w:val="002D3CF4"/>
    <w:rPr>
      <w:rFonts w:ascii="Symbol" w:hAnsi="Symbol"/>
    </w:rPr>
  </w:style>
  <w:style w:type="character" w:customStyle="1" w:styleId="WW8Num12z0">
    <w:name w:val="WW8Num12z0"/>
    <w:rsid w:val="002D3CF4"/>
    <w:rPr>
      <w:rFonts w:ascii="Symbol" w:hAnsi="Symbol" w:cs="OpenSymbol"/>
    </w:rPr>
  </w:style>
  <w:style w:type="character" w:customStyle="1" w:styleId="WW8Num14z0">
    <w:name w:val="WW8Num14z0"/>
    <w:rsid w:val="002D3CF4"/>
    <w:rPr>
      <w:rFonts w:ascii="Symbol" w:hAnsi="Symbol" w:cs="OpenSymbol"/>
    </w:rPr>
  </w:style>
  <w:style w:type="character" w:customStyle="1" w:styleId="WW8Num15z1">
    <w:name w:val="WW8Num15z1"/>
    <w:rsid w:val="002D3CF4"/>
    <w:rPr>
      <w:color w:val="auto"/>
      <w:sz w:val="28"/>
      <w:szCs w:val="28"/>
    </w:rPr>
  </w:style>
  <w:style w:type="character" w:customStyle="1" w:styleId="6">
    <w:name w:val="Основной шрифт абзаца6"/>
    <w:rsid w:val="002D3CF4"/>
  </w:style>
  <w:style w:type="character" w:customStyle="1" w:styleId="WW-Absatz-Standardschriftart11">
    <w:name w:val="WW-Absatz-Standardschriftart11"/>
    <w:rsid w:val="002D3CF4"/>
  </w:style>
  <w:style w:type="character" w:customStyle="1" w:styleId="WW8Num15z0">
    <w:name w:val="WW8Num15z0"/>
    <w:rsid w:val="002D3CF4"/>
    <w:rPr>
      <w:rFonts w:ascii="Symbol" w:hAnsi="Symbol" w:cs="OpenSymbol"/>
    </w:rPr>
  </w:style>
  <w:style w:type="character" w:customStyle="1" w:styleId="WW-Absatz-Standardschriftart111">
    <w:name w:val="WW-Absatz-Standardschriftart111"/>
    <w:rsid w:val="002D3CF4"/>
  </w:style>
  <w:style w:type="character" w:customStyle="1" w:styleId="WW-Absatz-Standardschriftart1111">
    <w:name w:val="WW-Absatz-Standardschriftart1111"/>
    <w:rsid w:val="002D3CF4"/>
  </w:style>
  <w:style w:type="character" w:customStyle="1" w:styleId="5">
    <w:name w:val="Основной шрифт абзаца5"/>
    <w:rsid w:val="002D3CF4"/>
  </w:style>
  <w:style w:type="character" w:customStyle="1" w:styleId="4">
    <w:name w:val="Основной шрифт абзаца4"/>
    <w:rsid w:val="002D3CF4"/>
  </w:style>
  <w:style w:type="character" w:customStyle="1" w:styleId="WW-Absatz-Standardschriftart11111">
    <w:name w:val="WW-Absatz-Standardschriftart11111"/>
    <w:rsid w:val="002D3CF4"/>
  </w:style>
  <w:style w:type="character" w:customStyle="1" w:styleId="WW-Absatz-Standardschriftart111111">
    <w:name w:val="WW-Absatz-Standardschriftart111111"/>
    <w:rsid w:val="002D3CF4"/>
  </w:style>
  <w:style w:type="character" w:customStyle="1" w:styleId="3">
    <w:name w:val="Основной шрифт абзаца3"/>
    <w:rsid w:val="002D3CF4"/>
  </w:style>
  <w:style w:type="character" w:customStyle="1" w:styleId="21">
    <w:name w:val="Основной шрифт абзаца2"/>
    <w:rsid w:val="002D3CF4"/>
  </w:style>
  <w:style w:type="character" w:customStyle="1" w:styleId="WW-Absatz-Standardschriftart1111111">
    <w:name w:val="WW-Absatz-Standardschriftart1111111"/>
    <w:rsid w:val="002D3CF4"/>
  </w:style>
  <w:style w:type="character" w:customStyle="1" w:styleId="WW-Absatz-Standardschriftart11111111">
    <w:name w:val="WW-Absatz-Standardschriftart11111111"/>
    <w:rsid w:val="002D3CF4"/>
  </w:style>
  <w:style w:type="character" w:customStyle="1" w:styleId="WW8Num2z1">
    <w:name w:val="WW8Num2z1"/>
    <w:rsid w:val="002D3CF4"/>
    <w:rPr>
      <w:rFonts w:ascii="Courier New" w:hAnsi="Courier New" w:cs="Courier New"/>
    </w:rPr>
  </w:style>
  <w:style w:type="character" w:customStyle="1" w:styleId="WW8Num2z2">
    <w:name w:val="WW8Num2z2"/>
    <w:rsid w:val="002D3CF4"/>
    <w:rPr>
      <w:rFonts w:ascii="Wingdings" w:hAnsi="Wingdings"/>
    </w:rPr>
  </w:style>
  <w:style w:type="character" w:customStyle="1" w:styleId="WW8Num2z3">
    <w:name w:val="WW8Num2z3"/>
    <w:rsid w:val="002D3CF4"/>
    <w:rPr>
      <w:rFonts w:ascii="Symbol" w:hAnsi="Symbol"/>
    </w:rPr>
  </w:style>
  <w:style w:type="character" w:customStyle="1" w:styleId="WW8Num3z1">
    <w:name w:val="WW8Num3z1"/>
    <w:rsid w:val="002D3CF4"/>
    <w:rPr>
      <w:rFonts w:ascii="Courier New" w:hAnsi="Courier New" w:cs="Courier New"/>
    </w:rPr>
  </w:style>
  <w:style w:type="character" w:customStyle="1" w:styleId="WW8Num3z2">
    <w:name w:val="WW8Num3z2"/>
    <w:rsid w:val="002D3CF4"/>
    <w:rPr>
      <w:rFonts w:ascii="Wingdings" w:hAnsi="Wingdings"/>
    </w:rPr>
  </w:style>
  <w:style w:type="character" w:customStyle="1" w:styleId="WW8Num3z3">
    <w:name w:val="WW8Num3z3"/>
    <w:rsid w:val="002D3CF4"/>
    <w:rPr>
      <w:rFonts w:ascii="Symbol" w:hAnsi="Symbol"/>
    </w:rPr>
  </w:style>
  <w:style w:type="character" w:customStyle="1" w:styleId="WW8Num8z1">
    <w:name w:val="WW8Num8z1"/>
    <w:rsid w:val="002D3CF4"/>
    <w:rPr>
      <w:rFonts w:ascii="Courier New" w:hAnsi="Courier New" w:cs="Courier New"/>
    </w:rPr>
  </w:style>
  <w:style w:type="character" w:customStyle="1" w:styleId="WW8Num8z2">
    <w:name w:val="WW8Num8z2"/>
    <w:rsid w:val="002D3CF4"/>
    <w:rPr>
      <w:rFonts w:ascii="Wingdings" w:hAnsi="Wingdings"/>
    </w:rPr>
  </w:style>
  <w:style w:type="character" w:customStyle="1" w:styleId="WW8Num9z0">
    <w:name w:val="WW8Num9z0"/>
    <w:rsid w:val="002D3CF4"/>
    <w:rPr>
      <w:rFonts w:ascii="Times New Roman" w:eastAsia="Times New Roman" w:hAnsi="Times New Roman" w:cs="Times New Roman"/>
    </w:rPr>
  </w:style>
  <w:style w:type="character" w:customStyle="1" w:styleId="WW8Num9z1">
    <w:name w:val="WW8Num9z1"/>
    <w:rsid w:val="002D3CF4"/>
    <w:rPr>
      <w:rFonts w:ascii="Courier New" w:hAnsi="Courier New"/>
    </w:rPr>
  </w:style>
  <w:style w:type="character" w:customStyle="1" w:styleId="WW8Num9z2">
    <w:name w:val="WW8Num9z2"/>
    <w:rsid w:val="002D3CF4"/>
    <w:rPr>
      <w:rFonts w:ascii="Wingdings" w:hAnsi="Wingdings"/>
    </w:rPr>
  </w:style>
  <w:style w:type="character" w:customStyle="1" w:styleId="WW8Num9z3">
    <w:name w:val="WW8Num9z3"/>
    <w:rsid w:val="002D3CF4"/>
    <w:rPr>
      <w:rFonts w:ascii="Symbol" w:hAnsi="Symbol"/>
    </w:rPr>
  </w:style>
  <w:style w:type="character" w:customStyle="1" w:styleId="WW8Num18z1">
    <w:name w:val="WW8Num18z1"/>
    <w:rsid w:val="002D3CF4"/>
    <w:rPr>
      <w:rFonts w:ascii="Courier New" w:hAnsi="Courier New"/>
    </w:rPr>
  </w:style>
  <w:style w:type="character" w:customStyle="1" w:styleId="WW8Num18z2">
    <w:name w:val="WW8Num18z2"/>
    <w:rsid w:val="002D3CF4"/>
    <w:rPr>
      <w:rFonts w:ascii="Wingdings" w:hAnsi="Wingdings"/>
    </w:rPr>
  </w:style>
  <w:style w:type="character" w:customStyle="1" w:styleId="WW8Num18z3">
    <w:name w:val="WW8Num18z3"/>
    <w:rsid w:val="002D3CF4"/>
    <w:rPr>
      <w:rFonts w:ascii="Symbol" w:hAnsi="Symbol"/>
    </w:rPr>
  </w:style>
  <w:style w:type="character" w:customStyle="1" w:styleId="WW8Num19z1">
    <w:name w:val="WW8Num19z1"/>
    <w:rsid w:val="002D3CF4"/>
    <w:rPr>
      <w:rFonts w:ascii="Courier New" w:hAnsi="Courier New" w:cs="Courier New"/>
    </w:rPr>
  </w:style>
  <w:style w:type="character" w:customStyle="1" w:styleId="WW8Num19z2">
    <w:name w:val="WW8Num19z2"/>
    <w:rsid w:val="002D3CF4"/>
    <w:rPr>
      <w:rFonts w:ascii="Wingdings" w:hAnsi="Wingdings"/>
    </w:rPr>
  </w:style>
  <w:style w:type="character" w:customStyle="1" w:styleId="WW8Num19z3">
    <w:name w:val="WW8Num19z3"/>
    <w:rsid w:val="002D3CF4"/>
    <w:rPr>
      <w:rFonts w:ascii="Symbol" w:hAnsi="Symbol"/>
    </w:rPr>
  </w:style>
  <w:style w:type="character" w:customStyle="1" w:styleId="12">
    <w:name w:val="Основной шрифт абзаца1"/>
    <w:rsid w:val="002D3CF4"/>
  </w:style>
  <w:style w:type="character" w:styleId="a3">
    <w:name w:val="page number"/>
    <w:basedOn w:val="12"/>
    <w:rsid w:val="002D3CF4"/>
  </w:style>
  <w:style w:type="character" w:customStyle="1" w:styleId="a4">
    <w:name w:val="Верхний колонтитул Знак"/>
    <w:basedOn w:val="4"/>
    <w:rsid w:val="002D3CF4"/>
  </w:style>
  <w:style w:type="character" w:customStyle="1" w:styleId="a5">
    <w:name w:val="Цветовое выделение"/>
    <w:rsid w:val="002D3CF4"/>
    <w:rPr>
      <w:b/>
      <w:bCs/>
      <w:color w:val="000080"/>
    </w:rPr>
  </w:style>
  <w:style w:type="character" w:customStyle="1" w:styleId="a6">
    <w:name w:val="Гипертекстовая ссылка"/>
    <w:rsid w:val="002D3CF4"/>
    <w:rPr>
      <w:b/>
      <w:bCs/>
      <w:color w:val="008000"/>
    </w:rPr>
  </w:style>
  <w:style w:type="character" w:styleId="a7">
    <w:name w:val="Strong"/>
    <w:qFormat/>
    <w:rsid w:val="002D3CF4"/>
    <w:rPr>
      <w:b/>
      <w:bCs/>
    </w:rPr>
  </w:style>
  <w:style w:type="character" w:customStyle="1" w:styleId="a8">
    <w:name w:val="Маркеры списка"/>
    <w:rsid w:val="002D3CF4"/>
    <w:rPr>
      <w:rFonts w:ascii="OpenSymbol" w:eastAsia="OpenSymbol" w:hAnsi="OpenSymbol" w:cs="OpenSymbol"/>
    </w:rPr>
  </w:style>
  <w:style w:type="character" w:customStyle="1" w:styleId="a9">
    <w:name w:val="Символ нумерации"/>
    <w:rsid w:val="002D3CF4"/>
  </w:style>
  <w:style w:type="paragraph" w:customStyle="1" w:styleId="aa">
    <w:name w:val="Заголовок"/>
    <w:basedOn w:val="a"/>
    <w:next w:val="ab"/>
    <w:rsid w:val="002D3CF4"/>
    <w:pPr>
      <w:keepNext/>
      <w:spacing w:before="240" w:after="120" w:line="240" w:lineRule="auto"/>
    </w:pPr>
    <w:rPr>
      <w:rFonts w:ascii="Arial" w:eastAsia="Lucida Sans Unicode" w:hAnsi="Arial" w:cs="Mangal"/>
      <w:sz w:val="28"/>
      <w:szCs w:val="28"/>
      <w:lang w:eastAsia="ar-SA"/>
    </w:rPr>
  </w:style>
  <w:style w:type="paragraph" w:styleId="ab">
    <w:name w:val="Body Text"/>
    <w:basedOn w:val="a"/>
    <w:link w:val="ac"/>
    <w:rsid w:val="002D3CF4"/>
    <w:pPr>
      <w:spacing w:after="0" w:line="240" w:lineRule="auto"/>
      <w:jc w:val="both"/>
    </w:pPr>
    <w:rPr>
      <w:rFonts w:ascii="Times New Roman" w:eastAsia="Times New Roman" w:hAnsi="Times New Roman" w:cs="Times New Roman"/>
      <w:sz w:val="28"/>
      <w:szCs w:val="20"/>
      <w:lang w:eastAsia="ar-SA"/>
    </w:rPr>
  </w:style>
  <w:style w:type="character" w:customStyle="1" w:styleId="ac">
    <w:name w:val="Основной текст Знак"/>
    <w:basedOn w:val="a0"/>
    <w:link w:val="ab"/>
    <w:rsid w:val="002D3CF4"/>
    <w:rPr>
      <w:rFonts w:ascii="Times New Roman" w:eastAsia="Times New Roman" w:hAnsi="Times New Roman" w:cs="Times New Roman"/>
      <w:sz w:val="28"/>
      <w:szCs w:val="20"/>
      <w:lang w:eastAsia="ar-SA"/>
    </w:rPr>
  </w:style>
  <w:style w:type="paragraph" w:styleId="ad">
    <w:name w:val="List"/>
    <w:basedOn w:val="ab"/>
    <w:rsid w:val="002D3CF4"/>
    <w:rPr>
      <w:rFonts w:cs="Mangal"/>
    </w:rPr>
  </w:style>
  <w:style w:type="paragraph" w:customStyle="1" w:styleId="101">
    <w:name w:val="Название10"/>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102">
    <w:name w:val="Указатель10"/>
    <w:basedOn w:val="a"/>
    <w:rsid w:val="002D3CF4"/>
    <w:pPr>
      <w:suppressLineNumbers/>
      <w:spacing w:after="0" w:line="240" w:lineRule="auto"/>
    </w:pPr>
    <w:rPr>
      <w:rFonts w:ascii="Times New Roman" w:eastAsia="Times New Roman" w:hAnsi="Times New Roman" w:cs="Mangal"/>
      <w:sz w:val="20"/>
      <w:szCs w:val="20"/>
      <w:lang w:eastAsia="ar-SA"/>
    </w:rPr>
  </w:style>
  <w:style w:type="paragraph" w:customStyle="1" w:styleId="90">
    <w:name w:val="Название9"/>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91">
    <w:name w:val="Указатель9"/>
    <w:basedOn w:val="a"/>
    <w:rsid w:val="002D3CF4"/>
    <w:pPr>
      <w:suppressLineNumbers/>
      <w:spacing w:after="0" w:line="240" w:lineRule="auto"/>
    </w:pPr>
    <w:rPr>
      <w:rFonts w:ascii="Times New Roman" w:eastAsia="Times New Roman" w:hAnsi="Times New Roman" w:cs="Mangal"/>
      <w:sz w:val="20"/>
      <w:szCs w:val="20"/>
      <w:lang w:eastAsia="ar-SA"/>
    </w:rPr>
  </w:style>
  <w:style w:type="paragraph" w:customStyle="1" w:styleId="80">
    <w:name w:val="Название8"/>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81">
    <w:name w:val="Указатель8"/>
    <w:basedOn w:val="a"/>
    <w:rsid w:val="002D3CF4"/>
    <w:pPr>
      <w:suppressLineNumbers/>
      <w:spacing w:after="0" w:line="240" w:lineRule="auto"/>
    </w:pPr>
    <w:rPr>
      <w:rFonts w:ascii="Times New Roman" w:eastAsia="Times New Roman" w:hAnsi="Times New Roman" w:cs="Mangal"/>
      <w:sz w:val="20"/>
      <w:szCs w:val="20"/>
      <w:lang w:eastAsia="ar-SA"/>
    </w:rPr>
  </w:style>
  <w:style w:type="paragraph" w:customStyle="1" w:styleId="70">
    <w:name w:val="Название7"/>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71">
    <w:name w:val="Указатель7"/>
    <w:basedOn w:val="a"/>
    <w:rsid w:val="002D3CF4"/>
    <w:pPr>
      <w:suppressLineNumbers/>
      <w:spacing w:after="0" w:line="240" w:lineRule="auto"/>
    </w:pPr>
    <w:rPr>
      <w:rFonts w:ascii="Times New Roman" w:eastAsia="Times New Roman" w:hAnsi="Times New Roman" w:cs="Mangal"/>
      <w:sz w:val="20"/>
      <w:szCs w:val="20"/>
      <w:lang w:eastAsia="ar-SA"/>
    </w:rPr>
  </w:style>
  <w:style w:type="paragraph" w:customStyle="1" w:styleId="60">
    <w:name w:val="Название6"/>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61">
    <w:name w:val="Указатель6"/>
    <w:basedOn w:val="a"/>
    <w:rsid w:val="002D3CF4"/>
    <w:pPr>
      <w:suppressLineNumbers/>
      <w:spacing w:after="0" w:line="240" w:lineRule="auto"/>
    </w:pPr>
    <w:rPr>
      <w:rFonts w:ascii="Times New Roman" w:eastAsia="Times New Roman" w:hAnsi="Times New Roman" w:cs="Mangal"/>
      <w:sz w:val="20"/>
      <w:szCs w:val="20"/>
      <w:lang w:eastAsia="ar-SA"/>
    </w:rPr>
  </w:style>
  <w:style w:type="paragraph" w:customStyle="1" w:styleId="50">
    <w:name w:val="Название5"/>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51">
    <w:name w:val="Указатель5"/>
    <w:basedOn w:val="a"/>
    <w:rsid w:val="002D3CF4"/>
    <w:pPr>
      <w:suppressLineNumbers/>
      <w:spacing w:after="0" w:line="240" w:lineRule="auto"/>
    </w:pPr>
    <w:rPr>
      <w:rFonts w:ascii="Times New Roman" w:eastAsia="Times New Roman" w:hAnsi="Times New Roman" w:cs="Mangal"/>
      <w:sz w:val="20"/>
      <w:szCs w:val="20"/>
      <w:lang w:eastAsia="ar-SA"/>
    </w:rPr>
  </w:style>
  <w:style w:type="paragraph" w:customStyle="1" w:styleId="40">
    <w:name w:val="Название4"/>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41">
    <w:name w:val="Указатель4"/>
    <w:basedOn w:val="a"/>
    <w:rsid w:val="002D3CF4"/>
    <w:pPr>
      <w:suppressLineNumbers/>
      <w:spacing w:after="0" w:line="240" w:lineRule="auto"/>
    </w:pPr>
    <w:rPr>
      <w:rFonts w:ascii="Times New Roman" w:eastAsia="Times New Roman" w:hAnsi="Times New Roman" w:cs="Mangal"/>
      <w:sz w:val="20"/>
      <w:szCs w:val="20"/>
      <w:lang w:eastAsia="ar-SA"/>
    </w:rPr>
  </w:style>
  <w:style w:type="paragraph" w:customStyle="1" w:styleId="30">
    <w:name w:val="Название3"/>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31">
    <w:name w:val="Указатель3"/>
    <w:basedOn w:val="a"/>
    <w:rsid w:val="002D3CF4"/>
    <w:pPr>
      <w:suppressLineNumbers/>
      <w:spacing w:after="0" w:line="240" w:lineRule="auto"/>
    </w:pPr>
    <w:rPr>
      <w:rFonts w:ascii="Times New Roman" w:eastAsia="Times New Roman" w:hAnsi="Times New Roman" w:cs="Mangal"/>
      <w:sz w:val="20"/>
      <w:szCs w:val="20"/>
      <w:lang w:eastAsia="ar-SA"/>
    </w:rPr>
  </w:style>
  <w:style w:type="paragraph" w:customStyle="1" w:styleId="22">
    <w:name w:val="Название2"/>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23">
    <w:name w:val="Указатель2"/>
    <w:basedOn w:val="a"/>
    <w:rsid w:val="002D3CF4"/>
    <w:pPr>
      <w:suppressLineNumbers/>
      <w:spacing w:after="0" w:line="240" w:lineRule="auto"/>
    </w:pPr>
    <w:rPr>
      <w:rFonts w:ascii="Times New Roman" w:eastAsia="Times New Roman" w:hAnsi="Times New Roman" w:cs="Mangal"/>
      <w:sz w:val="20"/>
      <w:szCs w:val="20"/>
      <w:lang w:eastAsia="ar-SA"/>
    </w:rPr>
  </w:style>
  <w:style w:type="paragraph" w:customStyle="1" w:styleId="13">
    <w:name w:val="Название1"/>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14">
    <w:name w:val="Указатель1"/>
    <w:basedOn w:val="a"/>
    <w:rsid w:val="002D3CF4"/>
    <w:pPr>
      <w:suppressLineNumbers/>
      <w:spacing w:after="0" w:line="240" w:lineRule="auto"/>
    </w:pPr>
    <w:rPr>
      <w:rFonts w:ascii="Times New Roman" w:eastAsia="Times New Roman" w:hAnsi="Times New Roman" w:cs="Mangal"/>
      <w:sz w:val="20"/>
      <w:szCs w:val="20"/>
      <w:lang w:eastAsia="ar-SA"/>
    </w:rPr>
  </w:style>
  <w:style w:type="paragraph" w:styleId="ae">
    <w:name w:val="Body Text Indent"/>
    <w:basedOn w:val="a"/>
    <w:link w:val="af"/>
    <w:rsid w:val="002D3CF4"/>
    <w:pPr>
      <w:spacing w:after="0" w:line="240" w:lineRule="auto"/>
      <w:ind w:firstLine="567"/>
      <w:jc w:val="both"/>
    </w:pPr>
    <w:rPr>
      <w:rFonts w:ascii="Times New Roman" w:eastAsia="Times New Roman" w:hAnsi="Times New Roman" w:cs="Times New Roman"/>
      <w:sz w:val="28"/>
      <w:szCs w:val="20"/>
      <w:lang w:eastAsia="ar-SA"/>
    </w:rPr>
  </w:style>
  <w:style w:type="character" w:customStyle="1" w:styleId="af">
    <w:name w:val="Основной текст с отступом Знак"/>
    <w:basedOn w:val="a0"/>
    <w:link w:val="ae"/>
    <w:rsid w:val="002D3CF4"/>
    <w:rPr>
      <w:rFonts w:ascii="Times New Roman" w:eastAsia="Times New Roman" w:hAnsi="Times New Roman" w:cs="Times New Roman"/>
      <w:sz w:val="28"/>
      <w:szCs w:val="20"/>
      <w:lang w:eastAsia="ar-SA"/>
    </w:rPr>
  </w:style>
  <w:style w:type="paragraph" w:customStyle="1" w:styleId="210">
    <w:name w:val="Основной текст с отступом 21"/>
    <w:basedOn w:val="a"/>
    <w:rsid w:val="002D3CF4"/>
    <w:pPr>
      <w:spacing w:after="0" w:line="240" w:lineRule="auto"/>
      <w:ind w:firstLine="720"/>
      <w:jc w:val="both"/>
    </w:pPr>
    <w:rPr>
      <w:rFonts w:ascii="Times New Roman" w:eastAsia="Times New Roman" w:hAnsi="Times New Roman" w:cs="Times New Roman"/>
      <w:sz w:val="28"/>
      <w:szCs w:val="20"/>
      <w:lang w:eastAsia="ar-SA"/>
    </w:rPr>
  </w:style>
  <w:style w:type="paragraph" w:customStyle="1" w:styleId="310">
    <w:name w:val="Основной текст с отступом 31"/>
    <w:basedOn w:val="a"/>
    <w:rsid w:val="002D3CF4"/>
    <w:pPr>
      <w:spacing w:after="0" w:line="240" w:lineRule="auto"/>
      <w:ind w:firstLine="709"/>
      <w:jc w:val="both"/>
    </w:pPr>
    <w:rPr>
      <w:rFonts w:ascii="Times New Roman" w:eastAsia="Times New Roman" w:hAnsi="Times New Roman" w:cs="Times New Roman"/>
      <w:sz w:val="28"/>
      <w:szCs w:val="20"/>
      <w:lang w:eastAsia="ar-SA"/>
    </w:rPr>
  </w:style>
  <w:style w:type="paragraph" w:styleId="af0">
    <w:name w:val="header"/>
    <w:basedOn w:val="a"/>
    <w:link w:val="15"/>
    <w:rsid w:val="002D3CF4"/>
    <w:pPr>
      <w:tabs>
        <w:tab w:val="center" w:pos="4677"/>
        <w:tab w:val="right" w:pos="9355"/>
      </w:tabs>
      <w:spacing w:after="0" w:line="240" w:lineRule="auto"/>
    </w:pPr>
    <w:rPr>
      <w:rFonts w:ascii="Times New Roman" w:eastAsia="Times New Roman" w:hAnsi="Times New Roman" w:cs="Times New Roman"/>
      <w:sz w:val="20"/>
      <w:szCs w:val="20"/>
      <w:lang w:eastAsia="ar-SA"/>
    </w:rPr>
  </w:style>
  <w:style w:type="character" w:customStyle="1" w:styleId="15">
    <w:name w:val="Верхний колонтитул Знак1"/>
    <w:basedOn w:val="a0"/>
    <w:link w:val="af0"/>
    <w:rsid w:val="002D3CF4"/>
    <w:rPr>
      <w:rFonts w:ascii="Times New Roman" w:eastAsia="Times New Roman" w:hAnsi="Times New Roman" w:cs="Times New Roman"/>
      <w:sz w:val="20"/>
      <w:szCs w:val="20"/>
      <w:lang w:eastAsia="ar-SA"/>
    </w:rPr>
  </w:style>
  <w:style w:type="paragraph" w:customStyle="1" w:styleId="af1">
    <w:name w:val="Содержимое врезки"/>
    <w:basedOn w:val="ab"/>
    <w:rsid w:val="002D3CF4"/>
  </w:style>
  <w:style w:type="paragraph" w:styleId="af2">
    <w:name w:val="footer"/>
    <w:basedOn w:val="a"/>
    <w:link w:val="af3"/>
    <w:rsid w:val="002D3CF4"/>
    <w:pPr>
      <w:suppressLineNumbers/>
      <w:tabs>
        <w:tab w:val="center" w:pos="4819"/>
        <w:tab w:val="right" w:pos="9638"/>
      </w:tabs>
      <w:spacing w:after="0" w:line="240" w:lineRule="auto"/>
    </w:pPr>
    <w:rPr>
      <w:rFonts w:ascii="Times New Roman" w:eastAsia="Times New Roman" w:hAnsi="Times New Roman" w:cs="Times New Roman"/>
      <w:sz w:val="20"/>
      <w:szCs w:val="20"/>
      <w:lang w:eastAsia="ar-SA"/>
    </w:rPr>
  </w:style>
  <w:style w:type="character" w:customStyle="1" w:styleId="af3">
    <w:name w:val="Нижний колонтитул Знак"/>
    <w:basedOn w:val="a0"/>
    <w:link w:val="af2"/>
    <w:rsid w:val="002D3CF4"/>
    <w:rPr>
      <w:rFonts w:ascii="Times New Roman" w:eastAsia="Times New Roman" w:hAnsi="Times New Roman" w:cs="Times New Roman"/>
      <w:sz w:val="20"/>
      <w:szCs w:val="20"/>
      <w:lang w:eastAsia="ar-SA"/>
    </w:rPr>
  </w:style>
  <w:style w:type="paragraph" w:customStyle="1" w:styleId="ConsPlusNormal">
    <w:name w:val="ConsPlusNormal"/>
    <w:rsid w:val="002D3CF4"/>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f4">
    <w:name w:val="Содержимое таблицы"/>
    <w:basedOn w:val="a"/>
    <w:rsid w:val="002D3CF4"/>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24">
    <w:name w:val="Красная строка2"/>
    <w:basedOn w:val="ab"/>
    <w:rsid w:val="002D3CF4"/>
    <w:pPr>
      <w:spacing w:after="120"/>
      <w:ind w:firstLine="210"/>
      <w:jc w:val="left"/>
    </w:pPr>
    <w:rPr>
      <w:sz w:val="20"/>
    </w:rPr>
  </w:style>
  <w:style w:type="paragraph" w:customStyle="1" w:styleId="af5">
    <w:name w:val="Текст в заданном формате"/>
    <w:basedOn w:val="a"/>
    <w:rsid w:val="002D3CF4"/>
    <w:pPr>
      <w:widowControl w:val="0"/>
      <w:suppressAutoHyphens/>
      <w:spacing w:after="0" w:line="240" w:lineRule="auto"/>
    </w:pPr>
    <w:rPr>
      <w:rFonts w:ascii="Courier New" w:eastAsia="NSimSun" w:hAnsi="Courier New" w:cs="Courier New"/>
      <w:kern w:val="1"/>
      <w:sz w:val="20"/>
      <w:szCs w:val="20"/>
      <w:lang w:eastAsia="hi-IN" w:bidi="hi-IN"/>
    </w:rPr>
  </w:style>
  <w:style w:type="paragraph" w:customStyle="1" w:styleId="52">
    <w:name w:val="Красная строка5"/>
    <w:basedOn w:val="ab"/>
    <w:rsid w:val="002D3CF4"/>
    <w:pPr>
      <w:widowControl w:val="0"/>
      <w:suppressAutoHyphens/>
      <w:spacing w:after="120"/>
      <w:ind w:firstLine="283"/>
      <w:jc w:val="left"/>
    </w:pPr>
    <w:rPr>
      <w:rFonts w:eastAsia="SimSun" w:cs="Mangal"/>
      <w:kern w:val="1"/>
      <w:sz w:val="24"/>
      <w:szCs w:val="24"/>
      <w:lang w:eastAsia="hi-IN" w:bidi="hi-IN"/>
    </w:rPr>
  </w:style>
  <w:style w:type="paragraph" w:customStyle="1" w:styleId="42">
    <w:name w:val="Красная строка4"/>
    <w:basedOn w:val="ab"/>
    <w:rsid w:val="002D3CF4"/>
    <w:pPr>
      <w:widowControl w:val="0"/>
      <w:suppressAutoHyphens/>
      <w:spacing w:after="120"/>
      <w:ind w:firstLine="283"/>
      <w:jc w:val="left"/>
    </w:pPr>
    <w:rPr>
      <w:rFonts w:eastAsia="SimSun" w:cs="Mangal"/>
      <w:kern w:val="1"/>
      <w:sz w:val="24"/>
      <w:szCs w:val="24"/>
      <w:lang w:eastAsia="hi-IN" w:bidi="hi-IN"/>
    </w:rPr>
  </w:style>
  <w:style w:type="paragraph" w:customStyle="1" w:styleId="211">
    <w:name w:val="Основной текст 21"/>
    <w:basedOn w:val="a"/>
    <w:rsid w:val="002D3CF4"/>
    <w:pPr>
      <w:widowControl w:val="0"/>
      <w:suppressAutoHyphens/>
      <w:snapToGrid w:val="0"/>
      <w:spacing w:after="0" w:line="240" w:lineRule="auto"/>
      <w:jc w:val="both"/>
    </w:pPr>
    <w:rPr>
      <w:rFonts w:ascii="Times New Roman" w:eastAsia="SimSun" w:hAnsi="Times New Roman" w:cs="Mangal"/>
      <w:kern w:val="1"/>
      <w:sz w:val="28"/>
      <w:szCs w:val="24"/>
      <w:lang w:eastAsia="hi-IN" w:bidi="hi-IN"/>
    </w:rPr>
  </w:style>
  <w:style w:type="paragraph" w:styleId="af6">
    <w:name w:val="Normal (Web)"/>
    <w:basedOn w:val="a"/>
    <w:rsid w:val="002D3CF4"/>
    <w:pPr>
      <w:widowControl w:val="0"/>
      <w:suppressAutoHyphens/>
      <w:spacing w:before="280" w:after="280" w:line="240" w:lineRule="auto"/>
    </w:pPr>
    <w:rPr>
      <w:rFonts w:ascii="Times New Roman" w:eastAsia="SimSun" w:hAnsi="Times New Roman" w:cs="Mangal"/>
      <w:kern w:val="1"/>
      <w:sz w:val="24"/>
      <w:szCs w:val="24"/>
      <w:lang w:eastAsia="hi-IN" w:bidi="hi-IN"/>
    </w:rPr>
  </w:style>
  <w:style w:type="paragraph" w:customStyle="1" w:styleId="16">
    <w:name w:val="Красная строка1"/>
    <w:basedOn w:val="ab"/>
    <w:rsid w:val="002D3CF4"/>
    <w:pPr>
      <w:widowControl w:val="0"/>
      <w:suppressAutoHyphens/>
      <w:spacing w:after="120"/>
      <w:ind w:firstLine="283"/>
      <w:jc w:val="left"/>
    </w:pPr>
    <w:rPr>
      <w:rFonts w:eastAsia="SimSun" w:cs="Mangal"/>
      <w:kern w:val="1"/>
      <w:sz w:val="24"/>
      <w:szCs w:val="24"/>
      <w:lang w:eastAsia="hi-IN" w:bidi="hi-IN"/>
    </w:rPr>
  </w:style>
  <w:style w:type="paragraph" w:customStyle="1" w:styleId="32">
    <w:name w:val="Красная строка3"/>
    <w:basedOn w:val="ab"/>
    <w:rsid w:val="002D3CF4"/>
    <w:pPr>
      <w:ind w:firstLine="283"/>
    </w:pPr>
  </w:style>
  <w:style w:type="paragraph" w:customStyle="1" w:styleId="62">
    <w:name w:val="Красная строка6"/>
    <w:basedOn w:val="ab"/>
    <w:rsid w:val="002D3CF4"/>
    <w:pPr>
      <w:ind w:firstLine="283"/>
    </w:pPr>
  </w:style>
  <w:style w:type="paragraph" w:customStyle="1" w:styleId="72">
    <w:name w:val="Красная строка7"/>
    <w:basedOn w:val="ab"/>
    <w:rsid w:val="002D3CF4"/>
    <w:pPr>
      <w:ind w:firstLine="283"/>
    </w:pPr>
  </w:style>
  <w:style w:type="paragraph" w:styleId="af7">
    <w:name w:val="Body Text First Indent"/>
    <w:basedOn w:val="ab"/>
    <w:link w:val="af8"/>
    <w:rsid w:val="002D3CF4"/>
    <w:pPr>
      <w:ind w:firstLine="283"/>
    </w:pPr>
  </w:style>
  <w:style w:type="character" w:customStyle="1" w:styleId="af8">
    <w:name w:val="Красная строка Знак"/>
    <w:basedOn w:val="ac"/>
    <w:link w:val="af7"/>
    <w:rsid w:val="002D3CF4"/>
    <w:rPr>
      <w:rFonts w:ascii="Times New Roman" w:eastAsia="Times New Roman" w:hAnsi="Times New Roman" w:cs="Times New Roman"/>
      <w:sz w:val="28"/>
      <w:szCs w:val="20"/>
      <w:lang w:eastAsia="ar-SA"/>
    </w:rPr>
  </w:style>
  <w:style w:type="character" w:styleId="af9">
    <w:name w:val="Hyperlink"/>
    <w:rsid w:val="002D3CF4"/>
    <w:rPr>
      <w:color w:val="0000FF"/>
      <w:u w:val="single"/>
    </w:rPr>
  </w:style>
  <w:style w:type="paragraph" w:styleId="afa">
    <w:name w:val="Balloon Text"/>
    <w:basedOn w:val="a"/>
    <w:link w:val="afb"/>
    <w:rsid w:val="002D3CF4"/>
    <w:pPr>
      <w:spacing w:after="0" w:line="240" w:lineRule="auto"/>
    </w:pPr>
    <w:rPr>
      <w:rFonts w:ascii="Tahoma" w:eastAsia="Times New Roman" w:hAnsi="Tahoma" w:cs="Times New Roman"/>
      <w:sz w:val="16"/>
      <w:szCs w:val="16"/>
      <w:lang w:eastAsia="ar-SA"/>
    </w:rPr>
  </w:style>
  <w:style w:type="character" w:customStyle="1" w:styleId="afb">
    <w:name w:val="Текст выноски Знак"/>
    <w:basedOn w:val="a0"/>
    <w:link w:val="afa"/>
    <w:rsid w:val="002D3CF4"/>
    <w:rPr>
      <w:rFonts w:ascii="Tahoma" w:eastAsia="Times New Roman" w:hAnsi="Tahoma" w:cs="Times New Roman"/>
      <w:sz w:val="16"/>
      <w:szCs w:val="16"/>
      <w:lang w:eastAsia="ar-SA"/>
    </w:rPr>
  </w:style>
  <w:style w:type="paragraph" w:customStyle="1" w:styleId="17">
    <w:name w:val="Основной текст1"/>
    <w:basedOn w:val="a"/>
    <w:rsid w:val="002D3CF4"/>
    <w:pPr>
      <w:widowControl w:val="0"/>
      <w:shd w:val="clear" w:color="auto" w:fill="FFFFFF"/>
      <w:suppressAutoHyphens/>
      <w:spacing w:after="0" w:line="322" w:lineRule="exact"/>
      <w:jc w:val="both"/>
    </w:pPr>
    <w:rPr>
      <w:rFonts w:ascii="Times New Roman" w:eastAsia="Times New Roman" w:hAnsi="Times New Roman" w:cs="Calibri"/>
      <w:spacing w:val="3"/>
      <w:sz w:val="25"/>
      <w:szCs w:val="25"/>
      <w:lang w:eastAsia="ar-SA"/>
    </w:rPr>
  </w:style>
  <w:style w:type="paragraph" w:styleId="afc">
    <w:name w:val="List Paragraph"/>
    <w:basedOn w:val="a"/>
    <w:uiPriority w:val="34"/>
    <w:qFormat/>
    <w:rsid w:val="005625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D3CF4"/>
    <w:pPr>
      <w:keepNext/>
      <w:numPr>
        <w:numId w:val="1"/>
      </w:numPr>
      <w:spacing w:after="0" w:line="240" w:lineRule="auto"/>
      <w:jc w:val="center"/>
      <w:outlineLvl w:val="0"/>
    </w:pPr>
    <w:rPr>
      <w:rFonts w:ascii="Times New Roman" w:eastAsia="Times New Roman" w:hAnsi="Times New Roman" w:cs="Times New Roman"/>
      <w:b/>
      <w:sz w:val="32"/>
      <w:szCs w:val="20"/>
      <w:lang w:eastAsia="ar-SA"/>
    </w:rPr>
  </w:style>
  <w:style w:type="paragraph" w:styleId="2">
    <w:name w:val="heading 2"/>
    <w:basedOn w:val="a"/>
    <w:next w:val="a"/>
    <w:link w:val="20"/>
    <w:qFormat/>
    <w:rsid w:val="002D3CF4"/>
    <w:pPr>
      <w:keepNext/>
      <w:numPr>
        <w:ilvl w:val="1"/>
        <w:numId w:val="1"/>
      </w:numPr>
      <w:spacing w:after="0" w:line="240" w:lineRule="auto"/>
      <w:ind w:left="0" w:firstLine="567"/>
      <w:jc w:val="both"/>
      <w:outlineLvl w:val="1"/>
    </w:pPr>
    <w:rPr>
      <w:rFonts w:ascii="Times New Roman" w:eastAsia="Times New Roman" w:hAnsi="Times New Roman" w:cs="Times New Roman"/>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D3CF4"/>
    <w:rPr>
      <w:rFonts w:ascii="Times New Roman" w:eastAsia="Times New Roman" w:hAnsi="Times New Roman" w:cs="Times New Roman"/>
      <w:b/>
      <w:sz w:val="32"/>
      <w:szCs w:val="20"/>
      <w:lang w:eastAsia="ar-SA"/>
    </w:rPr>
  </w:style>
  <w:style w:type="character" w:customStyle="1" w:styleId="20">
    <w:name w:val="Заголовок 2 Знак"/>
    <w:basedOn w:val="a0"/>
    <w:link w:val="2"/>
    <w:rsid w:val="002D3CF4"/>
    <w:rPr>
      <w:rFonts w:ascii="Times New Roman" w:eastAsia="Times New Roman" w:hAnsi="Times New Roman" w:cs="Times New Roman"/>
      <w:sz w:val="32"/>
      <w:szCs w:val="20"/>
      <w:lang w:eastAsia="ar-SA"/>
    </w:rPr>
  </w:style>
  <w:style w:type="numbering" w:customStyle="1" w:styleId="11">
    <w:name w:val="Нет списка1"/>
    <w:next w:val="a2"/>
    <w:semiHidden/>
    <w:rsid w:val="002D3CF4"/>
  </w:style>
  <w:style w:type="character" w:customStyle="1" w:styleId="WW8Num3z0">
    <w:name w:val="WW8Num3z0"/>
    <w:rsid w:val="002D3CF4"/>
    <w:rPr>
      <w:rFonts w:ascii="OpenSymbol" w:hAnsi="OpenSymbol"/>
    </w:rPr>
  </w:style>
  <w:style w:type="character" w:customStyle="1" w:styleId="100">
    <w:name w:val="Основной шрифт абзаца10"/>
    <w:rsid w:val="002D3CF4"/>
  </w:style>
  <w:style w:type="character" w:customStyle="1" w:styleId="9">
    <w:name w:val="Основной шрифт абзаца9"/>
    <w:rsid w:val="002D3CF4"/>
  </w:style>
  <w:style w:type="character" w:customStyle="1" w:styleId="Absatz-Standardschriftart">
    <w:name w:val="Absatz-Standardschriftart"/>
    <w:rsid w:val="002D3CF4"/>
  </w:style>
  <w:style w:type="character" w:customStyle="1" w:styleId="8">
    <w:name w:val="Основной шрифт абзаца8"/>
    <w:rsid w:val="002D3CF4"/>
  </w:style>
  <w:style w:type="character" w:customStyle="1" w:styleId="7">
    <w:name w:val="Основной шрифт абзаца7"/>
    <w:rsid w:val="002D3CF4"/>
  </w:style>
  <w:style w:type="character" w:customStyle="1" w:styleId="WW-Absatz-Standardschriftart">
    <w:name w:val="WW-Absatz-Standardschriftart"/>
    <w:rsid w:val="002D3CF4"/>
  </w:style>
  <w:style w:type="character" w:customStyle="1" w:styleId="WW8Num6z1">
    <w:name w:val="WW8Num6z1"/>
    <w:rsid w:val="002D3CF4"/>
    <w:rPr>
      <w:color w:val="auto"/>
      <w:sz w:val="28"/>
      <w:szCs w:val="28"/>
    </w:rPr>
  </w:style>
  <w:style w:type="character" w:customStyle="1" w:styleId="WW-Absatz-Standardschriftart1">
    <w:name w:val="WW-Absatz-Standardschriftart1"/>
    <w:rsid w:val="002D3CF4"/>
  </w:style>
  <w:style w:type="character" w:customStyle="1" w:styleId="WW8Num4z0">
    <w:name w:val="WW8Num4z0"/>
    <w:rsid w:val="002D3CF4"/>
    <w:rPr>
      <w:rFonts w:ascii="OpenSymbol" w:hAnsi="OpenSymbol"/>
    </w:rPr>
  </w:style>
  <w:style w:type="character" w:customStyle="1" w:styleId="WW8Num5z0">
    <w:name w:val="WW8Num5z0"/>
    <w:rsid w:val="002D3CF4"/>
    <w:rPr>
      <w:rFonts w:ascii="Symbol" w:hAnsi="Symbol" w:cs="OpenSymbol"/>
    </w:rPr>
  </w:style>
  <w:style w:type="character" w:customStyle="1" w:styleId="WW8Num6z0">
    <w:name w:val="WW8Num6z0"/>
    <w:rsid w:val="002D3CF4"/>
    <w:rPr>
      <w:rFonts w:ascii="Symbol" w:hAnsi="Symbol"/>
    </w:rPr>
  </w:style>
  <w:style w:type="character" w:customStyle="1" w:styleId="WW8Num8z0">
    <w:name w:val="WW8Num8z0"/>
    <w:rsid w:val="002D3CF4"/>
    <w:rPr>
      <w:rFonts w:ascii="Symbol" w:hAnsi="Symbol"/>
    </w:rPr>
  </w:style>
  <w:style w:type="character" w:customStyle="1" w:styleId="WW8Num12z0">
    <w:name w:val="WW8Num12z0"/>
    <w:rsid w:val="002D3CF4"/>
    <w:rPr>
      <w:rFonts w:ascii="Symbol" w:hAnsi="Symbol" w:cs="OpenSymbol"/>
    </w:rPr>
  </w:style>
  <w:style w:type="character" w:customStyle="1" w:styleId="WW8Num14z0">
    <w:name w:val="WW8Num14z0"/>
    <w:rsid w:val="002D3CF4"/>
    <w:rPr>
      <w:rFonts w:ascii="Symbol" w:hAnsi="Symbol" w:cs="OpenSymbol"/>
    </w:rPr>
  </w:style>
  <w:style w:type="character" w:customStyle="1" w:styleId="WW8Num15z1">
    <w:name w:val="WW8Num15z1"/>
    <w:rsid w:val="002D3CF4"/>
    <w:rPr>
      <w:color w:val="auto"/>
      <w:sz w:val="28"/>
      <w:szCs w:val="28"/>
    </w:rPr>
  </w:style>
  <w:style w:type="character" w:customStyle="1" w:styleId="6">
    <w:name w:val="Основной шрифт абзаца6"/>
    <w:rsid w:val="002D3CF4"/>
  </w:style>
  <w:style w:type="character" w:customStyle="1" w:styleId="WW-Absatz-Standardschriftart11">
    <w:name w:val="WW-Absatz-Standardschriftart11"/>
    <w:rsid w:val="002D3CF4"/>
  </w:style>
  <w:style w:type="character" w:customStyle="1" w:styleId="WW8Num15z0">
    <w:name w:val="WW8Num15z0"/>
    <w:rsid w:val="002D3CF4"/>
    <w:rPr>
      <w:rFonts w:ascii="Symbol" w:hAnsi="Symbol" w:cs="OpenSymbol"/>
    </w:rPr>
  </w:style>
  <w:style w:type="character" w:customStyle="1" w:styleId="WW-Absatz-Standardschriftart111">
    <w:name w:val="WW-Absatz-Standardschriftart111"/>
    <w:rsid w:val="002D3CF4"/>
  </w:style>
  <w:style w:type="character" w:customStyle="1" w:styleId="WW-Absatz-Standardschriftart1111">
    <w:name w:val="WW-Absatz-Standardschriftart1111"/>
    <w:rsid w:val="002D3CF4"/>
  </w:style>
  <w:style w:type="character" w:customStyle="1" w:styleId="5">
    <w:name w:val="Основной шрифт абзаца5"/>
    <w:rsid w:val="002D3CF4"/>
  </w:style>
  <w:style w:type="character" w:customStyle="1" w:styleId="4">
    <w:name w:val="Основной шрифт абзаца4"/>
    <w:rsid w:val="002D3CF4"/>
  </w:style>
  <w:style w:type="character" w:customStyle="1" w:styleId="WW-Absatz-Standardschriftart11111">
    <w:name w:val="WW-Absatz-Standardschriftart11111"/>
    <w:rsid w:val="002D3CF4"/>
  </w:style>
  <w:style w:type="character" w:customStyle="1" w:styleId="WW-Absatz-Standardschriftart111111">
    <w:name w:val="WW-Absatz-Standardschriftart111111"/>
    <w:rsid w:val="002D3CF4"/>
  </w:style>
  <w:style w:type="character" w:customStyle="1" w:styleId="3">
    <w:name w:val="Основной шрифт абзаца3"/>
    <w:rsid w:val="002D3CF4"/>
  </w:style>
  <w:style w:type="character" w:customStyle="1" w:styleId="21">
    <w:name w:val="Основной шрифт абзаца2"/>
    <w:rsid w:val="002D3CF4"/>
  </w:style>
  <w:style w:type="character" w:customStyle="1" w:styleId="WW-Absatz-Standardschriftart1111111">
    <w:name w:val="WW-Absatz-Standardschriftart1111111"/>
    <w:rsid w:val="002D3CF4"/>
  </w:style>
  <w:style w:type="character" w:customStyle="1" w:styleId="WW-Absatz-Standardschriftart11111111">
    <w:name w:val="WW-Absatz-Standardschriftart11111111"/>
    <w:rsid w:val="002D3CF4"/>
  </w:style>
  <w:style w:type="character" w:customStyle="1" w:styleId="WW8Num2z1">
    <w:name w:val="WW8Num2z1"/>
    <w:rsid w:val="002D3CF4"/>
    <w:rPr>
      <w:rFonts w:ascii="Courier New" w:hAnsi="Courier New" w:cs="Courier New"/>
    </w:rPr>
  </w:style>
  <w:style w:type="character" w:customStyle="1" w:styleId="WW8Num2z2">
    <w:name w:val="WW8Num2z2"/>
    <w:rsid w:val="002D3CF4"/>
    <w:rPr>
      <w:rFonts w:ascii="Wingdings" w:hAnsi="Wingdings"/>
    </w:rPr>
  </w:style>
  <w:style w:type="character" w:customStyle="1" w:styleId="WW8Num2z3">
    <w:name w:val="WW8Num2z3"/>
    <w:rsid w:val="002D3CF4"/>
    <w:rPr>
      <w:rFonts w:ascii="Symbol" w:hAnsi="Symbol"/>
    </w:rPr>
  </w:style>
  <w:style w:type="character" w:customStyle="1" w:styleId="WW8Num3z1">
    <w:name w:val="WW8Num3z1"/>
    <w:rsid w:val="002D3CF4"/>
    <w:rPr>
      <w:rFonts w:ascii="Courier New" w:hAnsi="Courier New" w:cs="Courier New"/>
    </w:rPr>
  </w:style>
  <w:style w:type="character" w:customStyle="1" w:styleId="WW8Num3z2">
    <w:name w:val="WW8Num3z2"/>
    <w:rsid w:val="002D3CF4"/>
    <w:rPr>
      <w:rFonts w:ascii="Wingdings" w:hAnsi="Wingdings"/>
    </w:rPr>
  </w:style>
  <w:style w:type="character" w:customStyle="1" w:styleId="WW8Num3z3">
    <w:name w:val="WW8Num3z3"/>
    <w:rsid w:val="002D3CF4"/>
    <w:rPr>
      <w:rFonts w:ascii="Symbol" w:hAnsi="Symbol"/>
    </w:rPr>
  </w:style>
  <w:style w:type="character" w:customStyle="1" w:styleId="WW8Num8z1">
    <w:name w:val="WW8Num8z1"/>
    <w:rsid w:val="002D3CF4"/>
    <w:rPr>
      <w:rFonts w:ascii="Courier New" w:hAnsi="Courier New" w:cs="Courier New"/>
    </w:rPr>
  </w:style>
  <w:style w:type="character" w:customStyle="1" w:styleId="WW8Num8z2">
    <w:name w:val="WW8Num8z2"/>
    <w:rsid w:val="002D3CF4"/>
    <w:rPr>
      <w:rFonts w:ascii="Wingdings" w:hAnsi="Wingdings"/>
    </w:rPr>
  </w:style>
  <w:style w:type="character" w:customStyle="1" w:styleId="WW8Num9z0">
    <w:name w:val="WW8Num9z0"/>
    <w:rsid w:val="002D3CF4"/>
    <w:rPr>
      <w:rFonts w:ascii="Times New Roman" w:eastAsia="Times New Roman" w:hAnsi="Times New Roman" w:cs="Times New Roman"/>
    </w:rPr>
  </w:style>
  <w:style w:type="character" w:customStyle="1" w:styleId="WW8Num9z1">
    <w:name w:val="WW8Num9z1"/>
    <w:rsid w:val="002D3CF4"/>
    <w:rPr>
      <w:rFonts w:ascii="Courier New" w:hAnsi="Courier New"/>
    </w:rPr>
  </w:style>
  <w:style w:type="character" w:customStyle="1" w:styleId="WW8Num9z2">
    <w:name w:val="WW8Num9z2"/>
    <w:rsid w:val="002D3CF4"/>
    <w:rPr>
      <w:rFonts w:ascii="Wingdings" w:hAnsi="Wingdings"/>
    </w:rPr>
  </w:style>
  <w:style w:type="character" w:customStyle="1" w:styleId="WW8Num9z3">
    <w:name w:val="WW8Num9z3"/>
    <w:rsid w:val="002D3CF4"/>
    <w:rPr>
      <w:rFonts w:ascii="Symbol" w:hAnsi="Symbol"/>
    </w:rPr>
  </w:style>
  <w:style w:type="character" w:customStyle="1" w:styleId="WW8Num18z1">
    <w:name w:val="WW8Num18z1"/>
    <w:rsid w:val="002D3CF4"/>
    <w:rPr>
      <w:rFonts w:ascii="Courier New" w:hAnsi="Courier New"/>
    </w:rPr>
  </w:style>
  <w:style w:type="character" w:customStyle="1" w:styleId="WW8Num18z2">
    <w:name w:val="WW8Num18z2"/>
    <w:rsid w:val="002D3CF4"/>
    <w:rPr>
      <w:rFonts w:ascii="Wingdings" w:hAnsi="Wingdings"/>
    </w:rPr>
  </w:style>
  <w:style w:type="character" w:customStyle="1" w:styleId="WW8Num18z3">
    <w:name w:val="WW8Num18z3"/>
    <w:rsid w:val="002D3CF4"/>
    <w:rPr>
      <w:rFonts w:ascii="Symbol" w:hAnsi="Symbol"/>
    </w:rPr>
  </w:style>
  <w:style w:type="character" w:customStyle="1" w:styleId="WW8Num19z1">
    <w:name w:val="WW8Num19z1"/>
    <w:rsid w:val="002D3CF4"/>
    <w:rPr>
      <w:rFonts w:ascii="Courier New" w:hAnsi="Courier New" w:cs="Courier New"/>
    </w:rPr>
  </w:style>
  <w:style w:type="character" w:customStyle="1" w:styleId="WW8Num19z2">
    <w:name w:val="WW8Num19z2"/>
    <w:rsid w:val="002D3CF4"/>
    <w:rPr>
      <w:rFonts w:ascii="Wingdings" w:hAnsi="Wingdings"/>
    </w:rPr>
  </w:style>
  <w:style w:type="character" w:customStyle="1" w:styleId="WW8Num19z3">
    <w:name w:val="WW8Num19z3"/>
    <w:rsid w:val="002D3CF4"/>
    <w:rPr>
      <w:rFonts w:ascii="Symbol" w:hAnsi="Symbol"/>
    </w:rPr>
  </w:style>
  <w:style w:type="character" w:customStyle="1" w:styleId="12">
    <w:name w:val="Основной шрифт абзаца1"/>
    <w:rsid w:val="002D3CF4"/>
  </w:style>
  <w:style w:type="character" w:styleId="a3">
    <w:name w:val="page number"/>
    <w:basedOn w:val="12"/>
    <w:rsid w:val="002D3CF4"/>
  </w:style>
  <w:style w:type="character" w:customStyle="1" w:styleId="a4">
    <w:name w:val="Верхний колонтитул Знак"/>
    <w:basedOn w:val="4"/>
    <w:rsid w:val="002D3CF4"/>
  </w:style>
  <w:style w:type="character" w:customStyle="1" w:styleId="a5">
    <w:name w:val="Цветовое выделение"/>
    <w:rsid w:val="002D3CF4"/>
    <w:rPr>
      <w:b/>
      <w:bCs/>
      <w:color w:val="000080"/>
    </w:rPr>
  </w:style>
  <w:style w:type="character" w:customStyle="1" w:styleId="a6">
    <w:name w:val="Гипертекстовая ссылка"/>
    <w:rsid w:val="002D3CF4"/>
    <w:rPr>
      <w:b/>
      <w:bCs/>
      <w:color w:val="008000"/>
    </w:rPr>
  </w:style>
  <w:style w:type="character" w:styleId="a7">
    <w:name w:val="Strong"/>
    <w:qFormat/>
    <w:rsid w:val="002D3CF4"/>
    <w:rPr>
      <w:b/>
      <w:bCs/>
    </w:rPr>
  </w:style>
  <w:style w:type="character" w:customStyle="1" w:styleId="a8">
    <w:name w:val="Маркеры списка"/>
    <w:rsid w:val="002D3CF4"/>
    <w:rPr>
      <w:rFonts w:ascii="OpenSymbol" w:eastAsia="OpenSymbol" w:hAnsi="OpenSymbol" w:cs="OpenSymbol"/>
    </w:rPr>
  </w:style>
  <w:style w:type="character" w:customStyle="1" w:styleId="a9">
    <w:name w:val="Символ нумерации"/>
    <w:rsid w:val="002D3CF4"/>
  </w:style>
  <w:style w:type="paragraph" w:customStyle="1" w:styleId="aa">
    <w:name w:val="Заголовок"/>
    <w:basedOn w:val="a"/>
    <w:next w:val="ab"/>
    <w:rsid w:val="002D3CF4"/>
    <w:pPr>
      <w:keepNext/>
      <w:spacing w:before="240" w:after="120" w:line="240" w:lineRule="auto"/>
    </w:pPr>
    <w:rPr>
      <w:rFonts w:ascii="Arial" w:eastAsia="Lucida Sans Unicode" w:hAnsi="Arial" w:cs="Mangal"/>
      <w:sz w:val="28"/>
      <w:szCs w:val="28"/>
      <w:lang w:eastAsia="ar-SA"/>
    </w:rPr>
  </w:style>
  <w:style w:type="paragraph" w:styleId="ab">
    <w:name w:val="Body Text"/>
    <w:basedOn w:val="a"/>
    <w:link w:val="ac"/>
    <w:rsid w:val="002D3CF4"/>
    <w:pPr>
      <w:spacing w:after="0" w:line="240" w:lineRule="auto"/>
      <w:jc w:val="both"/>
    </w:pPr>
    <w:rPr>
      <w:rFonts w:ascii="Times New Roman" w:eastAsia="Times New Roman" w:hAnsi="Times New Roman" w:cs="Times New Roman"/>
      <w:sz w:val="28"/>
      <w:szCs w:val="20"/>
      <w:lang w:eastAsia="ar-SA"/>
    </w:rPr>
  </w:style>
  <w:style w:type="character" w:customStyle="1" w:styleId="ac">
    <w:name w:val="Основной текст Знак"/>
    <w:basedOn w:val="a0"/>
    <w:link w:val="ab"/>
    <w:rsid w:val="002D3CF4"/>
    <w:rPr>
      <w:rFonts w:ascii="Times New Roman" w:eastAsia="Times New Roman" w:hAnsi="Times New Roman" w:cs="Times New Roman"/>
      <w:sz w:val="28"/>
      <w:szCs w:val="20"/>
      <w:lang w:eastAsia="ar-SA"/>
    </w:rPr>
  </w:style>
  <w:style w:type="paragraph" w:styleId="ad">
    <w:name w:val="List"/>
    <w:basedOn w:val="ab"/>
    <w:rsid w:val="002D3CF4"/>
    <w:rPr>
      <w:rFonts w:cs="Mangal"/>
    </w:rPr>
  </w:style>
  <w:style w:type="paragraph" w:customStyle="1" w:styleId="101">
    <w:name w:val="Название10"/>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102">
    <w:name w:val="Указатель10"/>
    <w:basedOn w:val="a"/>
    <w:rsid w:val="002D3CF4"/>
    <w:pPr>
      <w:suppressLineNumbers/>
      <w:spacing w:after="0" w:line="240" w:lineRule="auto"/>
    </w:pPr>
    <w:rPr>
      <w:rFonts w:ascii="Times New Roman" w:eastAsia="Times New Roman" w:hAnsi="Times New Roman" w:cs="Mangal"/>
      <w:sz w:val="20"/>
      <w:szCs w:val="20"/>
      <w:lang w:eastAsia="ar-SA"/>
    </w:rPr>
  </w:style>
  <w:style w:type="paragraph" w:customStyle="1" w:styleId="90">
    <w:name w:val="Название9"/>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91">
    <w:name w:val="Указатель9"/>
    <w:basedOn w:val="a"/>
    <w:rsid w:val="002D3CF4"/>
    <w:pPr>
      <w:suppressLineNumbers/>
      <w:spacing w:after="0" w:line="240" w:lineRule="auto"/>
    </w:pPr>
    <w:rPr>
      <w:rFonts w:ascii="Times New Roman" w:eastAsia="Times New Roman" w:hAnsi="Times New Roman" w:cs="Mangal"/>
      <w:sz w:val="20"/>
      <w:szCs w:val="20"/>
      <w:lang w:eastAsia="ar-SA"/>
    </w:rPr>
  </w:style>
  <w:style w:type="paragraph" w:customStyle="1" w:styleId="80">
    <w:name w:val="Название8"/>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81">
    <w:name w:val="Указатель8"/>
    <w:basedOn w:val="a"/>
    <w:rsid w:val="002D3CF4"/>
    <w:pPr>
      <w:suppressLineNumbers/>
      <w:spacing w:after="0" w:line="240" w:lineRule="auto"/>
    </w:pPr>
    <w:rPr>
      <w:rFonts w:ascii="Times New Roman" w:eastAsia="Times New Roman" w:hAnsi="Times New Roman" w:cs="Mangal"/>
      <w:sz w:val="20"/>
      <w:szCs w:val="20"/>
      <w:lang w:eastAsia="ar-SA"/>
    </w:rPr>
  </w:style>
  <w:style w:type="paragraph" w:customStyle="1" w:styleId="70">
    <w:name w:val="Название7"/>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71">
    <w:name w:val="Указатель7"/>
    <w:basedOn w:val="a"/>
    <w:rsid w:val="002D3CF4"/>
    <w:pPr>
      <w:suppressLineNumbers/>
      <w:spacing w:after="0" w:line="240" w:lineRule="auto"/>
    </w:pPr>
    <w:rPr>
      <w:rFonts w:ascii="Times New Roman" w:eastAsia="Times New Roman" w:hAnsi="Times New Roman" w:cs="Mangal"/>
      <w:sz w:val="20"/>
      <w:szCs w:val="20"/>
      <w:lang w:eastAsia="ar-SA"/>
    </w:rPr>
  </w:style>
  <w:style w:type="paragraph" w:customStyle="1" w:styleId="60">
    <w:name w:val="Название6"/>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61">
    <w:name w:val="Указатель6"/>
    <w:basedOn w:val="a"/>
    <w:rsid w:val="002D3CF4"/>
    <w:pPr>
      <w:suppressLineNumbers/>
      <w:spacing w:after="0" w:line="240" w:lineRule="auto"/>
    </w:pPr>
    <w:rPr>
      <w:rFonts w:ascii="Times New Roman" w:eastAsia="Times New Roman" w:hAnsi="Times New Roman" w:cs="Mangal"/>
      <w:sz w:val="20"/>
      <w:szCs w:val="20"/>
      <w:lang w:eastAsia="ar-SA"/>
    </w:rPr>
  </w:style>
  <w:style w:type="paragraph" w:customStyle="1" w:styleId="50">
    <w:name w:val="Название5"/>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51">
    <w:name w:val="Указатель5"/>
    <w:basedOn w:val="a"/>
    <w:rsid w:val="002D3CF4"/>
    <w:pPr>
      <w:suppressLineNumbers/>
      <w:spacing w:after="0" w:line="240" w:lineRule="auto"/>
    </w:pPr>
    <w:rPr>
      <w:rFonts w:ascii="Times New Roman" w:eastAsia="Times New Roman" w:hAnsi="Times New Roman" w:cs="Mangal"/>
      <w:sz w:val="20"/>
      <w:szCs w:val="20"/>
      <w:lang w:eastAsia="ar-SA"/>
    </w:rPr>
  </w:style>
  <w:style w:type="paragraph" w:customStyle="1" w:styleId="40">
    <w:name w:val="Название4"/>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41">
    <w:name w:val="Указатель4"/>
    <w:basedOn w:val="a"/>
    <w:rsid w:val="002D3CF4"/>
    <w:pPr>
      <w:suppressLineNumbers/>
      <w:spacing w:after="0" w:line="240" w:lineRule="auto"/>
    </w:pPr>
    <w:rPr>
      <w:rFonts w:ascii="Times New Roman" w:eastAsia="Times New Roman" w:hAnsi="Times New Roman" w:cs="Mangal"/>
      <w:sz w:val="20"/>
      <w:szCs w:val="20"/>
      <w:lang w:eastAsia="ar-SA"/>
    </w:rPr>
  </w:style>
  <w:style w:type="paragraph" w:customStyle="1" w:styleId="30">
    <w:name w:val="Название3"/>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31">
    <w:name w:val="Указатель3"/>
    <w:basedOn w:val="a"/>
    <w:rsid w:val="002D3CF4"/>
    <w:pPr>
      <w:suppressLineNumbers/>
      <w:spacing w:after="0" w:line="240" w:lineRule="auto"/>
    </w:pPr>
    <w:rPr>
      <w:rFonts w:ascii="Times New Roman" w:eastAsia="Times New Roman" w:hAnsi="Times New Roman" w:cs="Mangal"/>
      <w:sz w:val="20"/>
      <w:szCs w:val="20"/>
      <w:lang w:eastAsia="ar-SA"/>
    </w:rPr>
  </w:style>
  <w:style w:type="paragraph" w:customStyle="1" w:styleId="22">
    <w:name w:val="Название2"/>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23">
    <w:name w:val="Указатель2"/>
    <w:basedOn w:val="a"/>
    <w:rsid w:val="002D3CF4"/>
    <w:pPr>
      <w:suppressLineNumbers/>
      <w:spacing w:after="0" w:line="240" w:lineRule="auto"/>
    </w:pPr>
    <w:rPr>
      <w:rFonts w:ascii="Times New Roman" w:eastAsia="Times New Roman" w:hAnsi="Times New Roman" w:cs="Mangal"/>
      <w:sz w:val="20"/>
      <w:szCs w:val="20"/>
      <w:lang w:eastAsia="ar-SA"/>
    </w:rPr>
  </w:style>
  <w:style w:type="paragraph" w:customStyle="1" w:styleId="13">
    <w:name w:val="Название1"/>
    <w:basedOn w:val="a"/>
    <w:rsid w:val="002D3CF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14">
    <w:name w:val="Указатель1"/>
    <w:basedOn w:val="a"/>
    <w:rsid w:val="002D3CF4"/>
    <w:pPr>
      <w:suppressLineNumbers/>
      <w:spacing w:after="0" w:line="240" w:lineRule="auto"/>
    </w:pPr>
    <w:rPr>
      <w:rFonts w:ascii="Times New Roman" w:eastAsia="Times New Roman" w:hAnsi="Times New Roman" w:cs="Mangal"/>
      <w:sz w:val="20"/>
      <w:szCs w:val="20"/>
      <w:lang w:eastAsia="ar-SA"/>
    </w:rPr>
  </w:style>
  <w:style w:type="paragraph" w:styleId="ae">
    <w:name w:val="Body Text Indent"/>
    <w:basedOn w:val="a"/>
    <w:link w:val="af"/>
    <w:rsid w:val="002D3CF4"/>
    <w:pPr>
      <w:spacing w:after="0" w:line="240" w:lineRule="auto"/>
      <w:ind w:firstLine="567"/>
      <w:jc w:val="both"/>
    </w:pPr>
    <w:rPr>
      <w:rFonts w:ascii="Times New Roman" w:eastAsia="Times New Roman" w:hAnsi="Times New Roman" w:cs="Times New Roman"/>
      <w:sz w:val="28"/>
      <w:szCs w:val="20"/>
      <w:lang w:eastAsia="ar-SA"/>
    </w:rPr>
  </w:style>
  <w:style w:type="character" w:customStyle="1" w:styleId="af">
    <w:name w:val="Основной текст с отступом Знак"/>
    <w:basedOn w:val="a0"/>
    <w:link w:val="ae"/>
    <w:rsid w:val="002D3CF4"/>
    <w:rPr>
      <w:rFonts w:ascii="Times New Roman" w:eastAsia="Times New Roman" w:hAnsi="Times New Roman" w:cs="Times New Roman"/>
      <w:sz w:val="28"/>
      <w:szCs w:val="20"/>
      <w:lang w:eastAsia="ar-SA"/>
    </w:rPr>
  </w:style>
  <w:style w:type="paragraph" w:customStyle="1" w:styleId="210">
    <w:name w:val="Основной текст с отступом 21"/>
    <w:basedOn w:val="a"/>
    <w:rsid w:val="002D3CF4"/>
    <w:pPr>
      <w:spacing w:after="0" w:line="240" w:lineRule="auto"/>
      <w:ind w:firstLine="720"/>
      <w:jc w:val="both"/>
    </w:pPr>
    <w:rPr>
      <w:rFonts w:ascii="Times New Roman" w:eastAsia="Times New Roman" w:hAnsi="Times New Roman" w:cs="Times New Roman"/>
      <w:sz w:val="28"/>
      <w:szCs w:val="20"/>
      <w:lang w:eastAsia="ar-SA"/>
    </w:rPr>
  </w:style>
  <w:style w:type="paragraph" w:customStyle="1" w:styleId="310">
    <w:name w:val="Основной текст с отступом 31"/>
    <w:basedOn w:val="a"/>
    <w:rsid w:val="002D3CF4"/>
    <w:pPr>
      <w:spacing w:after="0" w:line="240" w:lineRule="auto"/>
      <w:ind w:firstLine="709"/>
      <w:jc w:val="both"/>
    </w:pPr>
    <w:rPr>
      <w:rFonts w:ascii="Times New Roman" w:eastAsia="Times New Roman" w:hAnsi="Times New Roman" w:cs="Times New Roman"/>
      <w:sz w:val="28"/>
      <w:szCs w:val="20"/>
      <w:lang w:eastAsia="ar-SA"/>
    </w:rPr>
  </w:style>
  <w:style w:type="paragraph" w:styleId="af0">
    <w:name w:val="header"/>
    <w:basedOn w:val="a"/>
    <w:link w:val="15"/>
    <w:rsid w:val="002D3CF4"/>
    <w:pPr>
      <w:tabs>
        <w:tab w:val="center" w:pos="4677"/>
        <w:tab w:val="right" w:pos="9355"/>
      </w:tabs>
      <w:spacing w:after="0" w:line="240" w:lineRule="auto"/>
    </w:pPr>
    <w:rPr>
      <w:rFonts w:ascii="Times New Roman" w:eastAsia="Times New Roman" w:hAnsi="Times New Roman" w:cs="Times New Roman"/>
      <w:sz w:val="20"/>
      <w:szCs w:val="20"/>
      <w:lang w:eastAsia="ar-SA"/>
    </w:rPr>
  </w:style>
  <w:style w:type="character" w:customStyle="1" w:styleId="15">
    <w:name w:val="Верхний колонтитул Знак1"/>
    <w:basedOn w:val="a0"/>
    <w:link w:val="af0"/>
    <w:rsid w:val="002D3CF4"/>
    <w:rPr>
      <w:rFonts w:ascii="Times New Roman" w:eastAsia="Times New Roman" w:hAnsi="Times New Roman" w:cs="Times New Roman"/>
      <w:sz w:val="20"/>
      <w:szCs w:val="20"/>
      <w:lang w:eastAsia="ar-SA"/>
    </w:rPr>
  </w:style>
  <w:style w:type="paragraph" w:customStyle="1" w:styleId="af1">
    <w:name w:val="Содержимое врезки"/>
    <w:basedOn w:val="ab"/>
    <w:rsid w:val="002D3CF4"/>
  </w:style>
  <w:style w:type="paragraph" w:styleId="af2">
    <w:name w:val="footer"/>
    <w:basedOn w:val="a"/>
    <w:link w:val="af3"/>
    <w:rsid w:val="002D3CF4"/>
    <w:pPr>
      <w:suppressLineNumbers/>
      <w:tabs>
        <w:tab w:val="center" w:pos="4819"/>
        <w:tab w:val="right" w:pos="9638"/>
      </w:tabs>
      <w:spacing w:after="0" w:line="240" w:lineRule="auto"/>
    </w:pPr>
    <w:rPr>
      <w:rFonts w:ascii="Times New Roman" w:eastAsia="Times New Roman" w:hAnsi="Times New Roman" w:cs="Times New Roman"/>
      <w:sz w:val="20"/>
      <w:szCs w:val="20"/>
      <w:lang w:eastAsia="ar-SA"/>
    </w:rPr>
  </w:style>
  <w:style w:type="character" w:customStyle="1" w:styleId="af3">
    <w:name w:val="Нижний колонтитул Знак"/>
    <w:basedOn w:val="a0"/>
    <w:link w:val="af2"/>
    <w:rsid w:val="002D3CF4"/>
    <w:rPr>
      <w:rFonts w:ascii="Times New Roman" w:eastAsia="Times New Roman" w:hAnsi="Times New Roman" w:cs="Times New Roman"/>
      <w:sz w:val="20"/>
      <w:szCs w:val="20"/>
      <w:lang w:eastAsia="ar-SA"/>
    </w:rPr>
  </w:style>
  <w:style w:type="paragraph" w:customStyle="1" w:styleId="ConsPlusNormal">
    <w:name w:val="ConsPlusNormal"/>
    <w:rsid w:val="002D3CF4"/>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f4">
    <w:name w:val="Содержимое таблицы"/>
    <w:basedOn w:val="a"/>
    <w:rsid w:val="002D3CF4"/>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24">
    <w:name w:val="Красная строка2"/>
    <w:basedOn w:val="ab"/>
    <w:rsid w:val="002D3CF4"/>
    <w:pPr>
      <w:spacing w:after="120"/>
      <w:ind w:firstLine="210"/>
      <w:jc w:val="left"/>
    </w:pPr>
    <w:rPr>
      <w:sz w:val="20"/>
    </w:rPr>
  </w:style>
  <w:style w:type="paragraph" w:customStyle="1" w:styleId="af5">
    <w:name w:val="Текст в заданном формате"/>
    <w:basedOn w:val="a"/>
    <w:rsid w:val="002D3CF4"/>
    <w:pPr>
      <w:widowControl w:val="0"/>
      <w:suppressAutoHyphens/>
      <w:spacing w:after="0" w:line="240" w:lineRule="auto"/>
    </w:pPr>
    <w:rPr>
      <w:rFonts w:ascii="Courier New" w:eastAsia="NSimSun" w:hAnsi="Courier New" w:cs="Courier New"/>
      <w:kern w:val="1"/>
      <w:sz w:val="20"/>
      <w:szCs w:val="20"/>
      <w:lang w:eastAsia="hi-IN" w:bidi="hi-IN"/>
    </w:rPr>
  </w:style>
  <w:style w:type="paragraph" w:customStyle="1" w:styleId="52">
    <w:name w:val="Красная строка5"/>
    <w:basedOn w:val="ab"/>
    <w:rsid w:val="002D3CF4"/>
    <w:pPr>
      <w:widowControl w:val="0"/>
      <w:suppressAutoHyphens/>
      <w:spacing w:after="120"/>
      <w:ind w:firstLine="283"/>
      <w:jc w:val="left"/>
    </w:pPr>
    <w:rPr>
      <w:rFonts w:eastAsia="SimSun" w:cs="Mangal"/>
      <w:kern w:val="1"/>
      <w:sz w:val="24"/>
      <w:szCs w:val="24"/>
      <w:lang w:eastAsia="hi-IN" w:bidi="hi-IN"/>
    </w:rPr>
  </w:style>
  <w:style w:type="paragraph" w:customStyle="1" w:styleId="42">
    <w:name w:val="Красная строка4"/>
    <w:basedOn w:val="ab"/>
    <w:rsid w:val="002D3CF4"/>
    <w:pPr>
      <w:widowControl w:val="0"/>
      <w:suppressAutoHyphens/>
      <w:spacing w:after="120"/>
      <w:ind w:firstLine="283"/>
      <w:jc w:val="left"/>
    </w:pPr>
    <w:rPr>
      <w:rFonts w:eastAsia="SimSun" w:cs="Mangal"/>
      <w:kern w:val="1"/>
      <w:sz w:val="24"/>
      <w:szCs w:val="24"/>
      <w:lang w:eastAsia="hi-IN" w:bidi="hi-IN"/>
    </w:rPr>
  </w:style>
  <w:style w:type="paragraph" w:customStyle="1" w:styleId="211">
    <w:name w:val="Основной текст 21"/>
    <w:basedOn w:val="a"/>
    <w:rsid w:val="002D3CF4"/>
    <w:pPr>
      <w:widowControl w:val="0"/>
      <w:suppressAutoHyphens/>
      <w:snapToGrid w:val="0"/>
      <w:spacing w:after="0" w:line="240" w:lineRule="auto"/>
      <w:jc w:val="both"/>
    </w:pPr>
    <w:rPr>
      <w:rFonts w:ascii="Times New Roman" w:eastAsia="SimSun" w:hAnsi="Times New Roman" w:cs="Mangal"/>
      <w:kern w:val="1"/>
      <w:sz w:val="28"/>
      <w:szCs w:val="24"/>
      <w:lang w:eastAsia="hi-IN" w:bidi="hi-IN"/>
    </w:rPr>
  </w:style>
  <w:style w:type="paragraph" w:styleId="af6">
    <w:name w:val="Normal (Web)"/>
    <w:basedOn w:val="a"/>
    <w:rsid w:val="002D3CF4"/>
    <w:pPr>
      <w:widowControl w:val="0"/>
      <w:suppressAutoHyphens/>
      <w:spacing w:before="280" w:after="280" w:line="240" w:lineRule="auto"/>
    </w:pPr>
    <w:rPr>
      <w:rFonts w:ascii="Times New Roman" w:eastAsia="SimSun" w:hAnsi="Times New Roman" w:cs="Mangal"/>
      <w:kern w:val="1"/>
      <w:sz w:val="24"/>
      <w:szCs w:val="24"/>
      <w:lang w:eastAsia="hi-IN" w:bidi="hi-IN"/>
    </w:rPr>
  </w:style>
  <w:style w:type="paragraph" w:customStyle="1" w:styleId="16">
    <w:name w:val="Красная строка1"/>
    <w:basedOn w:val="ab"/>
    <w:rsid w:val="002D3CF4"/>
    <w:pPr>
      <w:widowControl w:val="0"/>
      <w:suppressAutoHyphens/>
      <w:spacing w:after="120"/>
      <w:ind w:firstLine="283"/>
      <w:jc w:val="left"/>
    </w:pPr>
    <w:rPr>
      <w:rFonts w:eastAsia="SimSun" w:cs="Mangal"/>
      <w:kern w:val="1"/>
      <w:sz w:val="24"/>
      <w:szCs w:val="24"/>
      <w:lang w:eastAsia="hi-IN" w:bidi="hi-IN"/>
    </w:rPr>
  </w:style>
  <w:style w:type="paragraph" w:customStyle="1" w:styleId="32">
    <w:name w:val="Красная строка3"/>
    <w:basedOn w:val="ab"/>
    <w:rsid w:val="002D3CF4"/>
    <w:pPr>
      <w:ind w:firstLine="283"/>
    </w:pPr>
  </w:style>
  <w:style w:type="paragraph" w:customStyle="1" w:styleId="62">
    <w:name w:val="Красная строка6"/>
    <w:basedOn w:val="ab"/>
    <w:rsid w:val="002D3CF4"/>
    <w:pPr>
      <w:ind w:firstLine="283"/>
    </w:pPr>
  </w:style>
  <w:style w:type="paragraph" w:customStyle="1" w:styleId="72">
    <w:name w:val="Красная строка7"/>
    <w:basedOn w:val="ab"/>
    <w:rsid w:val="002D3CF4"/>
    <w:pPr>
      <w:ind w:firstLine="283"/>
    </w:pPr>
  </w:style>
  <w:style w:type="paragraph" w:styleId="af7">
    <w:name w:val="Body Text First Indent"/>
    <w:basedOn w:val="ab"/>
    <w:link w:val="af8"/>
    <w:rsid w:val="002D3CF4"/>
    <w:pPr>
      <w:ind w:firstLine="283"/>
    </w:pPr>
  </w:style>
  <w:style w:type="character" w:customStyle="1" w:styleId="af8">
    <w:name w:val="Красная строка Знак"/>
    <w:basedOn w:val="ac"/>
    <w:link w:val="af7"/>
    <w:rsid w:val="002D3CF4"/>
    <w:rPr>
      <w:rFonts w:ascii="Times New Roman" w:eastAsia="Times New Roman" w:hAnsi="Times New Roman" w:cs="Times New Roman"/>
      <w:sz w:val="28"/>
      <w:szCs w:val="20"/>
      <w:lang w:eastAsia="ar-SA"/>
    </w:rPr>
  </w:style>
  <w:style w:type="character" w:styleId="af9">
    <w:name w:val="Hyperlink"/>
    <w:rsid w:val="002D3CF4"/>
    <w:rPr>
      <w:color w:val="0000FF"/>
      <w:u w:val="single"/>
    </w:rPr>
  </w:style>
  <w:style w:type="paragraph" w:styleId="afa">
    <w:name w:val="Balloon Text"/>
    <w:basedOn w:val="a"/>
    <w:link w:val="afb"/>
    <w:rsid w:val="002D3CF4"/>
    <w:pPr>
      <w:spacing w:after="0" w:line="240" w:lineRule="auto"/>
    </w:pPr>
    <w:rPr>
      <w:rFonts w:ascii="Tahoma" w:eastAsia="Times New Roman" w:hAnsi="Tahoma" w:cs="Times New Roman"/>
      <w:sz w:val="16"/>
      <w:szCs w:val="16"/>
      <w:lang w:val="x-none" w:eastAsia="ar-SA"/>
    </w:rPr>
  </w:style>
  <w:style w:type="character" w:customStyle="1" w:styleId="afb">
    <w:name w:val="Текст выноски Знак"/>
    <w:basedOn w:val="a0"/>
    <w:link w:val="afa"/>
    <w:rsid w:val="002D3CF4"/>
    <w:rPr>
      <w:rFonts w:ascii="Tahoma" w:eastAsia="Times New Roman" w:hAnsi="Tahoma" w:cs="Times New Roman"/>
      <w:sz w:val="16"/>
      <w:szCs w:val="16"/>
      <w:lang w:val="x-none" w:eastAsia="ar-SA"/>
    </w:rPr>
  </w:style>
  <w:style w:type="paragraph" w:customStyle="1" w:styleId="17">
    <w:name w:val="Основной текст1"/>
    <w:basedOn w:val="a"/>
    <w:rsid w:val="002D3CF4"/>
    <w:pPr>
      <w:widowControl w:val="0"/>
      <w:shd w:val="clear" w:color="auto" w:fill="FFFFFF"/>
      <w:suppressAutoHyphens/>
      <w:spacing w:after="0" w:line="322" w:lineRule="exact"/>
      <w:jc w:val="both"/>
    </w:pPr>
    <w:rPr>
      <w:rFonts w:ascii="Times New Roman" w:eastAsia="Times New Roman" w:hAnsi="Times New Roman" w:cs="Calibri"/>
      <w:spacing w:val="3"/>
      <w:sz w:val="25"/>
      <w:szCs w:val="25"/>
      <w:lang w:val="x-none"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consultantplus://offline/ref=1AA29B78F519231DFFB69841FA22D3CE6DEF651CAD76CC354C55F6C04C0EFD56BA3AC3E6BC0613g6j6N"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consultantplus://offline/ref=1AA29B78F519231DFFB69841FA22D3CE68E96D17AE74913F440CFAC24B01A241BD73CFE7BC07116CgEjBN"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consultantplus://offline/ref=B8B7330C4FB5AFCF8B4F85F22A8F4303780FB4AD40EBDC4A6681B70F5FB543AAAEA866A2A13A56F5L9P6N" TargetMode="External"/><Relationship Id="rId20" Type="http://schemas.openxmlformats.org/officeDocument/2006/relationships/hyperlink" Target="consultantplus://offline/ref=3AD3A38240EE739A2D68AFFA2B16BCB314935F16D69C045477F28B3F93d4o6F"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garantF1://5532903.0"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consultantplus://offline/ref=41B275C600D74609EAE6EEFA3DE952E69754ACC481F76EED2E6ACC675F3E91F39D0152958227C3vFy9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F70E15403E07A953EA059D5333048BFC58B59FC2F6C0E6E50C2F66A7B209EE03EDAEB37B3AF7B3fER0K" TargetMode="Externa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C11B9E-DD46-4C0D-BA72-8AE9E18A7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34</Pages>
  <Words>12378</Words>
  <Characters>70557</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82770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Директор</dc:creator>
  <cp:lastModifiedBy>ooi</cp:lastModifiedBy>
  <cp:revision>45</cp:revision>
  <cp:lastPrinted>2014-08-20T07:03:00Z</cp:lastPrinted>
  <dcterms:created xsi:type="dcterms:W3CDTF">2014-08-01T09:09:00Z</dcterms:created>
  <dcterms:modified xsi:type="dcterms:W3CDTF">2014-09-02T12:49:00Z</dcterms:modified>
</cp:coreProperties>
</file>